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The Heptalogia eBook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Heptalogia by Algernon Swinburne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The following sections of this BookRags Literature Study Guide is offprint from Gale's For Students Series: Presenting Analysis, Context, and Criticism on Commonly Studied Works: Introduction, Author Biography, Plot Summary, Characters, Themes, Style, Historical Context, Critical Overview, Criticism and Critical Essays, Media Adaptations, Topics for Further Study, Compare &amp; Contrast, What Do I Read Next?, For Further Study, and Sources.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(c)1998-2002; (c)2002 by Gale. Gale is an imprint of The Gale Group, Inc., a division of Thomson Learning, Inc. Gale and Design and Thomson Learning are trademarks used herein under license.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The following sections, if they exist, are offprint from Beacham's Encyclopedia of Popular Fiction: "Social Concerns", "Thematic Overview", "Techniques", "Literary Precedents", "Key Questions", "Related Titles", "Adaptations", "Related Web Sites". (c)1994-2005, by Walton Beacham.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The following sections, if they exist, are offprint from Beacham's Guide to Literature for Young Adults: "About the Author", "Overview", "Setting", "Literary Qualities", "Social Sensitivity", "Topics for Discussion", "Ideas for Reports and Papers". (c)1994-2005, by Walton Beacham.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All other sections in this Literature Study Guide are owned and copyrighted by BookRags, Inc.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Contents</w:t>
      </w:r>
    </w:p>
    <w:sdt>
      <w:stdPr>
        <w:id w:val="757498362"/>
        <w:docPartObj>
          <w:docPartGallery w:val="Table of Contents"/>
          <w:docPartUnique/>
        </w:docPartObj>
      </w:stdPr>
      <w:sdtContent>
        <w:p xmlns:w="http://schemas.openxmlformats.org/wordprocessingml/2006/main">
          <w:fldSimple w:instr="TOC \o &quot;1-1&quot; \h \z \u">
            <w:r>
              <w:rPr>
                <w:i/>
              </w:rPr>
              <w:t>This table of contents needs to be updated</w:t>
            </w:r>
          </w:fldSimple>
        </w:p>
      </w:sdtContent>
    </w:sdt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Table of Contents</w:t>
      </w:r>
    </w:p>
    <w:tbl>
      <w:tblPr>
        <w:tblStyle w:val="NormalTablePHPDOCX"/>
        <w:tblW w:w="8424" w:type="dxa"/>
        <w:jc w:val="center"/>
        <w:tblCellSpacing w:w="75" w:type="dxa"/>
        <w:tblInd w:w="0" w:type="auto"/>
        <w:tblBorders/>
      </w:tblPr>
      <w:tblGrid>
        <w:gridCol/>
        <w:gridCol/>
      </w:tblGrid>
      <w:tr>
        <w:trPr>
          <w:trHeight w:val="0" w:hRule="atLeast"/>
          <w:jc w:val="left"/>
        </w:trPr>
        <w:tc>
          <w:tcPr>
            <w:gridSpan w:val="2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Table of Contents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Section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Page</w:t>
            </w:r>
          </w:p>
        </w:tc>
      </w:tr>
      <w:tr>
        <w:trPr>
          <w:trHeight w:val="0" w:hRule="atLeast"/>
          <w:jc w:val="left"/>
        </w:trPr>
        <w:tc>
          <w:tcPr>
            <w:tcW w:w="5000" w:type="pct"/>
            <w:gridSpan w:val="2"/>
            <w:tcMar>
              <w:top w:w="0" w:type="auto"/>
              <w:bottom w:w="0" w:type="auto"/>
            </w:tcMar>
            <w:vAlign w:val="top"/>
          </w:tcPr>
          <w:p>
            <w:r>
              <w:pict>
                <v:rect id="_x0000_i1026" style="width:0;height:1.5pt" o:hralign="center" o:hrstd="t" o:hr="t" fillcolor="#aca899" stroked="f"/>
              </w:pic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Start of eBook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Title:  The Heptalogia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THE HEPTALOGIA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SWINBURNE’S POETICAL WORKS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LONDON:  WILLIAM HEINEMANN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LONDON:  WILLIAM HEINEMANN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THE HEPTALOGIA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JOHN JONES’S WIFE 375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THE PERSON OF THE HOUSE 400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SONNET FOR A PICTURE 421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SPECIMENS OF MODERN POETS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OR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A CAP WITH SEVEN BELLS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2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JOHN JONES’S WIFE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2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2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2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2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2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3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IX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4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XVI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XVII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XVIII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XIX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5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XXVI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XXVII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6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IX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7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XIII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8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9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9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VIII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9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IX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9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THE POET AND THE WOODLOUSE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9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THE PERSON OF THE HOUSE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10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THE ACCOMPANIMENTS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10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THE KID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10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III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IDYL CCCLXVI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11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LAST WORDS OF A SEVENTH-RATE POET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12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SONNET FOR A PICTURE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19</w:t>
            </w:r>
          </w:p>
        </w:tc>
      </w:tr>
      <w:tr>
        <w:trPr>
          <w:trHeight w:val="0" w:hRule="atLeast"/>
          <w:jc w:val="left"/>
        </w:trPr>
        <w:tc>
          <w:tcPr>
            <w:tcW w:w="4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NEPHELIDIA</w:t>
            </w:r>
          </w:p>
        </w:tc>
        <w:tc>
          <w:tcPr>
            <w:tcW w:w="500" w:type="pct"/>
            <w:tcMar>
              <w:top w:w="0" w:type="auto"/>
              <w:bottom w:w="0" w:type="auto"/>
            </w:tcMar>
            <w:vAlign w:val="top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color w:val="000000"/>
                <w:position w:val="0"/>
                <w:sz w:val="24"/>
                <w:szCs w:val="24"/>
              </w:rPr>
              <w:t xml:space="preserve">19</w:t>
            </w:r>
          </w:p>
        </w:tc>
      </w:tr>
    </w:tbl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Title:  The Heptalogia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Author:  Algernon Charles Swinburne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Release Date:  April 19, 2006 [EBook #18210]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Language:  English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Character set encoding:  ASCII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*** </w:t>
      </w:r>
      <w:r>
        <w:rPr>
          <w:i/>
          <w:color w:val="000000"/>
          <w:sz w:val="24"/>
          <w:szCs w:val="24"/>
        </w:rPr>
        <w:t xml:space="preserve">Start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this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project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gutenberg</w:t>
      </w:r>
      <w:r>
        <w:rPr>
          <w:color w:val="000000"/>
          <w:sz w:val="24"/>
          <w:szCs w:val="24"/>
        </w:rPr>
        <w:t xml:space="preserve"> EBOOK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Heptalogia</w:t>
      </w:r>
      <w:r>
        <w:rPr>
          <w:color w:val="000000"/>
          <w:sz w:val="24"/>
          <w:szCs w:val="24"/>
        </w:rPr>
        <w:t xml:space="preserve"> ***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Produced by Paul Murray, Diane Monico, and the Project</w:t>
      </w:r>
      <w:r>
        <w:rPr>
          <w:color w:val="000000"/>
          <w:sz w:val="24"/>
          <w:szCs w:val="24"/>
        </w:rPr>
        <w:br/>
        <w:t xml:space="preserve">Gutenberg Online Distributed Proofreading Team at</w:t>
      </w:r>
      <w:r>
        <w:rPr>
          <w:color w:val="000000"/>
          <w:sz w:val="24"/>
          <w:szCs w:val="24"/>
        </w:rPr>
        <w:br/>
        <w:t xml:space="preserve">http://www.pgdp.net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HEPTALOGIA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By Algernon Charles Swinburne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Taken from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collected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poetical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works</w:t>
      </w:r>
      <w:r>
        <w:rPr>
          <w:i/>
          <w:color w:val="000000"/>
          <w:sz w:val="24"/>
          <w:szCs w:val="24"/>
        </w:rPr>
        <w:br/>
        <w:t xml:space="preserve">of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Algernon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Charles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Swinburne</w:t>
      </w:r>
      <w:r>
        <w:rPr>
          <w:color w:val="000000"/>
          <w:sz w:val="24"/>
          <w:szCs w:val="24"/>
        </w:rPr>
        <w:t xml:space="preserve">, </w:t>
      </w:r>
      <w:r>
        <w:rPr>
          <w:i/>
          <w:color w:val="000000"/>
          <w:sz w:val="24"/>
          <w:szCs w:val="24"/>
        </w:rPr>
        <w:t xml:space="preserve">Vol</w:t>
      </w:r>
      <w:r>
        <w:rPr>
          <w:color w:val="000000"/>
          <w:sz w:val="24"/>
          <w:szCs w:val="24"/>
        </w:rPr>
        <w:t xml:space="preserve">.  V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SWINBURNE’S POETICAL WORKS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I. POEMS AND BALLADS (First Series).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II.  </w:t>
      </w:r>
      <w:r>
        <w:rPr>
          <w:i/>
          <w:color w:val="000000"/>
          <w:sz w:val="24"/>
          <w:szCs w:val="24"/>
        </w:rPr>
        <w:t xml:space="preserve">Songs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before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Sunrise</w:t>
      </w:r>
      <w:r>
        <w:rPr>
          <w:color w:val="000000"/>
          <w:sz w:val="24"/>
          <w:szCs w:val="24"/>
        </w:rPr>
        <w:t xml:space="preserve">, and </w:t>
      </w:r>
      <w:r>
        <w:rPr>
          <w:i/>
          <w:color w:val="000000"/>
          <w:sz w:val="24"/>
          <w:szCs w:val="24"/>
        </w:rPr>
        <w:t xml:space="preserve">songs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two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Nations</w:t>
      </w:r>
      <w:r>
        <w:rPr>
          <w:color w:val="000000"/>
          <w:sz w:val="24"/>
          <w:szCs w:val="24"/>
        </w:rPr>
        <w:t xml:space="preserve">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III.  </w:t>
      </w:r>
      <w:r>
        <w:rPr>
          <w:i/>
          <w:color w:val="000000"/>
          <w:sz w:val="24"/>
          <w:szCs w:val="24"/>
        </w:rPr>
        <w:t xml:space="preserve">Poems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and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ballads</w:t>
      </w:r>
      <w:r>
        <w:rPr>
          <w:color w:val="000000"/>
          <w:sz w:val="24"/>
          <w:szCs w:val="24"/>
        </w:rPr>
        <w:t xml:space="preserve"> (Second and Third Series), and </w:t>
      </w:r>
      <w:r>
        <w:rPr>
          <w:i/>
          <w:color w:val="000000"/>
          <w:sz w:val="24"/>
          <w:szCs w:val="24"/>
        </w:rPr>
        <w:t xml:space="preserve">songs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br/>
        <w:t xml:space="preserve">       SPRINGTIDES.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IV.  TRISTRAM </w:t>
      </w:r>
      <w:r>
        <w:rPr>
          <w:i/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 LYONESSE,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tale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 BALEN, ATALANTA </w:t>
      </w:r>
      <w:r>
        <w:rPr>
          <w:i/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 CALYDON,</w:t>
      </w:r>
      <w:r>
        <w:rPr>
          <w:color w:val="000000"/>
          <w:sz w:val="24"/>
          <w:szCs w:val="24"/>
        </w:rPr>
        <w:br/>
        <w:t xml:space="preserve">       </w:t>
      </w:r>
      <w:r>
        <w:rPr>
          <w:i/>
          <w:color w:val="000000"/>
          <w:sz w:val="24"/>
          <w:szCs w:val="24"/>
        </w:rPr>
        <w:t xml:space="preserve">Erechtheus</w:t>
      </w:r>
      <w:r>
        <w:rPr>
          <w:color w:val="000000"/>
          <w:sz w:val="24"/>
          <w:szCs w:val="24"/>
        </w:rPr>
        <w:t xml:space="preserve">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V. </w:t>
      </w:r>
      <w:r>
        <w:rPr>
          <w:i/>
          <w:color w:val="000000"/>
          <w:sz w:val="24"/>
          <w:szCs w:val="24"/>
        </w:rPr>
        <w:t xml:space="preserve">Studies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song</w:t>
      </w:r>
      <w:r>
        <w:rPr>
          <w:color w:val="000000"/>
          <w:sz w:val="24"/>
          <w:szCs w:val="24"/>
        </w:rPr>
        <w:t xml:space="preserve">, A </w:t>
      </w:r>
      <w:r>
        <w:rPr>
          <w:i/>
          <w:color w:val="000000"/>
          <w:sz w:val="24"/>
          <w:szCs w:val="24"/>
        </w:rPr>
        <w:t xml:space="preserve">century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 ROUNDELS, </w:t>
      </w:r>
      <w:r>
        <w:rPr>
          <w:i/>
          <w:color w:val="000000"/>
          <w:sz w:val="24"/>
          <w:szCs w:val="24"/>
        </w:rPr>
        <w:t xml:space="preserve">sonnets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on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English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dramatic</w:t>
      </w:r>
      <w:r>
        <w:rPr>
          <w:color w:val="000000"/>
          <w:sz w:val="24"/>
          <w:szCs w:val="24"/>
        </w:rPr>
        <w:br/>
        <w:t xml:space="preserve">       </w:t>
      </w:r>
      <w:r>
        <w:rPr>
          <w:i/>
          <w:color w:val="000000"/>
          <w:sz w:val="24"/>
          <w:szCs w:val="24"/>
        </w:rPr>
        <w:t xml:space="preserve">poets</w:t>
      </w:r>
      <w:r>
        <w:rPr>
          <w:color w:val="000000"/>
          <w:sz w:val="24"/>
          <w:szCs w:val="24"/>
        </w:rPr>
        <w:t xml:space="preserve">,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Heptalogia</w:t>
      </w:r>
      <w:r>
        <w:rPr>
          <w:color w:val="000000"/>
          <w:sz w:val="24"/>
          <w:szCs w:val="24"/>
        </w:rPr>
        <w:t xml:space="preserve">, </w:t>
      </w:r>
      <w:r>
        <w:rPr>
          <w:i/>
          <w:color w:val="000000"/>
          <w:sz w:val="24"/>
          <w:szCs w:val="24"/>
        </w:rPr>
        <w:t xml:space="preserve">etc</w:t>
      </w:r>
      <w:r>
        <w:rPr>
          <w:color w:val="000000"/>
          <w:sz w:val="24"/>
          <w:szCs w:val="24"/>
        </w:rPr>
        <w:t xml:space="preserve">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VI.  A </w:t>
      </w:r>
      <w:r>
        <w:rPr>
          <w:i/>
          <w:color w:val="000000"/>
          <w:sz w:val="24"/>
          <w:szCs w:val="24"/>
        </w:rPr>
        <w:t xml:space="preserve">midsummer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Holiday</w:t>
      </w:r>
      <w:r>
        <w:rPr>
          <w:color w:val="000000"/>
          <w:sz w:val="24"/>
          <w:szCs w:val="24"/>
        </w:rPr>
        <w:t xml:space="preserve">, ASTROPHEL, A </w:t>
      </w:r>
      <w:r>
        <w:rPr>
          <w:i/>
          <w:color w:val="000000"/>
          <w:sz w:val="24"/>
          <w:szCs w:val="24"/>
        </w:rPr>
        <w:t xml:space="preserve">Channel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passage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and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other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poems</w:t>
      </w:r>
      <w:r>
        <w:rPr>
          <w:color w:val="000000"/>
          <w:sz w:val="24"/>
          <w:szCs w:val="24"/>
        </w:rPr>
        <w:t xml:space="preserve">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LONDON:  WILLIAM HEINEMANN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THE HEPTALOGIA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By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Algernon Charles Swinburne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1917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LONDON:  WILLIAM HEINEMANN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i/>
          <w:color w:val="000000"/>
          <w:sz w:val="24"/>
          <w:szCs w:val="24"/>
        </w:rPr>
        <w:t xml:space="preserve">First printed (Chatto), 1904</w:t>
      </w:r>
      <w:r>
        <w:rPr>
          <w:i/>
          <w:color w:val="000000"/>
          <w:sz w:val="24"/>
          <w:szCs w:val="24"/>
        </w:rPr>
        <w:br/>
        <w:t xml:space="preserve">Reprinted 1904, ’09, ’10, ’12</w:t>
      </w:r>
      <w:r>
        <w:rPr>
          <w:i/>
          <w:color w:val="000000"/>
          <w:sz w:val="24"/>
          <w:szCs w:val="24"/>
        </w:rPr>
        <w:br/>
        <w:t xml:space="preserve">(Heinemann), 1917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i/>
          <w:color w:val="000000"/>
          <w:sz w:val="24"/>
          <w:szCs w:val="24"/>
        </w:rPr>
        <w:t xml:space="preserve">London:  William Heinemann, 1917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HEPTALOGIA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THE HIGHER PANTHEISM IN A NUTSHELL 373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JOHN JONES’S WIFE 375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THE POET AND THE WOODLOUSE 396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PERSON OF THE HOUSE 400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LAST WORDS OF A SEVENTH-RATE POET 406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SONNET FOR A PICTURE 421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NEPHELIDIA 422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SPECIMENS OF MODERN POETS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THE HEPTALOGIA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OR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2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THE SEVEN AGAINST SENSE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A CAP WITH SEVEN BELLS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THE HIGHER PANTHEISM IN A NUTSHELL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One, who is not, we see:  but one, whom we see not, is: </w:t>
      </w:r>
      <w:r>
        <w:rPr>
          <w:color w:val="000000"/>
          <w:sz w:val="24"/>
          <w:szCs w:val="24"/>
        </w:rPr>
        <w:br/>
        <w:t xml:space="preserve">Surely this is not that:  but that is assuredly this.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What, and wherefore, and whence? for under is over and under: </w:t>
      </w:r>
      <w:r>
        <w:rPr>
          <w:color w:val="000000"/>
          <w:sz w:val="24"/>
          <w:szCs w:val="24"/>
        </w:rPr>
        <w:br/>
        <w:t xml:space="preserve">If thunder could be without lightning, lightning could be without thunder.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Doubt is faith in the main:  but faith, on the whole, is doubt: </w:t>
      </w:r>
      <w:r>
        <w:rPr>
          <w:color w:val="000000"/>
          <w:sz w:val="24"/>
          <w:szCs w:val="24"/>
        </w:rPr>
        <w:br/>
        <w:t xml:space="preserve">We cannot believe by proof:  but could we believe without?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Why, and whither, and how? for barley and rye are not clover: </w:t>
      </w:r>
      <w:r>
        <w:rPr>
          <w:color w:val="000000"/>
          <w:sz w:val="24"/>
          <w:szCs w:val="24"/>
        </w:rPr>
        <w:br/>
        <w:t xml:space="preserve">Neither are straight lines curves:  yet over is under and over.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Two and two may be four:  but four and four are not eight: </w:t>
      </w:r>
      <w:r>
        <w:rPr>
          <w:color w:val="000000"/>
          <w:sz w:val="24"/>
          <w:szCs w:val="24"/>
        </w:rPr>
        <w:br/>
        <w:t xml:space="preserve">Fate and God may be twain:  but God is the same thing as fate.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Ask a man what he thinks, and get from a man what he feels: </w:t>
      </w:r>
      <w:r>
        <w:rPr>
          <w:color w:val="000000"/>
          <w:sz w:val="24"/>
          <w:szCs w:val="24"/>
        </w:rPr>
        <w:br/>
        <w:t xml:space="preserve">God, once caught in the fact, shows you a fair pair of heels.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Body and spirit are twins:  God only knows which is which: </w:t>
      </w:r>
      <w:r>
        <w:rPr>
          <w:color w:val="000000"/>
          <w:sz w:val="24"/>
          <w:szCs w:val="24"/>
        </w:rPr>
        <w:br/>
        <w:t xml:space="preserve">The soul squats down in the flesh, like a tinker drunk in a ditch.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More is the whole than a part:  but half is more than the whole: </w:t>
      </w:r>
      <w:r>
        <w:rPr>
          <w:color w:val="000000"/>
          <w:sz w:val="24"/>
          <w:szCs w:val="24"/>
        </w:rPr>
        <w:br/>
        <w:t xml:space="preserve">Clearly, the soul is the body:  but is not the body the soul?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One and two are not one:  but one and nothing is two: </w:t>
      </w:r>
      <w:r>
        <w:rPr>
          <w:color w:val="000000"/>
          <w:sz w:val="24"/>
          <w:szCs w:val="24"/>
        </w:rPr>
        <w:br/>
        <w:t xml:space="preserve">Truth can hardly be false, if falsehood cannot be true.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Once the mastodon was:  pterodactyls were common as cocks: </w:t>
      </w:r>
      <w:r>
        <w:rPr>
          <w:color w:val="000000"/>
          <w:sz w:val="24"/>
          <w:szCs w:val="24"/>
        </w:rPr>
        <w:br/>
        <w:t xml:space="preserve">Then the mammoth was God:  now is He a prize ox.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Parallels all things are:  yet many of these are askew: </w:t>
      </w:r>
      <w:r>
        <w:rPr>
          <w:color w:val="000000"/>
          <w:sz w:val="24"/>
          <w:szCs w:val="24"/>
        </w:rPr>
        <w:br/>
        <w:t xml:space="preserve">You are certainly I:  but certainly I am not you.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Springs the rock from the plain, shoots the stream from the rock: </w:t>
      </w:r>
      <w:r>
        <w:rPr>
          <w:color w:val="000000"/>
          <w:sz w:val="24"/>
          <w:szCs w:val="24"/>
        </w:rPr>
        <w:br/>
        <w:t xml:space="preserve">Cocks exist for the hen:  but hens exist for the cock.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God, whom we see not, is:  and God, who is not, we see: </w:t>
      </w:r>
      <w:r>
        <w:rPr>
          <w:color w:val="000000"/>
          <w:sz w:val="24"/>
          <w:szCs w:val="24"/>
        </w:rPr>
        <w:br/>
        <w:t xml:space="preserve">Fiddle, we know, is diddle:  and diddle, we take it, is dee.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JOHN JONES’S WIFE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AT THE PIANO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Love me and leave me; what love bids retrieve me? can June’s fist</w:t>
      </w:r>
      <w:r>
        <w:rPr>
          <w:color w:val="000000"/>
          <w:sz w:val="24"/>
          <w:szCs w:val="24"/>
        </w:rPr>
        <w:br/>
        <w:t xml:space="preserve">    grasp May? </w:t>
      </w:r>
      <w:r>
        <w:rPr>
          <w:color w:val="000000"/>
          <w:sz w:val="24"/>
          <w:szCs w:val="24"/>
        </w:rPr>
        <w:br/>
        <w:t xml:space="preserve">Leave me and love me; hopes eyed once above me like spring’s sprouts</w:t>
      </w:r>
      <w:r>
        <w:rPr>
          <w:color w:val="000000"/>
          <w:sz w:val="24"/>
          <w:szCs w:val="24"/>
        </w:rPr>
        <w:br/>
        <w:t xml:space="preserve">    decay;</w:t>
      </w:r>
      <w:r>
        <w:rPr>
          <w:color w:val="000000"/>
          <w:sz w:val="24"/>
          <w:szCs w:val="24"/>
        </w:rPr>
        <w:br/>
        <w:t xml:space="preserve">Fall as the snow falls, when summer leaves grow false—­cards packed</w:t>
      </w:r>
      <w:r>
        <w:rPr>
          <w:color w:val="000000"/>
          <w:sz w:val="24"/>
          <w:szCs w:val="24"/>
        </w:rPr>
        <w:br/>
        <w:t xml:space="preserve">    for storm’s play!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Nay, say Decay’s self be but last May’s elf, wing shifted, eye sheathed—­</w:t>
      </w:r>
      <w:r>
        <w:rPr>
          <w:color w:val="000000"/>
          <w:sz w:val="24"/>
          <w:szCs w:val="24"/>
        </w:rPr>
        <w:br/>
        <w:t xml:space="preserve">Changeling in April’s crib rocked, who lets ’scape rills locked fast</w:t>
      </w:r>
      <w:r>
        <w:rPr>
          <w:color w:val="000000"/>
          <w:sz w:val="24"/>
          <w:szCs w:val="24"/>
        </w:rPr>
        <w:br/>
        <w:t xml:space="preserve">    since frost breathed—­</w:t>
      </w:r>
      <w:r>
        <w:rPr>
          <w:color w:val="000000"/>
          <w:sz w:val="24"/>
          <w:szCs w:val="24"/>
        </w:rPr>
        <w:br/>
        <w:t xml:space="preserve">Skin cast (think!) adder-like, now bloom bursts bladder-like,—­bloom</w:t>
      </w:r>
      <w:r>
        <w:rPr>
          <w:color w:val="000000"/>
          <w:sz w:val="24"/>
          <w:szCs w:val="24"/>
        </w:rPr>
        <w:br/>
        <w:t xml:space="preserve">    frost bequeathed?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Ah, how can fear sit and hear as love hears it grief’s heart’s cracked</w:t>
      </w:r>
      <w:r>
        <w:rPr>
          <w:color w:val="000000"/>
          <w:sz w:val="24"/>
          <w:szCs w:val="24"/>
        </w:rPr>
        <w:br/>
        <w:t xml:space="preserve">    grate’s screech? </w:t>
      </w:r>
      <w:r>
        <w:rPr>
          <w:color w:val="000000"/>
          <w:sz w:val="24"/>
          <w:szCs w:val="24"/>
        </w:rPr>
        <w:br/>
        <w:t xml:space="preserve">Chance lets the gate sway that opens on hate’s way and shews on shame’s</w:t>
      </w:r>
      <w:r>
        <w:rPr>
          <w:color w:val="000000"/>
          <w:sz w:val="24"/>
          <w:szCs w:val="24"/>
        </w:rPr>
        <w:br/>
        <w:t xml:space="preserve">    beach</w:t>
      </w:r>
      <w:r>
        <w:rPr>
          <w:color w:val="000000"/>
          <w:sz w:val="24"/>
          <w:szCs w:val="24"/>
        </w:rPr>
        <w:br/>
        <w:t xml:space="preserve">Crouched like an imp sly change watch sweet love’s shrimps lie, a</w:t>
      </w:r>
      <w:r>
        <w:rPr>
          <w:color w:val="000000"/>
          <w:sz w:val="24"/>
          <w:szCs w:val="24"/>
        </w:rPr>
        <w:br/>
        <w:t xml:space="preserve">    toothful in each.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3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Time feels his tooth slip on husks wet from Truth’s lip, which drops</w:t>
      </w:r>
      <w:r>
        <w:rPr>
          <w:color w:val="000000"/>
          <w:sz w:val="24"/>
          <w:szCs w:val="24"/>
        </w:rPr>
        <w:br/>
        <w:t xml:space="preserve">    them and grins—­</w:t>
      </w:r>
      <w:r>
        <w:rPr>
          <w:color w:val="000000"/>
          <w:sz w:val="24"/>
          <w:szCs w:val="24"/>
        </w:rPr>
        <w:br/>
        <w:t xml:space="preserve">Shells where no throb stirs of life left in lobsters since joy thrilled</w:t>
      </w:r>
      <w:r>
        <w:rPr>
          <w:color w:val="000000"/>
          <w:sz w:val="24"/>
          <w:szCs w:val="24"/>
        </w:rPr>
        <w:br/>
        <w:t xml:space="preserve">    their fins—­</w:t>
      </w:r>
      <w:r>
        <w:rPr>
          <w:color w:val="000000"/>
          <w:sz w:val="24"/>
          <w:szCs w:val="24"/>
        </w:rPr>
        <w:br/>
        <w:t xml:space="preserve">Hues of the prawn’s tail or comb that makes dawn stale, so red for our</w:t>
      </w:r>
      <w:r>
        <w:rPr>
          <w:color w:val="000000"/>
          <w:sz w:val="24"/>
          <w:szCs w:val="24"/>
        </w:rPr>
        <w:br/>
        <w:t xml:space="preserve">    sins!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Years blind and deaf use the soul’s joys as refuse, heart’s peace as</w:t>
      </w:r>
      <w:r>
        <w:rPr>
          <w:color w:val="000000"/>
          <w:sz w:val="24"/>
          <w:szCs w:val="24"/>
        </w:rPr>
        <w:br/>
        <w:t xml:space="preserve">    manure,</w:t>
      </w:r>
      <w:r>
        <w:rPr>
          <w:color w:val="000000"/>
          <w:sz w:val="24"/>
          <w:szCs w:val="24"/>
        </w:rPr>
        <w:br/>
        <w:t xml:space="preserve">Reared whence, next June’s rose shall bloom where our moons rose last</w:t>
      </w:r>
      <w:r>
        <w:rPr>
          <w:color w:val="000000"/>
          <w:sz w:val="24"/>
          <w:szCs w:val="24"/>
        </w:rPr>
        <w:br/>
        <w:t xml:space="preserve">    year, just as pure: </w:t>
      </w:r>
      <w:r>
        <w:rPr>
          <w:color w:val="000000"/>
          <w:sz w:val="24"/>
          <w:szCs w:val="24"/>
        </w:rPr>
        <w:br/>
        <w:t xml:space="preserve">Moons’ ends match roses’ ends:  men by beasts’ noses’ ends mete sin’s</w:t>
      </w:r>
      <w:r>
        <w:rPr>
          <w:color w:val="000000"/>
          <w:sz w:val="24"/>
          <w:szCs w:val="24"/>
        </w:rPr>
        <w:br/>
        <w:t xml:space="preserve">    stink’s cure.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Leaves love last year smelt now feel dead love’s tears melt—­flies</w:t>
      </w:r>
      <w:r>
        <w:rPr>
          <w:color w:val="000000"/>
          <w:sz w:val="24"/>
          <w:szCs w:val="24"/>
        </w:rPr>
        <w:br/>
        <w:t xml:space="preserve">    caught in time’s mesh! </w:t>
      </w:r>
      <w:r>
        <w:rPr>
          <w:color w:val="000000"/>
          <w:sz w:val="24"/>
          <w:szCs w:val="24"/>
        </w:rPr>
        <w:br/>
        <w:t xml:space="preserve">Salt are the dews in which new time breeds new sin, brews blood and</w:t>
      </w:r>
      <w:r>
        <w:rPr>
          <w:color w:val="000000"/>
          <w:sz w:val="24"/>
          <w:szCs w:val="24"/>
        </w:rPr>
        <w:br/>
        <w:t xml:space="preserve">    stews flesh;</w:t>
      </w:r>
      <w:r>
        <w:rPr>
          <w:color w:val="000000"/>
          <w:sz w:val="24"/>
          <w:szCs w:val="24"/>
        </w:rPr>
        <w:br/>
        <w:t xml:space="preserve">Next year may see dead more germs than this weeded and reared them</w:t>
      </w:r>
      <w:r>
        <w:rPr>
          <w:color w:val="000000"/>
          <w:sz w:val="24"/>
          <w:szCs w:val="24"/>
        </w:rPr>
        <w:br/>
        <w:t xml:space="preserve">    afresh.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Old times left perish, there’s new time to cherish; life just shifts</w:t>
      </w:r>
      <w:r>
        <w:rPr>
          <w:color w:val="000000"/>
          <w:sz w:val="24"/>
          <w:szCs w:val="24"/>
        </w:rPr>
        <w:br/>
        <w:t xml:space="preserve">    its tune;</w:t>
      </w:r>
      <w:r>
        <w:rPr>
          <w:color w:val="000000"/>
          <w:sz w:val="24"/>
          <w:szCs w:val="24"/>
        </w:rPr>
        <w:br/>
        <w:t xml:space="preserve">As, when the day dies, earth, half afraid, eyes the growth of the moon;</w:t>
      </w:r>
      <w:r>
        <w:rPr>
          <w:color w:val="000000"/>
          <w:sz w:val="24"/>
          <w:szCs w:val="24"/>
        </w:rPr>
        <w:br/>
        <w:t xml:space="preserve">Love me and save me, take me or waive me; death takes one so soon!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BY THE CLIFF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Is it daytime (guess),</w:t>
      </w:r>
      <w:r>
        <w:rPr>
          <w:color w:val="000000"/>
          <w:sz w:val="24"/>
          <w:szCs w:val="24"/>
        </w:rPr>
        <w:br/>
        <w:t xml:space="preserve">  You that feed my soul</w:t>
      </w:r>
      <w:r>
        <w:rPr>
          <w:color w:val="000000"/>
          <w:sz w:val="24"/>
          <w:szCs w:val="24"/>
        </w:rPr>
        <w:br/>
        <w:t xml:space="preserve">    To excess</w:t>
      </w:r>
      <w:r>
        <w:rPr>
          <w:color w:val="000000"/>
          <w:sz w:val="24"/>
          <w:szCs w:val="24"/>
        </w:rPr>
        <w:br/>
        <w:t xml:space="preserve">With that light in those eyes</w:t>
      </w:r>
      <w:r>
        <w:rPr>
          <w:color w:val="000000"/>
          <w:sz w:val="24"/>
          <w:szCs w:val="24"/>
        </w:rPr>
        <w:br/>
        <w:t xml:space="preserve">  And those curls drawn like a scroll</w:t>
      </w:r>
      <w:r>
        <w:rPr>
          <w:color w:val="000000"/>
          <w:sz w:val="24"/>
          <w:szCs w:val="24"/>
        </w:rPr>
        <w:br/>
        <w:t xml:space="preserve">In that round grave guise? </w:t>
      </w:r>
      <w:r>
        <w:rPr>
          <w:color w:val="000000"/>
          <w:sz w:val="24"/>
          <w:szCs w:val="24"/>
        </w:rPr>
        <w:br/>
        <w:t xml:space="preserve">    No or yes?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Oh, the end, I’d say! </w:t>
      </w:r>
      <w:r>
        <w:rPr>
          <w:color w:val="000000"/>
          <w:sz w:val="24"/>
          <w:szCs w:val="24"/>
        </w:rPr>
        <w:br/>
        <w:t xml:space="preserve">  Such a foolish thing</w:t>
      </w:r>
      <w:r>
        <w:rPr>
          <w:color w:val="000000"/>
          <w:sz w:val="24"/>
          <w:szCs w:val="24"/>
        </w:rPr>
        <w:br/>
        <w:t xml:space="preserve">    (Pure girls’ play!)</w:t>
      </w:r>
      <w:r>
        <w:rPr>
          <w:color w:val="000000"/>
          <w:sz w:val="24"/>
          <w:szCs w:val="24"/>
        </w:rPr>
        <w:br/>
        <w:t xml:space="preserve">As a mere mute heart,</w:t>
      </w:r>
      <w:r>
        <w:rPr>
          <w:color w:val="000000"/>
          <w:sz w:val="24"/>
          <w:szCs w:val="24"/>
        </w:rPr>
        <w:br/>
        <w:t xml:space="preserve">  Was it worth a kiss, a ring,</w:t>
      </w:r>
      <w:r>
        <w:rPr>
          <w:color w:val="000000"/>
          <w:sz w:val="24"/>
          <w:szCs w:val="24"/>
        </w:rPr>
        <w:br/>
        <w:t xml:space="preserve">This? for two must part—­</w:t>
      </w:r>
      <w:r>
        <w:rPr>
          <w:color w:val="000000"/>
          <w:sz w:val="24"/>
          <w:szCs w:val="24"/>
        </w:rPr>
        <w:br/>
        <w:t xml:space="preserve">    Not to-day.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Look, the whole sand crawls,</w:t>
      </w:r>
      <w:r>
        <w:rPr>
          <w:color w:val="000000"/>
          <w:sz w:val="24"/>
          <w:szCs w:val="24"/>
        </w:rPr>
        <w:br/>
        <w:t xml:space="preserve">  Hums, a heaving hive,</w:t>
      </w:r>
      <w:r>
        <w:rPr>
          <w:color w:val="000000"/>
          <w:sz w:val="24"/>
          <w:szCs w:val="24"/>
        </w:rPr>
        <w:br/>
        <w:t xml:space="preserve">    Scrapes and scrawls—­</w:t>
      </w:r>
      <w:r>
        <w:rPr>
          <w:color w:val="000000"/>
          <w:sz w:val="24"/>
          <w:szCs w:val="24"/>
        </w:rPr>
        <w:br/>
        <w:t xml:space="preserve">Such a buzz and burst! </w:t>
      </w:r>
      <w:r>
        <w:rPr>
          <w:color w:val="000000"/>
          <w:sz w:val="24"/>
          <w:szCs w:val="24"/>
        </w:rPr>
        <w:br/>
        <w:t xml:space="preserve">  Here just one thing’s not alive,</w:t>
      </w:r>
      <w:r>
        <w:rPr>
          <w:color w:val="000000"/>
          <w:sz w:val="24"/>
          <w:szCs w:val="24"/>
        </w:rPr>
        <w:br/>
        <w:t xml:space="preserve">One that was at first—­</w:t>
      </w:r>
      <w:r>
        <w:rPr>
          <w:color w:val="000000"/>
          <w:sz w:val="24"/>
          <w:szCs w:val="24"/>
        </w:rPr>
        <w:br/>
        <w:t xml:space="preserve">    But life palls.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Yes, my heart, I know,</w:t>
      </w:r>
      <w:r>
        <w:rPr>
          <w:color w:val="000000"/>
          <w:sz w:val="24"/>
          <w:szCs w:val="24"/>
        </w:rPr>
        <w:br/>
        <w:t xml:space="preserve">  Just my heart’s stone dead—­</w:t>
      </w:r>
      <w:r>
        <w:rPr>
          <w:color w:val="000000"/>
          <w:sz w:val="24"/>
          <w:szCs w:val="24"/>
        </w:rPr>
        <w:br/>
        <w:t xml:space="preserve">    Yes, just so. </w:t>
      </w:r>
      <w:r>
        <w:rPr>
          <w:color w:val="000000"/>
          <w:sz w:val="24"/>
          <w:szCs w:val="24"/>
        </w:rPr>
        <w:br/>
        <w:t xml:space="preserve">Sick with heat, those worms</w:t>
      </w:r>
      <w:r>
        <w:rPr>
          <w:color w:val="000000"/>
          <w:sz w:val="24"/>
          <w:szCs w:val="24"/>
        </w:rPr>
        <w:br/>
        <w:t xml:space="preserve">  Drop down scorched and overfed—­</w:t>
      </w:r>
      <w:r>
        <w:rPr>
          <w:color w:val="000000"/>
          <w:sz w:val="24"/>
          <w:szCs w:val="24"/>
        </w:rPr>
        <w:br/>
        <w:t xml:space="preserve">No more need of germs! </w:t>
      </w:r>
      <w:r>
        <w:rPr>
          <w:color w:val="000000"/>
          <w:sz w:val="24"/>
          <w:szCs w:val="24"/>
        </w:rPr>
        <w:br/>
        <w:t xml:space="preserve">    Let them go.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Yes, but you now, look,</w:t>
      </w:r>
      <w:r>
        <w:rPr>
          <w:color w:val="000000"/>
          <w:sz w:val="24"/>
          <w:szCs w:val="24"/>
        </w:rPr>
        <w:br/>
        <w:t xml:space="preserve">  You, the rouged stage female</w:t>
      </w:r>
      <w:r>
        <w:rPr>
          <w:color w:val="000000"/>
          <w:sz w:val="24"/>
          <w:szCs w:val="24"/>
        </w:rPr>
        <w:br/>
        <w:t xml:space="preserve">    With a crook,</w:t>
      </w:r>
      <w:r>
        <w:rPr>
          <w:color w:val="000000"/>
          <w:sz w:val="24"/>
          <w:szCs w:val="24"/>
        </w:rPr>
        <w:br/>
        <w:t xml:space="preserve">Chalked Arcadian sham,</w:t>
      </w:r>
      <w:r>
        <w:rPr>
          <w:color w:val="000000"/>
          <w:sz w:val="24"/>
          <w:szCs w:val="24"/>
        </w:rPr>
        <w:br/>
        <w:t xml:space="preserve">  You that made my soul’s sleep’s dream ail—­</w:t>
      </w:r>
      <w:r>
        <w:rPr>
          <w:color w:val="000000"/>
          <w:sz w:val="24"/>
          <w:szCs w:val="24"/>
        </w:rPr>
        <w:br/>
        <w:t xml:space="preserve">Your soul fit to damn? </w:t>
      </w:r>
      <w:r>
        <w:rPr>
          <w:color w:val="000000"/>
          <w:sz w:val="24"/>
          <w:szCs w:val="24"/>
        </w:rPr>
        <w:br/>
        <w:t xml:space="preserve">    Shut the book.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ON THE SANDS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There was nothing at all in the case (conceive)</w:t>
      </w:r>
      <w:r>
        <w:rPr>
          <w:color w:val="000000"/>
          <w:sz w:val="24"/>
          <w:szCs w:val="24"/>
        </w:rPr>
        <w:br/>
        <w:t xml:space="preserve">  But love; being love, it was not (understand)</w:t>
      </w:r>
      <w:r>
        <w:rPr>
          <w:color w:val="000000"/>
          <w:sz w:val="24"/>
          <w:szCs w:val="24"/>
        </w:rPr>
        <w:br/>
        <w:t xml:space="preserve">Such a thing as the years let fall (believe)</w:t>
      </w:r>
      <w:r>
        <w:rPr>
          <w:color w:val="000000"/>
          <w:sz w:val="24"/>
          <w:szCs w:val="24"/>
        </w:rPr>
        <w:br/>
        <w:t xml:space="preserve">  Like the rope’s coil dropt from a fisherman’s hand</w:t>
      </w:r>
      <w:r>
        <w:rPr>
          <w:color w:val="000000"/>
          <w:sz w:val="24"/>
          <w:szCs w:val="24"/>
        </w:rPr>
        <w:br/>
        <w:t xml:space="preserve">When the boat’s hauled up—­“by your leave!”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4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So—­well!  How that crab writhes—­leg after leg</w:t>
      </w:r>
      <w:r>
        <w:rPr>
          <w:color w:val="000000"/>
          <w:sz w:val="24"/>
          <w:szCs w:val="24"/>
        </w:rPr>
        <w:br/>
        <w:t xml:space="preserve">  Drawn, as a worm draws ring upon ring</w:t>
      </w:r>
      <w:r>
        <w:rPr>
          <w:color w:val="000000"/>
          <w:sz w:val="24"/>
          <w:szCs w:val="24"/>
        </w:rPr>
        <w:br/>
        <w:t xml:space="preserve">Gradually, not gladly!  Chicken or egg,</w:t>
      </w:r>
      <w:r>
        <w:rPr>
          <w:color w:val="000000"/>
          <w:sz w:val="24"/>
          <w:szCs w:val="24"/>
        </w:rPr>
        <w:br/>
        <w:t xml:space="preserve">  Is it more than the ransom (say) of a king</w:t>
      </w:r>
      <w:r>
        <w:rPr>
          <w:color w:val="000000"/>
          <w:sz w:val="24"/>
          <w:szCs w:val="24"/>
        </w:rPr>
        <w:br/>
        <w:t xml:space="preserve">(Take my meaning at least) that I beg?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Not so!  You were ready to learn, I think,</w:t>
      </w:r>
      <w:r>
        <w:rPr>
          <w:color w:val="000000"/>
          <w:sz w:val="24"/>
          <w:szCs w:val="24"/>
        </w:rPr>
        <w:br/>
        <w:t xml:space="preserve">  What the world said!  “He loves you too well (suppose)</w:t>
      </w:r>
      <w:r>
        <w:rPr>
          <w:color w:val="000000"/>
          <w:sz w:val="24"/>
          <w:szCs w:val="24"/>
        </w:rPr>
        <w:br/>
        <w:t xml:space="preserve">For such leanings!  These poets, their love’s mere ink—­</w:t>
      </w:r>
      <w:r>
        <w:rPr>
          <w:color w:val="000000"/>
          <w:sz w:val="24"/>
          <w:szCs w:val="24"/>
        </w:rPr>
        <w:br/>
        <w:t xml:space="preserve">  Like a flower, their flame flashes—­a rosebud, blows—­</w:t>
      </w:r>
      <w:r>
        <w:rPr>
          <w:color w:val="000000"/>
          <w:sz w:val="24"/>
          <w:szCs w:val="24"/>
        </w:rPr>
        <w:br/>
        <w:t xml:space="preserve">Then it all drops down at a wink!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“Ah, the instance!  A curl of a blossomless vine</w:t>
      </w:r>
      <w:r>
        <w:rPr>
          <w:color w:val="000000"/>
          <w:sz w:val="24"/>
          <w:szCs w:val="24"/>
        </w:rPr>
        <w:br/>
        <w:t xml:space="preserve">  The vinedresser passing it sickens to see</w:t>
      </w:r>
      <w:r>
        <w:rPr>
          <w:color w:val="000000"/>
          <w:sz w:val="24"/>
          <w:szCs w:val="24"/>
        </w:rPr>
        <w:br/>
        <w:t xml:space="preserve">And mutters ’Much hope (under God) of His wine</w:t>
      </w:r>
      <w:r>
        <w:rPr>
          <w:color w:val="000000"/>
          <w:sz w:val="24"/>
          <w:szCs w:val="24"/>
        </w:rPr>
        <w:br/>
        <w:t xml:space="preserve">  From the branch and the bark of a barren tree</w:t>
      </w:r>
      <w:r>
        <w:rPr>
          <w:color w:val="000000"/>
          <w:sz w:val="24"/>
          <w:szCs w:val="24"/>
        </w:rPr>
        <w:br/>
        <w:t xml:space="preserve">Spring reared not, and winter lets pine—­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“’His wine that should glorify (saith He) the cup</w:t>
      </w:r>
      <w:r>
        <w:rPr>
          <w:color w:val="000000"/>
          <w:sz w:val="24"/>
          <w:szCs w:val="24"/>
        </w:rPr>
        <w:br/>
        <w:t xml:space="preserve">  That a man beholding (not tasting) might say</w:t>
      </w:r>
      <w:r>
        <w:rPr>
          <w:color w:val="000000"/>
          <w:sz w:val="24"/>
          <w:szCs w:val="24"/>
        </w:rPr>
        <w:br/>
        <w:t xml:space="preserve">“Pour out life at a draught, drain it dry, drink it up,</w:t>
      </w:r>
      <w:r>
        <w:rPr>
          <w:color w:val="000000"/>
          <w:sz w:val="24"/>
          <w:szCs w:val="24"/>
        </w:rPr>
        <w:br/>
        <w:t xml:space="preserve">  Give this one thing, and huddle the rest away—­</w:t>
      </w:r>
      <w:r>
        <w:rPr>
          <w:color w:val="000000"/>
          <w:sz w:val="24"/>
          <w:szCs w:val="24"/>
        </w:rPr>
        <w:br/>
        <w:t xml:space="preserve">Save the bitch, and be hanged to the pup!”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“‘Let it rot then!’ which saying, he leaves it—­we’ll guess,</w:t>
      </w:r>
      <w:r>
        <w:rPr>
          <w:color w:val="000000"/>
          <w:sz w:val="24"/>
          <w:szCs w:val="24"/>
        </w:rPr>
        <w:br/>
        <w:t xml:space="preserve">  Feels (if the sap move at all) thus much—­</w:t>
      </w:r>
      <w:r>
        <w:rPr>
          <w:color w:val="000000"/>
          <w:sz w:val="24"/>
          <w:szCs w:val="24"/>
        </w:rPr>
        <w:br/>
        <w:t xml:space="preserve">Yearns, and would blossom, would quicken no less,</w:t>
      </w:r>
      <w:r>
        <w:rPr>
          <w:color w:val="000000"/>
          <w:sz w:val="24"/>
          <w:szCs w:val="24"/>
        </w:rPr>
        <w:br/>
        <w:t xml:space="preserve">  Bud at an eye’s glance, flower at a touch—­</w:t>
      </w:r>
      <w:r>
        <w:rPr>
          <w:color w:val="000000"/>
          <w:sz w:val="24"/>
          <w:szCs w:val="24"/>
        </w:rPr>
        <w:br/>
        <w:t xml:space="preserve">‘Die, perhaps, would you not, for her?’—­’Yes!’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“Note the hitch there!  That’s piteous—­so much being done,</w:t>
      </w:r>
      <w:r>
        <w:rPr>
          <w:color w:val="000000"/>
          <w:sz w:val="24"/>
          <w:szCs w:val="24"/>
        </w:rPr>
        <w:br/>
        <w:t xml:space="preserve">  (He’ll think some day, your lover) so little to do! </w:t>
      </w:r>
      <w:r>
        <w:rPr>
          <w:color w:val="000000"/>
          <w:sz w:val="24"/>
          <w:szCs w:val="24"/>
        </w:rPr>
        <w:br/>
        <w:t xml:space="preserve">Such infinite days to wear out, once begun! </w:t>
      </w:r>
      <w:r>
        <w:rPr>
          <w:color w:val="000000"/>
          <w:sz w:val="24"/>
          <w:szCs w:val="24"/>
        </w:rPr>
        <w:br/>
        <w:t xml:space="preserve">  Since the hand its glove holds, and the footsole its shoe—­</w:t>
      </w:r>
      <w:r>
        <w:rPr>
          <w:color w:val="000000"/>
          <w:sz w:val="24"/>
          <w:szCs w:val="24"/>
        </w:rPr>
        <w:br/>
        <w:t xml:space="preserve">Overhead too there’s always the sun!”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Oh, no doubt they had said so, your friends—­been profuse</w:t>
      </w:r>
      <w:r>
        <w:rPr>
          <w:color w:val="000000"/>
          <w:sz w:val="24"/>
          <w:szCs w:val="24"/>
        </w:rPr>
        <w:br/>
        <w:t xml:space="preserve">  Of good counsel, wise hints—­“where the trap lurks, walk warily—­</w:t>
      </w:r>
      <w:r>
        <w:rPr>
          <w:color w:val="000000"/>
          <w:sz w:val="24"/>
          <w:szCs w:val="24"/>
        </w:rPr>
        <w:br/>
        <w:t xml:space="preserve">Squeeze the fruit to the core ere you count on the juice! </w:t>
      </w:r>
      <w:r>
        <w:rPr>
          <w:color w:val="000000"/>
          <w:sz w:val="24"/>
          <w:szCs w:val="24"/>
        </w:rPr>
        <w:br/>
        <w:t xml:space="preserve">  For the graft may fail, shift, wax, change colour, wane, vary, lie—­”</w:t>
      </w:r>
      <w:r>
        <w:rPr>
          <w:color w:val="000000"/>
          <w:sz w:val="24"/>
          <w:szCs w:val="24"/>
        </w:rPr>
        <w:br/>
        <w:t xml:space="preserve">You were cautious, God knows—­to what use?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IX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This crab’s wiser, it strikes me—­no twist but implies life—­</w:t>
      </w:r>
      <w:r>
        <w:rPr>
          <w:color w:val="000000"/>
          <w:sz w:val="24"/>
          <w:szCs w:val="24"/>
        </w:rPr>
        <w:br/>
        <w:t xml:space="preserve">  Not a curl but’s so fit you could find none fitter—­</w:t>
      </w:r>
      <w:r>
        <w:rPr>
          <w:color w:val="000000"/>
          <w:sz w:val="24"/>
          <w:szCs w:val="24"/>
        </w:rPr>
        <w:br/>
        <w:t xml:space="preserve">For the brute from its brutehood looks up thus and eyes life—­</w:t>
      </w:r>
      <w:r>
        <w:rPr>
          <w:color w:val="000000"/>
          <w:sz w:val="24"/>
          <w:szCs w:val="24"/>
        </w:rPr>
        <w:br/>
        <w:t xml:space="preserve">  Stoop your soul down and listen, you’ll hear it twitter,</w:t>
      </w:r>
      <w:r>
        <w:rPr>
          <w:color w:val="000000"/>
          <w:sz w:val="24"/>
          <w:szCs w:val="24"/>
        </w:rPr>
        <w:br/>
        <w:t xml:space="preserve">Laughing lightly,—­my crab’s life’s the wise life!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Those who’ve read S. T. Coleridge remember how Sammy sighs</w:t>
      </w:r>
      <w:r>
        <w:rPr>
          <w:color w:val="000000"/>
          <w:sz w:val="24"/>
          <w:szCs w:val="24"/>
        </w:rPr>
        <w:br/>
        <w:t xml:space="preserve">  To his pensive (I think he says) Sara—­“most soothing-sweet”—­</w:t>
      </w:r>
      <w:r>
        <w:rPr>
          <w:color w:val="000000"/>
          <w:sz w:val="24"/>
          <w:szCs w:val="24"/>
        </w:rPr>
        <w:br/>
        <w:t xml:space="preserve">Crab’s bulk’s less (look!) than man’s—­yet (quoth Cancer) I am my size,</w:t>
      </w:r>
      <w:r>
        <w:rPr>
          <w:color w:val="000000"/>
          <w:sz w:val="24"/>
          <w:szCs w:val="24"/>
        </w:rPr>
        <w:br/>
        <w:t xml:space="preserve">  And my bulk’s girth contents me!  Man’s maw (see?) craves two things—­</w:t>
      </w:r>
      <w:r>
        <w:rPr>
          <w:color w:val="000000"/>
          <w:sz w:val="24"/>
          <w:szCs w:val="24"/>
        </w:rPr>
        <w:br/>
        <w:t xml:space="preserve">   wheat</w:t>
      </w:r>
      <w:r>
        <w:rPr>
          <w:color w:val="000000"/>
          <w:sz w:val="24"/>
          <w:szCs w:val="24"/>
        </w:rPr>
        <w:br/>
        <w:t xml:space="preserve">And flesh likewise—­man’s gluttonous—­damn his eyes!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5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Crab’s content with crab’s provender:  crab’s love, if soothing,</w:t>
      </w:r>
      <w:r>
        <w:rPr>
          <w:color w:val="000000"/>
          <w:sz w:val="24"/>
          <w:szCs w:val="24"/>
        </w:rPr>
        <w:br/>
        <w:t xml:space="preserve">  Is no sweeter than pincers are soft—­and a new sickle</w:t>
      </w:r>
      <w:r>
        <w:rPr>
          <w:color w:val="000000"/>
          <w:sz w:val="24"/>
          <w:szCs w:val="24"/>
        </w:rPr>
        <w:br/>
        <w:t xml:space="preserve">Cuts no sharper than crab’s claws nip, keen as boar’s toothing! </w:t>
      </w:r>
      <w:r>
        <w:rPr>
          <w:color w:val="000000"/>
          <w:sz w:val="24"/>
          <w:szCs w:val="24"/>
        </w:rPr>
        <w:br/>
        <w:t xml:space="preserve">  Yet crab’s love’s no less fervent than bard’s, if less musical—­</w:t>
      </w:r>
      <w:r>
        <w:rPr>
          <w:color w:val="000000"/>
          <w:sz w:val="24"/>
          <w:szCs w:val="24"/>
        </w:rPr>
        <w:br/>
        <w:t xml:space="preserve">’Tis a new thing I’d lilt—­but a true thing.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Old songs tell us, of all drinks for Englishmen fighting, ale’s</w:t>
      </w:r>
      <w:r>
        <w:rPr>
          <w:color w:val="000000"/>
          <w:sz w:val="24"/>
          <w:szCs w:val="24"/>
        </w:rPr>
        <w:br/>
        <w:t xml:space="preserve">  Out and out best:  salt water contents crab, it seems to me,</w:t>
      </w:r>
      <w:r>
        <w:rPr>
          <w:color w:val="000000"/>
          <w:sz w:val="24"/>
          <w:szCs w:val="24"/>
        </w:rPr>
        <w:br/>
        <w:t xml:space="preserve">Though pugnacious as sailors, and skilled to steer right in gales</w:t>
      </w:r>
      <w:r>
        <w:rPr>
          <w:color w:val="000000"/>
          <w:sz w:val="24"/>
          <w:szCs w:val="24"/>
        </w:rPr>
        <w:br/>
        <w:t xml:space="preserve">  That craze pilots, if slow to sing—­“Sleep’st thou? thou dream’st</w:t>
      </w:r>
      <w:r>
        <w:rPr>
          <w:color w:val="000000"/>
          <w:sz w:val="24"/>
          <w:szCs w:val="24"/>
        </w:rPr>
        <w:br/>
        <w:t xml:space="preserve">    o’ me!”</w:t>
      </w:r>
      <w:r>
        <w:rPr>
          <w:color w:val="000000"/>
          <w:sz w:val="24"/>
          <w:szCs w:val="24"/>
        </w:rPr>
        <w:br/>
        <w:t xml:space="preserve">In such love-strains as mine—­or a nightingale’s.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Ah, now, look you—­tail foremost, the beast sets seaward—­</w:t>
      </w:r>
      <w:r>
        <w:rPr>
          <w:color w:val="000000"/>
          <w:sz w:val="24"/>
          <w:szCs w:val="24"/>
        </w:rPr>
        <w:br/>
        <w:t xml:space="preserve">  The sea draws it, sand sucks it—­he’s wise, my crab! </w:t>
      </w:r>
      <w:r>
        <w:rPr>
          <w:color w:val="000000"/>
          <w:sz w:val="24"/>
          <w:szCs w:val="24"/>
        </w:rPr>
        <w:br/>
        <w:t xml:space="preserve">From the napkin out jumps his one talent—­good steward,</w:t>
      </w:r>
      <w:r>
        <w:rPr>
          <w:color w:val="000000"/>
          <w:sz w:val="24"/>
          <w:szCs w:val="24"/>
        </w:rPr>
        <w:br/>
        <w:t xml:space="preserve">  Just judge!  So a man shirks the smile or the stab,</w:t>
      </w:r>
      <w:r>
        <w:rPr>
          <w:color w:val="000000"/>
          <w:sz w:val="24"/>
          <w:szCs w:val="24"/>
        </w:rPr>
        <w:br/>
        <w:t xml:space="preserve">And sets his sail duly to leeward!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Trust me?  Hardly!  I bid you not lean (remark)</w:t>
      </w:r>
      <w:r>
        <w:rPr>
          <w:color w:val="000000"/>
          <w:sz w:val="24"/>
          <w:szCs w:val="24"/>
        </w:rPr>
        <w:br/>
        <w:t xml:space="preserve">  On my spirit, your spirit—­my flesh, your flesh—­</w:t>
      </w:r>
      <w:r>
        <w:rPr>
          <w:color w:val="000000"/>
          <w:sz w:val="24"/>
          <w:szCs w:val="24"/>
        </w:rPr>
        <w:br/>
        <w:t xml:space="preserve">Hold my hand, and tread safe through the horrible dark—­</w:t>
      </w:r>
      <w:r>
        <w:rPr>
          <w:color w:val="000000"/>
          <w:sz w:val="24"/>
          <w:szCs w:val="24"/>
        </w:rPr>
        <w:br/>
        <w:t xml:space="preserve">  Quench my soul as with sprinklings of snow, then refresh</w:t>
      </w:r>
      <w:r>
        <w:rPr>
          <w:color w:val="000000"/>
          <w:sz w:val="24"/>
          <w:szCs w:val="24"/>
        </w:rPr>
        <w:br/>
        <w:t xml:space="preserve">With some blast of new bellows the spark!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By no means!  This were easy (men tell me) to say—­</w:t>
      </w:r>
      <w:r>
        <w:rPr>
          <w:color w:val="000000"/>
          <w:sz w:val="24"/>
          <w:szCs w:val="24"/>
        </w:rPr>
        <w:br/>
        <w:t xml:space="preserve">  “Give her all, throw your chance up, fall back on her heart!”</w:t>
      </w:r>
      <w:r>
        <w:rPr>
          <w:color w:val="000000"/>
          <w:sz w:val="24"/>
          <w:szCs w:val="24"/>
        </w:rPr>
        <w:br/>
        <w:t xml:space="preserve">(Say my friends) “she must change! after night follows day—­”</w:t>
      </w:r>
      <w:r>
        <w:rPr>
          <w:color w:val="000000"/>
          <w:sz w:val="24"/>
          <w:szCs w:val="24"/>
        </w:rPr>
        <w:br/>
        <w:t xml:space="preserve">  No such fool!  I am safe set in hell, for my part—­</w:t>
      </w:r>
      <w:r>
        <w:rPr>
          <w:color w:val="000000"/>
          <w:sz w:val="24"/>
          <w:szCs w:val="24"/>
        </w:rPr>
        <w:br/>
        <w:t xml:space="preserve">So let heaven do the worst now he may!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XVI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What they bid me?  Well, this, nothing more—­“Tell her this—­</w:t>
      </w:r>
      <w:r>
        <w:rPr>
          <w:color w:val="000000"/>
          <w:sz w:val="24"/>
          <w:szCs w:val="24"/>
        </w:rPr>
        <w:br/>
        <w:t xml:space="preserve">  ’You are mine, I yours, though the whole world fail—­</w:t>
      </w:r>
      <w:r>
        <w:rPr>
          <w:color w:val="000000"/>
          <w:sz w:val="24"/>
          <w:szCs w:val="24"/>
        </w:rPr>
        <w:br/>
        <w:t xml:space="preserve">Though things are not, I know there is one thing which is—­</w:t>
      </w:r>
      <w:r>
        <w:rPr>
          <w:color w:val="000000"/>
          <w:sz w:val="24"/>
          <w:szCs w:val="24"/>
        </w:rPr>
        <w:br/>
        <w:t xml:space="preserve">  Though the oars break, there’s hope for us yet—­hoist the sail! </w:t>
      </w:r>
      <w:r>
        <w:rPr>
          <w:color w:val="000000"/>
          <w:sz w:val="24"/>
          <w:szCs w:val="24"/>
        </w:rPr>
        <w:br/>
        <w:t xml:space="preserve">Oh, your heart! what’s the heart? but your kiss!’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XVII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“Then she breaks, she drops down, she lies flat at your feet—­</w:t>
      </w:r>
      <w:r>
        <w:rPr>
          <w:color w:val="000000"/>
          <w:sz w:val="24"/>
          <w:szCs w:val="24"/>
        </w:rPr>
        <w:br/>
        <w:t xml:space="preserve">  Take her then!” Well, I knew it—­what fools are men! </w:t>
      </w:r>
      <w:r>
        <w:rPr>
          <w:color w:val="000000"/>
          <w:sz w:val="24"/>
          <w:szCs w:val="24"/>
        </w:rPr>
        <w:br/>
        <w:t xml:space="preserve">Take the bee by her horns, will your honey prove sweet? </w:t>
      </w:r>
      <w:r>
        <w:rPr>
          <w:color w:val="000000"/>
          <w:sz w:val="24"/>
          <w:szCs w:val="24"/>
        </w:rPr>
        <w:br/>
        <w:t xml:space="preserve">  Sweet is grass—­will you pasture your cows in a fen? </w:t>
      </w:r>
      <w:r>
        <w:rPr>
          <w:color w:val="000000"/>
          <w:sz w:val="24"/>
          <w:szCs w:val="24"/>
        </w:rPr>
        <w:br/>
        <w:t xml:space="preserve">Oh, if contraries could but once meet!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XVIII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Love you call it?  Some twitch in the moon’s face (observe),</w:t>
      </w:r>
      <w:r>
        <w:rPr>
          <w:color w:val="000000"/>
          <w:sz w:val="24"/>
          <w:szCs w:val="24"/>
        </w:rPr>
        <w:br/>
        <w:t xml:space="preserve">  Wet blink of her eyelid, tear dropt about dewfall,</w:t>
      </w:r>
      <w:r>
        <w:rPr>
          <w:color w:val="000000"/>
          <w:sz w:val="24"/>
          <w:szCs w:val="24"/>
        </w:rPr>
        <w:br/>
        <w:t xml:space="preserve">Cheek flushed or obscured—­does it make the sky swerve? </w:t>
      </w:r>
      <w:r>
        <w:rPr>
          <w:color w:val="000000"/>
          <w:sz w:val="24"/>
          <w:szCs w:val="24"/>
        </w:rPr>
        <w:br/>
        <w:t xml:space="preserve">  Fetch the test, work the question to rags, bring to proof all—­</w:t>
      </w:r>
      <w:r>
        <w:rPr>
          <w:color w:val="000000"/>
          <w:sz w:val="24"/>
          <w:szCs w:val="24"/>
        </w:rPr>
        <w:br/>
        <w:t xml:space="preserve">Find what souls want and bodies deserve!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XIX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6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Ah, we know you!  Your soul works to infinite ends,</w:t>
      </w:r>
      <w:r>
        <w:rPr>
          <w:color w:val="000000"/>
          <w:sz w:val="24"/>
          <w:szCs w:val="24"/>
        </w:rPr>
        <w:br/>
        <w:t xml:space="preserve">  Frets, uses life up for death’s sake, takes pains,</w:t>
      </w:r>
      <w:r>
        <w:rPr>
          <w:color w:val="000000"/>
          <w:sz w:val="24"/>
          <w:szCs w:val="24"/>
        </w:rPr>
        <w:br/>
        <w:t xml:space="preserve">Flings down love’s self—­“but you, bear me witness, my friends! </w:t>
      </w:r>
      <w:r>
        <w:rPr>
          <w:color w:val="000000"/>
          <w:sz w:val="24"/>
          <w:szCs w:val="24"/>
        </w:rPr>
        <w:br/>
        <w:t xml:space="preserve">  Have I lost spring? count up (see) the winter’s fresh gains! </w:t>
      </w:r>
      <w:r>
        <w:rPr>
          <w:color w:val="000000"/>
          <w:sz w:val="24"/>
          <w:szCs w:val="24"/>
        </w:rPr>
        <w:br/>
        <w:t xml:space="preserve">Is the shrub spoilt? the pine’s hair impends!”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What, you’d say—­“Mark how God works!  Years crowd, time wears thin,</w:t>
      </w:r>
      <w:r>
        <w:rPr>
          <w:color w:val="000000"/>
          <w:sz w:val="24"/>
          <w:szCs w:val="24"/>
        </w:rPr>
        <w:br/>
        <w:t xml:space="preserve">  Earth keeps good yet, the sun goes on, stars hold their own,</w:t>
      </w:r>
      <w:r>
        <w:rPr>
          <w:color w:val="000000"/>
          <w:sz w:val="24"/>
          <w:szCs w:val="24"/>
        </w:rPr>
        <w:br/>
        <w:t xml:space="preserve">And you’ll change, climb past sight of the world, shift your skin,</w:t>
      </w:r>
      <w:r>
        <w:rPr>
          <w:color w:val="000000"/>
          <w:sz w:val="24"/>
          <w:szCs w:val="24"/>
        </w:rPr>
        <w:br/>
        <w:t xml:space="preserve">  Never heeding how life moans—­’more flesh now, less bone!’</w:t>
      </w:r>
      <w:r>
        <w:rPr>
          <w:color w:val="000000"/>
          <w:sz w:val="24"/>
          <w:szCs w:val="24"/>
        </w:rPr>
        <w:br/>
        <w:t xml:space="preserve">For that cheek’s worn waste outline (death’s grin)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“Pleads with time still—­’what good if I lose this? but see—­’”</w:t>
      </w:r>
      <w:r>
        <w:rPr>
          <w:color w:val="000000"/>
          <w:sz w:val="24"/>
          <w:szCs w:val="24"/>
        </w:rPr>
        <w:br/>
        <w:t xml:space="preserve">  (There’s the crab gone!) “’I said, “Though earth sinks,"’” (you perceive? </w:t>
      </w:r>
      <w:r>
        <w:rPr>
          <w:color w:val="000000"/>
          <w:sz w:val="24"/>
          <w:szCs w:val="24"/>
        </w:rPr>
        <w:br/>
        <w:t xml:space="preserve">Ah, true, back there!) your soul now—­“’"yet some vein might be</w:t>
      </w:r>
      <w:r>
        <w:rPr>
          <w:color w:val="000000"/>
          <w:sz w:val="24"/>
          <w:szCs w:val="24"/>
        </w:rPr>
        <w:br/>
        <w:t xml:space="preserve">  (Could one find it alive in the heart’s core’s pulse, cleave</w:t>
      </w:r>
      <w:r>
        <w:rPr>
          <w:color w:val="000000"/>
          <w:sz w:val="24"/>
          <w:szCs w:val="24"/>
        </w:rPr>
        <w:br/>
        <w:t xml:space="preserve">Through the life-springs where “you” melts in “me")—­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“’"Some true vein of the absolute soul, which survives</w:t>
      </w:r>
      <w:r>
        <w:rPr>
          <w:color w:val="000000"/>
          <w:sz w:val="24"/>
          <w:szCs w:val="24"/>
        </w:rPr>
        <w:br/>
        <w:t xml:space="preserve">  All that flesh runs to waste through”—­and lo, this fails! </w:t>
      </w:r>
      <w:r>
        <w:rPr>
          <w:color w:val="000000"/>
          <w:sz w:val="24"/>
          <w:szCs w:val="24"/>
        </w:rPr>
        <w:br/>
        <w:t xml:space="preserve">Here’s death close on us!  One life? a million of lives! </w:t>
      </w:r>
      <w:r>
        <w:rPr>
          <w:color w:val="000000"/>
          <w:sz w:val="24"/>
          <w:szCs w:val="24"/>
        </w:rPr>
        <w:br/>
        <w:t xml:space="preserve">  Why choose one sail to watch of these infinite sails? </w:t>
      </w:r>
      <w:r>
        <w:rPr>
          <w:color w:val="000000"/>
          <w:sz w:val="24"/>
          <w:szCs w:val="24"/>
        </w:rPr>
        <w:br/>
        <w:t xml:space="preserve">Time’s a tennis-play? thank you, no, fives!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“‘Stop life’s ball then!’ Such folly! melt earth down for that,</w:t>
      </w:r>
      <w:r>
        <w:rPr>
          <w:color w:val="000000"/>
          <w:sz w:val="24"/>
          <w:szCs w:val="24"/>
        </w:rPr>
        <w:br/>
        <w:t xml:space="preserve">  Till the pure ore eludes you and leaves you raw scoriae? </w:t>
      </w:r>
      <w:r>
        <w:rPr>
          <w:color w:val="000000"/>
          <w:sz w:val="24"/>
          <w:szCs w:val="24"/>
        </w:rPr>
        <w:br/>
        <w:t xml:space="preserve">Pish, the vein’s wrong!” But you, friends—­come, what were you at</w:t>
      </w:r>
      <w:r>
        <w:rPr>
          <w:color w:val="000000"/>
          <w:sz w:val="24"/>
          <w:szCs w:val="24"/>
        </w:rPr>
        <w:br/>
        <w:t xml:space="preserve">  When God spat you out suddenly? what was the story He</w:t>
      </w:r>
      <w:r>
        <w:rPr>
          <w:color w:val="000000"/>
          <w:sz w:val="24"/>
          <w:szCs w:val="24"/>
        </w:rPr>
        <w:br/>
        <w:t xml:space="preserve">Cut short thus, the growth He laid flat?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Wait! the crab’s twice alive, mark!  Oh, worthy, your soul,</w:t>
      </w:r>
      <w:r>
        <w:rPr>
          <w:color w:val="000000"/>
          <w:sz w:val="24"/>
          <w:szCs w:val="24"/>
        </w:rPr>
        <w:br/>
        <w:t xml:space="preserve">  Of strange ends, great results, novel labours!  Take note,</w:t>
      </w:r>
      <w:r>
        <w:rPr>
          <w:color w:val="000000"/>
          <w:sz w:val="24"/>
          <w:szCs w:val="24"/>
        </w:rPr>
        <w:br/>
        <w:t xml:space="preserve">I reject this for one! (ay, now, straight to the hole! </w:t>
      </w:r>
      <w:r>
        <w:rPr>
          <w:color w:val="000000"/>
          <w:sz w:val="24"/>
          <w:szCs w:val="24"/>
        </w:rPr>
        <w:br/>
        <w:t xml:space="preserve">  Safe in sand there—­your skirts smooth out all as they float!)</w:t>
      </w:r>
      <w:r>
        <w:rPr>
          <w:color w:val="000000"/>
          <w:sz w:val="24"/>
          <w:szCs w:val="24"/>
        </w:rPr>
        <w:br/>
        <w:t xml:space="preserve">I, shirk drinking through flaws in the bowl?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Or suppose now that rock’s cleft—­grim, scored to the quick,</w:t>
      </w:r>
      <w:r>
        <w:rPr>
          <w:color w:val="000000"/>
          <w:sz w:val="24"/>
          <w:szCs w:val="24"/>
        </w:rPr>
        <w:br/>
        <w:t xml:space="preserve">  As a man’s face kept fighting all life through gets scored,</w:t>
      </w:r>
      <w:r>
        <w:rPr>
          <w:color w:val="000000"/>
          <w:sz w:val="24"/>
          <w:szCs w:val="24"/>
        </w:rPr>
        <w:br/>
        <w:t xml:space="preserve">Mossed and marked with grey purulent leprosies, sick,</w:t>
      </w:r>
      <w:r>
        <w:rPr>
          <w:color w:val="000000"/>
          <w:sz w:val="24"/>
          <w:szCs w:val="24"/>
        </w:rPr>
        <w:br/>
        <w:t xml:space="preserve">  Flat and foul as man’s life here (be swift with your sword—­</w:t>
      </w:r>
      <w:r>
        <w:rPr>
          <w:color w:val="000000"/>
          <w:sz w:val="24"/>
          <w:szCs w:val="24"/>
        </w:rPr>
        <w:br/>
        <w:t xml:space="preserve">Cut the soul out, stuck fast where thorns prick!)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XXVI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—­Say it let the rock’s heart out, its meaning, the thing</w:t>
      </w:r>
      <w:r>
        <w:rPr>
          <w:color w:val="000000"/>
          <w:sz w:val="24"/>
          <w:szCs w:val="24"/>
        </w:rPr>
        <w:br/>
        <w:t xml:space="preserve">  All was made for, devised, ruled out gradually, planned—­</w:t>
      </w:r>
      <w:r>
        <w:rPr>
          <w:color w:val="000000"/>
          <w:sz w:val="24"/>
          <w:szCs w:val="24"/>
        </w:rPr>
        <w:br/>
        <w:t xml:space="preserve">Ah, that sea-shell, perhaps—­since it lies, such a ring</w:t>
      </w:r>
      <w:r>
        <w:rPr>
          <w:color w:val="000000"/>
          <w:sz w:val="24"/>
          <w:szCs w:val="24"/>
        </w:rPr>
        <w:br/>
        <w:t xml:space="preserve">  Of pure colour, a cup full of sunbeams, to stand</w:t>
      </w:r>
      <w:r>
        <w:rPr>
          <w:color w:val="000000"/>
          <w:sz w:val="24"/>
          <w:szCs w:val="24"/>
        </w:rPr>
        <w:br/>
        <w:t xml:space="preserve">(Say, in Lent) at the priest’s hand—­(no king!)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XXVII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7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Blame the cleft then?  Praise rather!  So—­just a chance gone! </w:t>
      </w:r>
      <w:r>
        <w:rPr>
          <w:color w:val="000000"/>
          <w:sz w:val="24"/>
          <w:szCs w:val="24"/>
        </w:rPr>
        <w:br/>
        <w:t xml:space="preserve">  Had you said—­“Save the seed and secure souls in flower”—­</w:t>
      </w:r>
      <w:r>
        <w:rPr>
          <w:color w:val="000000"/>
          <w:sz w:val="24"/>
          <w:szCs w:val="24"/>
        </w:rPr>
        <w:br/>
        <w:t xml:space="preserve">Ah, how time laughs, years palpitate, pro grapples con,</w:t>
      </w:r>
      <w:r>
        <w:rPr>
          <w:color w:val="000000"/>
          <w:sz w:val="24"/>
          <w:szCs w:val="24"/>
        </w:rPr>
        <w:br/>
        <w:t xml:space="preserve">  Till one day you shrug shoulders—­“Well, gone, the good hour!”</w:t>
      </w:r>
      <w:r>
        <w:rPr>
          <w:color w:val="000000"/>
          <w:sz w:val="24"/>
          <w:szCs w:val="24"/>
        </w:rPr>
        <w:br/>
        <w:t xml:space="preserve">Till one night—­“Is God off now? or on?”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UP THE SPOUT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Hi!  Just you drop that!  Stop, I say! </w:t>
      </w:r>
      <w:r>
        <w:rPr>
          <w:color w:val="000000"/>
          <w:sz w:val="24"/>
          <w:szCs w:val="24"/>
        </w:rPr>
        <w:br/>
        <w:t xml:space="preserve">  Shirk work, think slink off, twist friend’s wrist? </w:t>
      </w:r>
      <w:r>
        <w:rPr>
          <w:color w:val="000000"/>
          <w:sz w:val="24"/>
          <w:szCs w:val="24"/>
        </w:rPr>
        <w:br/>
        <w:t xml:space="preserve">Where that spined sand’s lined band’s the bay—­</w:t>
      </w:r>
      <w:r>
        <w:rPr>
          <w:color w:val="000000"/>
          <w:sz w:val="24"/>
          <w:szCs w:val="24"/>
        </w:rPr>
        <w:br/>
        <w:t xml:space="preserve">  Lined blind with true sea’s blue, as due—­</w:t>
      </w:r>
      <w:r>
        <w:rPr>
          <w:color w:val="000000"/>
          <w:sz w:val="24"/>
          <w:szCs w:val="24"/>
        </w:rPr>
        <w:br/>
        <w:t xml:space="preserve">Promising—­not to pay?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For the sea’s debt leaves wet the sand;</w:t>
      </w:r>
      <w:r>
        <w:rPr>
          <w:color w:val="000000"/>
          <w:sz w:val="24"/>
          <w:szCs w:val="24"/>
        </w:rPr>
        <w:br/>
        <w:t xml:space="preserve">  Burst worst fate’s weights in one burst gun? </w:t>
      </w:r>
      <w:r>
        <w:rPr>
          <w:color w:val="000000"/>
          <w:sz w:val="24"/>
          <w:szCs w:val="24"/>
        </w:rPr>
        <w:br/>
        <w:t xml:space="preserve">A man’s own yacht, blown—­What? off land? </w:t>
      </w:r>
      <w:r>
        <w:rPr>
          <w:color w:val="000000"/>
          <w:sz w:val="24"/>
          <w:szCs w:val="24"/>
        </w:rPr>
        <w:br/>
        <w:t xml:space="preserve">  Tack back, or veer round here, then—­queer! </w:t>
      </w:r>
      <w:r>
        <w:rPr>
          <w:color w:val="000000"/>
          <w:sz w:val="24"/>
          <w:szCs w:val="24"/>
        </w:rPr>
        <w:br/>
        <w:t xml:space="preserve">Reef points, though—­understand?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I’m blest if I do.  Sigh? be blowed! </w:t>
      </w:r>
      <w:r>
        <w:rPr>
          <w:color w:val="000000"/>
          <w:sz w:val="24"/>
          <w:szCs w:val="24"/>
        </w:rPr>
        <w:br/>
        <w:t xml:space="preserve">  Love’s doves make break life’s ropes, eh?  Tropes! </w:t>
      </w:r>
      <w:r>
        <w:rPr>
          <w:color w:val="000000"/>
          <w:sz w:val="24"/>
          <w:szCs w:val="24"/>
        </w:rPr>
        <w:br/>
        <w:t xml:space="preserve">Faith’s brig, baulked, sides caulked, rides at road;</w:t>
      </w:r>
      <w:r>
        <w:rPr>
          <w:color w:val="000000"/>
          <w:sz w:val="24"/>
          <w:szCs w:val="24"/>
        </w:rPr>
        <w:br/>
        <w:t xml:space="preserve">  Hope’s gropes befogged, storm-dogged and bogged—­</w:t>
      </w:r>
      <w:r>
        <w:rPr>
          <w:color w:val="000000"/>
          <w:sz w:val="24"/>
          <w:szCs w:val="24"/>
        </w:rPr>
        <w:br/>
        <w:t xml:space="preserve">Clogged, water-logged, her load!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Stowed, by Jove, right and tight, away! </w:t>
      </w:r>
      <w:r>
        <w:rPr>
          <w:color w:val="000000"/>
          <w:sz w:val="24"/>
          <w:szCs w:val="24"/>
        </w:rPr>
        <w:br/>
        <w:t xml:space="preserve">  No show now how best plough sea’s brow,</w:t>
      </w:r>
      <w:r>
        <w:rPr>
          <w:color w:val="000000"/>
          <w:sz w:val="24"/>
          <w:szCs w:val="24"/>
        </w:rPr>
        <w:br/>
        <w:t xml:space="preserve">Wrinkling—­breeze quick, tease thick, ere day,</w:t>
      </w:r>
      <w:r>
        <w:rPr>
          <w:color w:val="000000"/>
          <w:sz w:val="24"/>
          <w:szCs w:val="24"/>
        </w:rPr>
        <w:br/>
        <w:t xml:space="preserve">  Clear sheer wave’s sheen of green, I mean,</w:t>
      </w:r>
      <w:r>
        <w:rPr>
          <w:color w:val="000000"/>
          <w:sz w:val="24"/>
          <w:szCs w:val="24"/>
        </w:rPr>
        <w:br/>
        <w:t xml:space="preserve">With twinkling wrinkles—­eh?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Sea sprinkles winkles, tinkles light</w:t>
      </w:r>
      <w:r>
        <w:rPr>
          <w:color w:val="000000"/>
          <w:sz w:val="24"/>
          <w:szCs w:val="24"/>
        </w:rPr>
        <w:br/>
        <w:t xml:space="preserve">  Shells’ bells—­boy’s joys that hap to snap! </w:t>
      </w:r>
      <w:r>
        <w:rPr>
          <w:color w:val="000000"/>
          <w:sz w:val="24"/>
          <w:szCs w:val="24"/>
        </w:rPr>
        <w:br/>
        <w:t xml:space="preserve">It’s just sea’s fun, breeze done, to spite</w:t>
      </w:r>
      <w:r>
        <w:rPr>
          <w:color w:val="000000"/>
          <w:sz w:val="24"/>
          <w:szCs w:val="24"/>
        </w:rPr>
        <w:br/>
        <w:t xml:space="preserve">  God’s rods that scourge her surge, I’d urge—­</w:t>
      </w:r>
      <w:r>
        <w:rPr>
          <w:color w:val="000000"/>
          <w:sz w:val="24"/>
          <w:szCs w:val="24"/>
        </w:rPr>
        <w:br/>
        <w:t xml:space="preserve">Not proper, is it—­quite?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See, fore and aft, life’s craft undone! </w:t>
      </w:r>
      <w:r>
        <w:rPr>
          <w:color w:val="000000"/>
          <w:sz w:val="24"/>
          <w:szCs w:val="24"/>
        </w:rPr>
        <w:br/>
        <w:t xml:space="preserve">  Crank plank, split spritsail—­mark, sea’s lark! </w:t>
      </w:r>
      <w:r>
        <w:rPr>
          <w:color w:val="000000"/>
          <w:sz w:val="24"/>
          <w:szCs w:val="24"/>
        </w:rPr>
        <w:br/>
        <w:t xml:space="preserve">That grey cold sea’s old sprees, begun</w:t>
      </w:r>
      <w:r>
        <w:rPr>
          <w:color w:val="000000"/>
          <w:sz w:val="24"/>
          <w:szCs w:val="24"/>
        </w:rPr>
        <w:br/>
        <w:t xml:space="preserve">  When men lay dark i’ the ark, no spark,</w:t>
      </w:r>
      <w:r>
        <w:rPr>
          <w:color w:val="000000"/>
          <w:sz w:val="24"/>
          <w:szCs w:val="24"/>
        </w:rPr>
        <w:br/>
        <w:t xml:space="preserve">All water—­just God’s fun!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Not bright, at best, his jest to these</w:t>
      </w:r>
      <w:r>
        <w:rPr>
          <w:color w:val="000000"/>
          <w:sz w:val="24"/>
          <w:szCs w:val="24"/>
        </w:rPr>
        <w:br/>
        <w:t xml:space="preserve">  Seemed—­screamed, shrieked, wreaked on kin for sin! </w:t>
      </w:r>
      <w:r>
        <w:rPr>
          <w:color w:val="000000"/>
          <w:sz w:val="24"/>
          <w:szCs w:val="24"/>
        </w:rPr>
        <w:br/>
        <w:t xml:space="preserve">When for mirth’s yell earth’s knell seemed please</w:t>
      </w:r>
      <w:r>
        <w:rPr>
          <w:color w:val="000000"/>
          <w:sz w:val="24"/>
          <w:szCs w:val="24"/>
        </w:rPr>
        <w:br/>
        <w:t xml:space="preserve">  Some dumb new grim great whim in him</w:t>
      </w:r>
      <w:r>
        <w:rPr>
          <w:color w:val="000000"/>
          <w:sz w:val="24"/>
          <w:szCs w:val="24"/>
        </w:rPr>
        <w:br/>
        <w:t xml:space="preserve">Made Jews take chalk for cheese.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Could God’s rods bruise God’s Jews?  Their jowls</w:t>
      </w:r>
      <w:r>
        <w:rPr>
          <w:color w:val="000000"/>
          <w:sz w:val="24"/>
          <w:szCs w:val="24"/>
        </w:rPr>
        <w:br/>
        <w:t xml:space="preserve">  Bobbed, sobbed, gaped, aped the plaice in face: </w:t>
      </w:r>
      <w:r>
        <w:rPr>
          <w:color w:val="000000"/>
          <w:sz w:val="24"/>
          <w:szCs w:val="24"/>
        </w:rPr>
        <w:br/>
        <w:t xml:space="preserve">None heard, ’tis odds, his—­God’s—­folk’s howls. </w:t>
      </w:r>
      <w:r>
        <w:rPr>
          <w:color w:val="000000"/>
          <w:sz w:val="24"/>
          <w:szCs w:val="24"/>
        </w:rPr>
        <w:br/>
        <w:t xml:space="preserve">  Now, how must I apply, to try</w:t>
      </w:r>
      <w:r>
        <w:rPr>
          <w:color w:val="000000"/>
          <w:sz w:val="24"/>
          <w:szCs w:val="24"/>
        </w:rPr>
        <w:br/>
        <w:t xml:space="preserve">This hookiest-beaked of owls?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IX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Well, I suppose God knows—­I don’t. </w:t>
      </w:r>
      <w:r>
        <w:rPr>
          <w:color w:val="000000"/>
          <w:sz w:val="24"/>
          <w:szCs w:val="24"/>
        </w:rPr>
        <w:br/>
        <w:t xml:space="preserve">  Time’s crimes mark dark men’s types, in stripes</w:t>
      </w:r>
      <w:r>
        <w:rPr>
          <w:color w:val="000000"/>
          <w:sz w:val="24"/>
          <w:szCs w:val="24"/>
        </w:rPr>
        <w:br/>
        <w:t xml:space="preserve">Broad as fen’s lands men’s hands were wont</w:t>
      </w:r>
      <w:r>
        <w:rPr>
          <w:color w:val="000000"/>
          <w:sz w:val="24"/>
          <w:szCs w:val="24"/>
        </w:rPr>
        <w:br/>
        <w:t xml:space="preserve">  Leave grieve unploughed, though proud and loud</w:t>
      </w:r>
      <w:r>
        <w:rPr>
          <w:color w:val="000000"/>
          <w:sz w:val="24"/>
          <w:szCs w:val="24"/>
        </w:rPr>
        <w:br/>
        <w:t xml:space="preserve">With birds’ words—­No! he won’t!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8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One never should think good impossible. </w:t>
      </w:r>
      <w:r>
        <w:rPr>
          <w:color w:val="000000"/>
          <w:sz w:val="24"/>
          <w:szCs w:val="24"/>
        </w:rPr>
        <w:br/>
        <w:t xml:space="preserve">  Eh? say I’d hide this Jew’s oil’s cruse—­</w:t>
      </w:r>
      <w:r>
        <w:rPr>
          <w:color w:val="000000"/>
          <w:sz w:val="24"/>
          <w:szCs w:val="24"/>
        </w:rPr>
        <w:br/>
        <w:t xml:space="preserve">His shop might hold bright gold, engrossible</w:t>
      </w:r>
      <w:r>
        <w:rPr>
          <w:color w:val="000000"/>
          <w:sz w:val="24"/>
          <w:szCs w:val="24"/>
        </w:rPr>
        <w:br/>
        <w:t xml:space="preserve">  By spy—­spring’s air takes there no care</w:t>
      </w:r>
      <w:r>
        <w:rPr>
          <w:color w:val="000000"/>
          <w:sz w:val="24"/>
          <w:szCs w:val="24"/>
        </w:rPr>
        <w:br/>
        <w:t xml:space="preserve">To wave the heath-flower’s glossy bell!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But gold bells chime in time there, coined—­</w:t>
      </w:r>
      <w:r>
        <w:rPr>
          <w:color w:val="000000"/>
          <w:sz w:val="24"/>
          <w:szCs w:val="24"/>
        </w:rPr>
        <w:br/>
        <w:t xml:space="preserve">  Gold!  Old Sphinx winks there—­“Read my screed!”</w:t>
      </w:r>
      <w:r>
        <w:rPr>
          <w:color w:val="000000"/>
          <w:sz w:val="24"/>
          <w:szCs w:val="24"/>
        </w:rPr>
        <w:br/>
        <w:t xml:space="preserve">Doctrine Jews learn, use, burn for, joined</w:t>
      </w:r>
      <w:r>
        <w:rPr>
          <w:color w:val="000000"/>
          <w:sz w:val="24"/>
          <w:szCs w:val="24"/>
        </w:rPr>
        <w:br/>
        <w:t xml:space="preserve">  (Through new craft’s stealth) with health and wealth—­</w:t>
      </w:r>
      <w:r>
        <w:rPr>
          <w:color w:val="000000"/>
          <w:sz w:val="24"/>
          <w:szCs w:val="24"/>
        </w:rPr>
        <w:br/>
        <w:t xml:space="preserve">At once all three purloined!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 rose with dawn, to pawn, no doubt,</w:t>
      </w:r>
      <w:r>
        <w:rPr>
          <w:color w:val="000000"/>
          <w:sz w:val="24"/>
          <w:szCs w:val="24"/>
        </w:rPr>
        <w:br/>
        <w:t xml:space="preserve">  (Miss this chance, glance untried aside?)</w:t>
      </w:r>
      <w:r>
        <w:rPr>
          <w:color w:val="000000"/>
          <w:sz w:val="24"/>
          <w:szCs w:val="24"/>
        </w:rPr>
        <w:br/>
        <w:t xml:space="preserve">John’s shirt, my—­no!  Ay, so—­the lout! </w:t>
      </w:r>
      <w:r>
        <w:rPr>
          <w:color w:val="000000"/>
          <w:sz w:val="24"/>
          <w:szCs w:val="24"/>
        </w:rPr>
        <w:br/>
        <w:t xml:space="preserve">  Let yet the door gape, store on floor</w:t>
      </w:r>
      <w:r>
        <w:rPr>
          <w:color w:val="000000"/>
          <w:sz w:val="24"/>
          <w:szCs w:val="24"/>
        </w:rPr>
        <w:br/>
        <w:t xml:space="preserve">And not a soul about?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XIII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Such men lay traps, perhaps—­and I’m</w:t>
      </w:r>
      <w:r>
        <w:rPr>
          <w:color w:val="000000"/>
          <w:sz w:val="24"/>
          <w:szCs w:val="24"/>
        </w:rPr>
        <w:br/>
        <w:t xml:space="preserve">  Weak—­meek—­mild—­child of woe, you know! </w:t>
      </w:r>
      <w:r>
        <w:rPr>
          <w:color w:val="000000"/>
          <w:sz w:val="24"/>
          <w:szCs w:val="24"/>
        </w:rPr>
        <w:br/>
        <w:t xml:space="preserve">But theft, I doubt, my lout calls crime. </w:t>
      </w:r>
      <w:r>
        <w:rPr>
          <w:color w:val="000000"/>
          <w:sz w:val="24"/>
          <w:szCs w:val="24"/>
        </w:rPr>
        <w:br/>
        <w:t xml:space="preserve">  Shrink?  Think!  Love’s dawn in pawn—­you spawn</w:t>
      </w:r>
      <w:r>
        <w:rPr>
          <w:color w:val="000000"/>
          <w:sz w:val="24"/>
          <w:szCs w:val="24"/>
        </w:rPr>
        <w:br/>
        <w:t xml:space="preserve">Of Jewry!  Just in time!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OFF THE PIER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One last glance at these sands and stones! </w:t>
      </w:r>
      <w:r>
        <w:rPr>
          <w:color w:val="000000"/>
          <w:sz w:val="24"/>
          <w:szCs w:val="24"/>
        </w:rPr>
        <w:br/>
        <w:t xml:space="preserve">  Time goes past men, and lives to his liking,</w:t>
      </w:r>
      <w:r>
        <w:rPr>
          <w:color w:val="000000"/>
          <w:sz w:val="24"/>
          <w:szCs w:val="24"/>
        </w:rPr>
        <w:br/>
        <w:t xml:space="preserve">Steals, and ruins, and sometimes atones. </w:t>
      </w:r>
      <w:r>
        <w:rPr>
          <w:color w:val="000000"/>
          <w:sz w:val="24"/>
          <w:szCs w:val="24"/>
        </w:rPr>
        <w:br/>
        <w:t xml:space="preserve">  Why should he be king, though, and why not I king? </w:t>
      </w:r>
      <w:r>
        <w:rPr>
          <w:color w:val="000000"/>
          <w:sz w:val="24"/>
          <w:szCs w:val="24"/>
        </w:rPr>
        <w:br/>
        <w:t xml:space="preserve">There now, that wind, like a swarm of sick drones!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Is it heaven or mere earth (come!) that moves so and moans? </w:t>
      </w:r>
      <w:r>
        <w:rPr>
          <w:color w:val="000000"/>
          <w:sz w:val="24"/>
          <w:szCs w:val="24"/>
        </w:rPr>
        <w:br/>
        <w:t xml:space="preserve">  Oh, I knew, when you loved me, my soul was in flowerage—­</w:t>
      </w:r>
      <w:r>
        <w:rPr>
          <w:color w:val="000000"/>
          <w:sz w:val="24"/>
          <w:szCs w:val="24"/>
        </w:rPr>
        <w:br/>
        <w:t xml:space="preserve">Now the frost comes; from prime, though, I watched through to nones,</w:t>
      </w:r>
      <w:r>
        <w:rPr>
          <w:color w:val="000000"/>
          <w:sz w:val="24"/>
          <w:szCs w:val="24"/>
        </w:rPr>
        <w:br/>
        <w:t xml:space="preserve">  Read love’s litanies over—­his age was not our age! </w:t>
      </w:r>
      <w:r>
        <w:rPr>
          <w:color w:val="000000"/>
          <w:sz w:val="24"/>
          <w:szCs w:val="24"/>
        </w:rPr>
        <w:br/>
        <w:t xml:space="preserve">No more flutes in this world for me now, dear! trombones.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All that youth once denied and made mouths at, age owns. </w:t>
      </w:r>
      <w:r>
        <w:rPr>
          <w:color w:val="000000"/>
          <w:sz w:val="24"/>
          <w:szCs w:val="24"/>
        </w:rPr>
        <w:br/>
        <w:t xml:space="preserve">  Facts put fangs out and bite us; life stings and grows viperous;</w:t>
      </w:r>
      <w:r>
        <w:rPr>
          <w:color w:val="000000"/>
          <w:sz w:val="24"/>
          <w:szCs w:val="24"/>
        </w:rPr>
        <w:br/>
        <w:t xml:space="preserve">And time’s fugues are a hubbub of meaningless tones. </w:t>
      </w:r>
      <w:r>
        <w:rPr>
          <w:color w:val="000000"/>
          <w:sz w:val="24"/>
          <w:szCs w:val="24"/>
        </w:rPr>
        <w:br/>
        <w:t xml:space="preserve">  Once we followed the piper; now why not the piper us? </w:t>
      </w:r>
      <w:r>
        <w:rPr>
          <w:color w:val="000000"/>
          <w:sz w:val="24"/>
          <w:szCs w:val="24"/>
        </w:rPr>
        <w:br/>
        <w:t xml:space="preserve">Love, grown grey, plays mere solos; we want antiphones.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And we sharpen our wits up with passions for hones,</w:t>
      </w:r>
      <w:r>
        <w:rPr>
          <w:color w:val="000000"/>
          <w:sz w:val="24"/>
          <w:szCs w:val="24"/>
        </w:rPr>
        <w:br/>
        <w:t xml:space="preserve">  Melt down loadstars for magnets, use women for whetstones,</w:t>
      </w:r>
      <w:r>
        <w:rPr>
          <w:color w:val="000000"/>
          <w:sz w:val="24"/>
          <w:szCs w:val="24"/>
        </w:rPr>
        <w:br/>
        <w:t xml:space="preserve">Learn to bear with dead calms by remembering cyclones,</w:t>
      </w:r>
      <w:r>
        <w:rPr>
          <w:color w:val="000000"/>
          <w:sz w:val="24"/>
          <w:szCs w:val="24"/>
        </w:rPr>
        <w:br/>
        <w:t xml:space="preserve">  Snap strings short with sharp thumbnails, till silence begets tones,</w:t>
      </w:r>
      <w:r>
        <w:rPr>
          <w:color w:val="000000"/>
          <w:sz w:val="24"/>
          <w:szCs w:val="24"/>
        </w:rPr>
        <w:br/>
        <w:t xml:space="preserve">Burn our souls out, shift spirits, turn skins and change zones;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Then the heart, when all’s done with, wakes, whimpers, intones</w:t>
      </w:r>
      <w:r>
        <w:rPr>
          <w:color w:val="000000"/>
          <w:sz w:val="24"/>
          <w:szCs w:val="24"/>
        </w:rPr>
        <w:br/>
        <w:t xml:space="preserve">  Some lost fragment of tune it thought sweet ere it grew sick;</w:t>
      </w:r>
      <w:r>
        <w:rPr>
          <w:color w:val="000000"/>
          <w:sz w:val="24"/>
          <w:szCs w:val="24"/>
        </w:rPr>
        <w:br/>
        <w:t xml:space="preserve">(Is it life that disclaims this, or death that disowns?)</w:t>
      </w:r>
      <w:r>
        <w:rPr>
          <w:color w:val="000000"/>
          <w:sz w:val="24"/>
          <w:szCs w:val="24"/>
        </w:rPr>
        <w:br/>
        <w:t xml:space="preserve">  Mere dead metal, scrawled bars—­ah, one touch, you make music! </w:t>
      </w:r>
      <w:r>
        <w:rPr>
          <w:color w:val="000000"/>
          <w:sz w:val="24"/>
          <w:szCs w:val="24"/>
        </w:rPr>
        <w:br/>
        <w:t xml:space="preserve">Love’s worth saving, youth doubts, but experience depones.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9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In the darkness (right Dickens) of Tom-All-Alone’s</w:t>
      </w:r>
      <w:r>
        <w:rPr>
          <w:color w:val="000000"/>
          <w:sz w:val="24"/>
          <w:szCs w:val="24"/>
        </w:rPr>
        <w:br/>
        <w:t xml:space="preserve">  Or the Morgue out in Paris, where tragedy centuples</w:t>
      </w:r>
      <w:r>
        <w:rPr>
          <w:color w:val="000000"/>
          <w:sz w:val="24"/>
          <w:szCs w:val="24"/>
        </w:rPr>
        <w:br/>
        <w:t xml:space="preserve">Life’s effects by Death’s algebra, Shakespeare (Malone’s)</w:t>
      </w:r>
      <w:r>
        <w:rPr>
          <w:color w:val="000000"/>
          <w:sz w:val="24"/>
          <w:szCs w:val="24"/>
        </w:rPr>
        <w:br/>
        <w:t xml:space="preserve">  Might have said sleep was murdered—­new scholiasts have sent you pills</w:t>
      </w:r>
      <w:r>
        <w:rPr>
          <w:color w:val="000000"/>
          <w:sz w:val="24"/>
          <w:szCs w:val="24"/>
        </w:rPr>
        <w:br/>
        <w:t xml:space="preserve">To purge text of him!  Bread? give me—­Scottice—­scones!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Think, what use, when youth’s saddle galls bay’s back or roan’s,</w:t>
      </w:r>
      <w:r>
        <w:rPr>
          <w:color w:val="000000"/>
          <w:sz w:val="24"/>
          <w:szCs w:val="24"/>
        </w:rPr>
        <w:br/>
        <w:t xml:space="preserve">  To seek chords on love’s keys to strike, other than his chords? </w:t>
      </w:r>
      <w:r>
        <w:rPr>
          <w:color w:val="000000"/>
          <w:sz w:val="24"/>
          <w:szCs w:val="24"/>
        </w:rPr>
        <w:br/>
        <w:t xml:space="preserve">There’s an error joy winks at and grief half condones,</w:t>
      </w:r>
      <w:r>
        <w:rPr>
          <w:color w:val="000000"/>
          <w:sz w:val="24"/>
          <w:szCs w:val="24"/>
        </w:rPr>
        <w:br/>
        <w:t xml:space="preserve">  Or life’s counterpoint grates the C major of discords—­</w:t>
      </w:r>
      <w:r>
        <w:rPr>
          <w:color w:val="000000"/>
          <w:sz w:val="24"/>
          <w:szCs w:val="24"/>
        </w:rPr>
        <w:br/>
        <w:t xml:space="preserve">’Tis man’s choice ’twixt sluts rose-crowned and queens age dethrones.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VIII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I for instance might groan as a bag-pipe groans,</w:t>
      </w:r>
      <w:r>
        <w:rPr>
          <w:color w:val="000000"/>
          <w:sz w:val="24"/>
          <w:szCs w:val="24"/>
        </w:rPr>
        <w:br/>
        <w:t xml:space="preserve">  Give the flesh of my heart for sharp sorrows to flagellate,</w:t>
      </w:r>
      <w:r>
        <w:rPr>
          <w:color w:val="000000"/>
          <w:sz w:val="24"/>
          <w:szCs w:val="24"/>
        </w:rPr>
        <w:br/>
        <w:t xml:space="preserve">Grief might grind my cheeks down, age make sticks of my bones,</w:t>
      </w:r>
      <w:r>
        <w:rPr>
          <w:color w:val="000000"/>
          <w:sz w:val="24"/>
          <w:szCs w:val="24"/>
        </w:rPr>
        <w:br/>
        <w:t xml:space="preserve">  (Though a queen drowned in tears must be worth more than Madge elate)[1]</w:t>
      </w:r>
      <w:r>
        <w:rPr>
          <w:color w:val="000000"/>
          <w:sz w:val="24"/>
          <w:szCs w:val="24"/>
        </w:rPr>
        <w:br/>
        <w:t xml:space="preserve">Rose might turn burdock, and pine-apples cones;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IX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My skin might change to a pitiful crone’s,</w:t>
      </w:r>
      <w:r>
        <w:rPr>
          <w:color w:val="000000"/>
          <w:sz w:val="24"/>
          <w:szCs w:val="24"/>
        </w:rPr>
        <w:br/>
        <w:t xml:space="preserve">  My lips to a lizard’s, my hair to weed,</w:t>
      </w:r>
      <w:r>
        <w:rPr>
          <w:color w:val="000000"/>
          <w:sz w:val="24"/>
          <w:szCs w:val="24"/>
        </w:rPr>
        <w:br/>
        <w:t xml:space="preserve">My features, in fact, to a series of loans;</w:t>
      </w:r>
      <w:r>
        <w:rPr>
          <w:color w:val="000000"/>
          <w:sz w:val="24"/>
          <w:szCs w:val="24"/>
        </w:rPr>
        <w:br/>
        <w:t xml:space="preserve">  Thus much is conceded; now, you, concede</w:t>
      </w:r>
      <w:r>
        <w:rPr>
          <w:color w:val="000000"/>
          <w:sz w:val="24"/>
          <w:szCs w:val="24"/>
        </w:rPr>
        <w:br/>
        <w:t xml:space="preserve">You would hardly salute me by choice, John Jones?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[Footnote 1:  First edition:—­ And my face bear his brand—­mine, that once bore Love’s badge elate!]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POET AND THE WOODLOUSE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Said a poet to a woodlouse—­“Thou art certainly my brother;</w:t>
      </w:r>
      <w:r>
        <w:rPr>
          <w:color w:val="000000"/>
          <w:sz w:val="24"/>
          <w:szCs w:val="24"/>
        </w:rPr>
        <w:br/>
        <w:t xml:space="preserve">  I discern in thee the markings of the fingers of the Whole;</w:t>
      </w:r>
      <w:r>
        <w:rPr>
          <w:color w:val="000000"/>
          <w:sz w:val="24"/>
          <w:szCs w:val="24"/>
        </w:rPr>
        <w:br/>
        <w:t xml:space="preserve">And I recognize, in spite of all the terrene smut and smother,</w:t>
      </w:r>
      <w:r>
        <w:rPr>
          <w:color w:val="000000"/>
          <w:sz w:val="24"/>
          <w:szCs w:val="24"/>
        </w:rPr>
        <w:br/>
        <w:t xml:space="preserve">  In the colours shaded off thee, the suggestions of a soul.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“Yea,” the poet said, “I smell thee by some passive divination,</w:t>
      </w:r>
      <w:r>
        <w:rPr>
          <w:color w:val="000000"/>
          <w:sz w:val="24"/>
          <w:szCs w:val="24"/>
        </w:rPr>
        <w:br/>
        <w:t xml:space="preserve">  I am satisfied with insight of the measure of thine house;</w:t>
      </w:r>
      <w:r>
        <w:rPr>
          <w:color w:val="000000"/>
          <w:sz w:val="24"/>
          <w:szCs w:val="24"/>
        </w:rPr>
        <w:br/>
        <w:t xml:space="preserve">What had happened I conjecture, in a blank and rhythmic passion,</w:t>
      </w:r>
      <w:r>
        <w:rPr>
          <w:color w:val="000000"/>
          <w:sz w:val="24"/>
          <w:szCs w:val="24"/>
        </w:rPr>
        <w:br/>
        <w:t xml:space="preserve">  Had the aeons thought of making thee a man, and me a louse.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“The broad lives of upper planets, their absorption and digestion,</w:t>
      </w:r>
      <w:r>
        <w:rPr>
          <w:color w:val="000000"/>
          <w:sz w:val="24"/>
          <w:szCs w:val="24"/>
        </w:rPr>
        <w:br/>
        <w:t xml:space="preserve">  Food and famine, health and sickness, I can scrutinize and test;</w:t>
      </w:r>
      <w:r>
        <w:rPr>
          <w:color w:val="000000"/>
          <w:sz w:val="24"/>
          <w:szCs w:val="24"/>
        </w:rPr>
        <w:br/>
        <w:t xml:space="preserve">Through a shiver of the senses comes a resonance of question,</w:t>
      </w:r>
      <w:r>
        <w:rPr>
          <w:color w:val="000000"/>
          <w:sz w:val="24"/>
          <w:szCs w:val="24"/>
        </w:rPr>
        <w:br/>
        <w:t xml:space="preserve">  And by proof of balanced answer I decide that I am best.”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“Man, the fleshly marvel, alway feels a certain kind of awe stick</w:t>
      </w:r>
      <w:r>
        <w:rPr>
          <w:color w:val="000000"/>
          <w:sz w:val="24"/>
          <w:szCs w:val="24"/>
        </w:rPr>
        <w:br/>
        <w:t xml:space="preserve">  To the skirts of contemplation, cramped with nympholeptic weight: </w:t>
      </w:r>
      <w:r>
        <w:rPr>
          <w:color w:val="000000"/>
          <w:sz w:val="24"/>
          <w:szCs w:val="24"/>
        </w:rPr>
        <w:br/>
        <w:t xml:space="preserve">Feels his faint sense charred and branded by the touch of solar caustic,</w:t>
      </w:r>
      <w:r>
        <w:rPr>
          <w:color w:val="000000"/>
          <w:sz w:val="24"/>
          <w:szCs w:val="24"/>
        </w:rPr>
        <w:br/>
        <w:t xml:space="preserve">  On the forehead of his spirit feels the footprint of a Fate.”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“Notwithstanding which, O poet,” spake the woodlouse, very blandly,</w:t>
      </w:r>
      <w:r>
        <w:rPr>
          <w:color w:val="000000"/>
          <w:sz w:val="24"/>
          <w:szCs w:val="24"/>
        </w:rPr>
        <w:br/>
        <w:t xml:space="preserve">  “I am likewise the created,—­I the equipoise of thee;</w:t>
      </w:r>
      <w:r>
        <w:rPr>
          <w:color w:val="000000"/>
          <w:sz w:val="24"/>
          <w:szCs w:val="24"/>
        </w:rPr>
        <w:br/>
        <w:t xml:space="preserve">I the particle, the atom, I behold on either hand lie</w:t>
      </w:r>
      <w:r>
        <w:rPr>
          <w:color w:val="000000"/>
          <w:sz w:val="24"/>
          <w:szCs w:val="24"/>
        </w:rPr>
        <w:br/>
        <w:t xml:space="preserve">  The inane of measured ages that were embryos of me.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10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“I am fed with intimations, I am clothed with consequences,</w:t>
      </w:r>
      <w:r>
        <w:rPr>
          <w:color w:val="000000"/>
          <w:sz w:val="24"/>
          <w:szCs w:val="24"/>
        </w:rPr>
        <w:br/>
        <w:t xml:space="preserve">  And the air I breathe is coloured with apocalyptic blush: </w:t>
      </w:r>
      <w:r>
        <w:rPr>
          <w:color w:val="000000"/>
          <w:sz w:val="24"/>
          <w:szCs w:val="24"/>
        </w:rPr>
        <w:br/>
        <w:t xml:space="preserve">Ripest-budded odours blossom out of dim chaotic stenches,</w:t>
      </w:r>
      <w:r>
        <w:rPr>
          <w:color w:val="000000"/>
          <w:sz w:val="24"/>
          <w:szCs w:val="24"/>
        </w:rPr>
        <w:br/>
        <w:t xml:space="preserve">  And the Soul plants spirit-lilies in sick leagues of human slush.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“I am thrilled half cosmically through by cryptophantic surgings,</w:t>
      </w:r>
      <w:r>
        <w:rPr>
          <w:color w:val="000000"/>
          <w:sz w:val="24"/>
          <w:szCs w:val="24"/>
        </w:rPr>
        <w:br/>
        <w:t xml:space="preserve">  Till the rhythmic hills roar silent through a spongious kind of blee: </w:t>
      </w:r>
      <w:r>
        <w:rPr>
          <w:color w:val="000000"/>
          <w:sz w:val="24"/>
          <w:szCs w:val="24"/>
        </w:rPr>
        <w:br/>
        <w:t xml:space="preserve">And earth’s soul yawns disembowelled of her pancreatic organs,</w:t>
      </w:r>
      <w:r>
        <w:rPr>
          <w:color w:val="000000"/>
          <w:sz w:val="24"/>
          <w:szCs w:val="24"/>
        </w:rPr>
        <w:br/>
        <w:t xml:space="preserve">  Like a madrepore if mesmerized, in rapt catalepsy.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“And I sacrifice, a Levite—­and I palpitate, a poet;—­</w:t>
      </w:r>
      <w:r>
        <w:rPr>
          <w:color w:val="000000"/>
          <w:sz w:val="24"/>
          <w:szCs w:val="24"/>
        </w:rPr>
        <w:br/>
        <w:t xml:space="preserve">  Can I close dead ears against the rush and resonance of things? </w:t>
      </w:r>
      <w:r>
        <w:rPr>
          <w:color w:val="000000"/>
          <w:sz w:val="24"/>
          <w:szCs w:val="24"/>
        </w:rPr>
        <w:br/>
        <w:t xml:space="preserve">Symbols in me breathe and flicker up the heights of the heroic;</w:t>
      </w:r>
      <w:r>
        <w:rPr>
          <w:color w:val="000000"/>
          <w:sz w:val="24"/>
          <w:szCs w:val="24"/>
        </w:rPr>
        <w:br/>
        <w:t xml:space="preserve">  Earth’s worst spawn, you said, and cursed me? look! approve me!  I</w:t>
      </w:r>
      <w:r>
        <w:rPr>
          <w:color w:val="000000"/>
          <w:sz w:val="24"/>
          <w:szCs w:val="24"/>
        </w:rPr>
        <w:br/>
        <w:t xml:space="preserve">    have wings.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“Ah, men’s poets! men’s conventions crust you round and swathe you</w:t>
      </w:r>
      <w:r>
        <w:rPr>
          <w:color w:val="000000"/>
          <w:sz w:val="24"/>
          <w:szCs w:val="24"/>
        </w:rPr>
        <w:br/>
        <w:t xml:space="preserve">    mist-like,</w:t>
      </w:r>
      <w:r>
        <w:rPr>
          <w:color w:val="000000"/>
          <w:sz w:val="24"/>
          <w:szCs w:val="24"/>
        </w:rPr>
        <w:br/>
        <w:t xml:space="preserve">  And the world’s wheels grind your spirits down the dust ye overtrod: </w:t>
      </w:r>
      <w:r>
        <w:rPr>
          <w:color w:val="000000"/>
          <w:sz w:val="24"/>
          <w:szCs w:val="24"/>
        </w:rPr>
        <w:br/>
        <w:t xml:space="preserve">We stand sinlessly stark-naked in effulgence of the Christlight,</w:t>
      </w:r>
      <w:r>
        <w:rPr>
          <w:color w:val="000000"/>
          <w:sz w:val="24"/>
          <w:szCs w:val="24"/>
        </w:rPr>
        <w:br/>
        <w:t xml:space="preserve">  And our polecat chokes not cherubs; and our skunk smells sweet to God.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“For He grasps the pale Created by some thousand vital handles,</w:t>
      </w:r>
      <w:r>
        <w:rPr>
          <w:color w:val="000000"/>
          <w:sz w:val="24"/>
          <w:szCs w:val="24"/>
        </w:rPr>
        <w:br/>
        <w:t xml:space="preserve">  Till a Godshine, bluely winnowed through the sieve of thunderstorms,</w:t>
      </w:r>
      <w:r>
        <w:rPr>
          <w:color w:val="000000"/>
          <w:sz w:val="24"/>
          <w:szCs w:val="24"/>
        </w:rPr>
        <w:br/>
        <w:t xml:space="preserve">Shimmers up the non-existent round the churning feet of angels;</w:t>
      </w:r>
      <w:r>
        <w:rPr>
          <w:color w:val="000000"/>
          <w:sz w:val="24"/>
          <w:szCs w:val="24"/>
        </w:rPr>
        <w:br/>
        <w:t xml:space="preserve">  And the atoms of that glory may be seraphs, being worms.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“Friends, your nature underlies us and your pulses overplay us;</w:t>
      </w:r>
      <w:r>
        <w:rPr>
          <w:color w:val="000000"/>
          <w:sz w:val="24"/>
          <w:szCs w:val="24"/>
        </w:rPr>
        <w:br/>
        <w:t xml:space="preserve">  Ye, with social sores unbandaged, can ye sing right and steer wrong? </w:t>
      </w:r>
      <w:r>
        <w:rPr>
          <w:color w:val="000000"/>
          <w:sz w:val="24"/>
          <w:szCs w:val="24"/>
        </w:rPr>
        <w:br/>
        <w:t xml:space="preserve">For the transient cosmic, rooted in imperishable chaos,</w:t>
      </w:r>
      <w:r>
        <w:rPr>
          <w:color w:val="000000"/>
          <w:sz w:val="24"/>
          <w:szCs w:val="24"/>
        </w:rPr>
        <w:br/>
        <w:t xml:space="preserve">  Must be kneaded into drastics as material for a song.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“Eyes once purged from homebred vapours through humanitarian passion</w:t>
      </w:r>
      <w:r>
        <w:rPr>
          <w:color w:val="000000"/>
          <w:sz w:val="24"/>
          <w:szCs w:val="24"/>
        </w:rPr>
        <w:br/>
        <w:t xml:space="preserve">  See that monochrome a despot through a democratic prism;</w:t>
      </w:r>
      <w:r>
        <w:rPr>
          <w:color w:val="000000"/>
          <w:sz w:val="24"/>
          <w:szCs w:val="24"/>
        </w:rPr>
        <w:br/>
        <w:t xml:space="preserve">Hands that rip the soul up, reeking from divine evisceration,</w:t>
      </w:r>
      <w:r>
        <w:rPr>
          <w:color w:val="000000"/>
          <w:sz w:val="24"/>
          <w:szCs w:val="24"/>
        </w:rPr>
        <w:br/>
        <w:t xml:space="preserve">  Not with priestlike oil anoint him, but a stronger-smelling chrism.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“Pass, O poet, retransfigured!  God, the psychometric rhapsode,</w:t>
      </w:r>
      <w:r>
        <w:rPr>
          <w:color w:val="000000"/>
          <w:sz w:val="24"/>
          <w:szCs w:val="24"/>
        </w:rPr>
        <w:br/>
        <w:t xml:space="preserve">  Fills with fiery rhythms the silence, stings the dark with stars</w:t>
      </w:r>
      <w:r>
        <w:rPr>
          <w:color w:val="000000"/>
          <w:sz w:val="24"/>
          <w:szCs w:val="24"/>
        </w:rPr>
        <w:br/>
        <w:t xml:space="preserve">    that blink;</w:t>
      </w:r>
      <w:r>
        <w:rPr>
          <w:color w:val="000000"/>
          <w:sz w:val="24"/>
          <w:szCs w:val="24"/>
        </w:rPr>
        <w:br/>
        <w:t xml:space="preserve">All eternities hang round him like an old man’s clothes collapsed,</w:t>
      </w:r>
      <w:r>
        <w:rPr>
          <w:color w:val="000000"/>
          <w:sz w:val="24"/>
          <w:szCs w:val="24"/>
        </w:rPr>
        <w:br/>
        <w:t xml:space="preserve">  While he makes his mundane music—­</w:t>
      </w:r>
      <w:r>
        <w:rPr>
          <w:i/>
          <w:color w:val="000000"/>
          <w:sz w:val="24"/>
          <w:szCs w:val="24"/>
        </w:rPr>
        <w:t xml:space="preserve">and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will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not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stop</w:t>
      </w:r>
      <w:r>
        <w:rPr>
          <w:color w:val="000000"/>
          <w:sz w:val="24"/>
          <w:szCs w:val="24"/>
        </w:rPr>
        <w:t xml:space="preserve">, I </w:t>
      </w:r>
      <w:r>
        <w:rPr>
          <w:i/>
          <w:color w:val="000000"/>
          <w:sz w:val="24"/>
          <w:szCs w:val="24"/>
        </w:rPr>
        <w:t xml:space="preserve">think</w:t>
      </w:r>
      <w:r>
        <w:rPr>
          <w:color w:val="000000"/>
          <w:sz w:val="24"/>
          <w:szCs w:val="24"/>
        </w:rPr>
        <w:t xml:space="preserve">.”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PERSON OF THE HOUSE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IDYL CCCLXVI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ACCOMPANIMENTS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1. 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monthly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nurse</w:t>
      </w:r>
      <w:r>
        <w:rPr>
          <w:color w:val="000000"/>
          <w:sz w:val="24"/>
          <w:szCs w:val="24"/>
        </w:rPr>
        <w:t xml:space="preserve"> 2. 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caudle</w:t>
      </w:r>
      <w:r>
        <w:rPr>
          <w:color w:val="000000"/>
          <w:sz w:val="24"/>
          <w:szCs w:val="24"/>
        </w:rPr>
        <w:t xml:space="preserve"> 3. 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sentences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THE KID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1.  The monthly nurse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11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The sickly airs had died of damp;</w:t>
      </w:r>
      <w:r>
        <w:rPr>
          <w:color w:val="000000"/>
          <w:sz w:val="24"/>
          <w:szCs w:val="24"/>
        </w:rPr>
        <w:br/>
        <w:t xml:space="preserve">  Through huddling leaves the holy chime</w:t>
      </w:r>
      <w:r>
        <w:rPr>
          <w:color w:val="000000"/>
          <w:sz w:val="24"/>
          <w:szCs w:val="24"/>
        </w:rPr>
        <w:br/>
        <w:t xml:space="preserve">Flagged; I, expecting Mrs. Gamp,</w:t>
      </w:r>
      <w:r>
        <w:rPr>
          <w:color w:val="000000"/>
          <w:sz w:val="24"/>
          <w:szCs w:val="24"/>
        </w:rPr>
        <w:br/>
        <w:t xml:space="preserve">  Thought—­“Will the woman come in time?”</w:t>
      </w:r>
      <w:r>
        <w:rPr>
          <w:color w:val="000000"/>
          <w:sz w:val="24"/>
          <w:szCs w:val="24"/>
        </w:rPr>
        <w:br/>
        <w:t xml:space="preserve">Upstairs I knew the matron bed</w:t>
      </w:r>
      <w:r>
        <w:rPr>
          <w:color w:val="000000"/>
          <w:sz w:val="24"/>
          <w:szCs w:val="24"/>
        </w:rPr>
        <w:br/>
        <w:t xml:space="preserve">  Held her whose name confirms all joy</w:t>
      </w:r>
      <w:r>
        <w:rPr>
          <w:color w:val="000000"/>
          <w:sz w:val="24"/>
          <w:szCs w:val="24"/>
        </w:rPr>
        <w:br/>
        <w:t xml:space="preserve">To me; and tremblingly I said,</w:t>
      </w:r>
      <w:r>
        <w:rPr>
          <w:color w:val="000000"/>
          <w:sz w:val="24"/>
          <w:szCs w:val="24"/>
        </w:rPr>
        <w:br/>
        <w:t xml:space="preserve">  “Ah! will it be a girl or boy?”</w:t>
      </w:r>
      <w:r>
        <w:rPr>
          <w:color w:val="000000"/>
          <w:sz w:val="24"/>
          <w:szCs w:val="24"/>
        </w:rPr>
        <w:br/>
        <w:t xml:space="preserve">And, soothed, my fluttering doubts began</w:t>
      </w:r>
      <w:r>
        <w:rPr>
          <w:color w:val="000000"/>
          <w:sz w:val="24"/>
          <w:szCs w:val="24"/>
        </w:rPr>
        <w:br/>
        <w:t xml:space="preserve">  To sift the pleasantness of things;</w:t>
      </w:r>
      <w:r>
        <w:rPr>
          <w:color w:val="000000"/>
          <w:sz w:val="24"/>
          <w:szCs w:val="24"/>
        </w:rPr>
        <w:br/>
        <w:t xml:space="preserve">Developing the unshapen man,</w:t>
      </w:r>
      <w:r>
        <w:rPr>
          <w:color w:val="000000"/>
          <w:sz w:val="24"/>
          <w:szCs w:val="24"/>
        </w:rPr>
        <w:br/>
        <w:t xml:space="preserve">  An eagle baffled of his wings;</w:t>
      </w:r>
      <w:r>
        <w:rPr>
          <w:color w:val="000000"/>
          <w:sz w:val="24"/>
          <w:szCs w:val="24"/>
        </w:rPr>
        <w:br/>
        <w:t xml:space="preserve">Considering, next, how fair the state</w:t>
      </w:r>
      <w:r>
        <w:rPr>
          <w:color w:val="000000"/>
          <w:sz w:val="24"/>
          <w:szCs w:val="24"/>
        </w:rPr>
        <w:br/>
        <w:t xml:space="preserve">  And large the license that sublimes</w:t>
      </w:r>
      <w:r>
        <w:rPr>
          <w:color w:val="000000"/>
          <w:sz w:val="24"/>
          <w:szCs w:val="24"/>
        </w:rPr>
        <w:br/>
        <w:t xml:space="preserve">A nineteenth-century female fate—­</w:t>
      </w:r>
      <w:r>
        <w:rPr>
          <w:color w:val="000000"/>
          <w:sz w:val="24"/>
          <w:szCs w:val="24"/>
        </w:rPr>
        <w:br/>
        <w:t xml:space="preserve">  Sweet cause that thralls my liberal rhymes! </w:t>
      </w:r>
      <w:r>
        <w:rPr>
          <w:color w:val="000000"/>
          <w:sz w:val="24"/>
          <w:szCs w:val="24"/>
        </w:rPr>
        <w:br/>
        <w:t xml:space="preserve">And Chastities and colder Shames,</w:t>
      </w:r>
      <w:r>
        <w:rPr>
          <w:color w:val="000000"/>
          <w:sz w:val="24"/>
          <w:szCs w:val="24"/>
        </w:rPr>
        <w:br/>
        <w:t xml:space="preserve">  Decorums mute and marvellous,</w:t>
      </w:r>
      <w:r>
        <w:rPr>
          <w:color w:val="000000"/>
          <w:sz w:val="24"/>
          <w:szCs w:val="24"/>
        </w:rPr>
        <w:br/>
        <w:t xml:space="preserve">And fair Behaviour that reclaims</w:t>
      </w:r>
      <w:r>
        <w:rPr>
          <w:color w:val="000000"/>
          <w:sz w:val="24"/>
          <w:szCs w:val="24"/>
        </w:rPr>
        <w:br/>
        <w:t xml:space="preserve">  All fancies grown erroneous,</w:t>
      </w:r>
      <w:r>
        <w:rPr>
          <w:color w:val="000000"/>
          <w:sz w:val="24"/>
          <w:szCs w:val="24"/>
        </w:rPr>
        <w:br/>
        <w:t xml:space="preserve">Moved round me musing, till my choice</w:t>
      </w:r>
      <w:r>
        <w:rPr>
          <w:color w:val="000000"/>
          <w:sz w:val="24"/>
          <w:szCs w:val="24"/>
        </w:rPr>
        <w:br/>
        <w:t xml:space="preserve">  Faltered.  A female in a wig</w:t>
      </w:r>
      <w:r>
        <w:rPr>
          <w:color w:val="000000"/>
          <w:sz w:val="24"/>
          <w:szCs w:val="24"/>
        </w:rPr>
        <w:br/>
        <w:t xml:space="preserve">Stood by me, and a drouthy voice</w:t>
      </w:r>
      <w:r>
        <w:rPr>
          <w:color w:val="000000"/>
          <w:sz w:val="24"/>
          <w:szCs w:val="24"/>
        </w:rPr>
        <w:br/>
        <w:t xml:space="preserve">  Announced her—­Mrs. Betsy Prig.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2. 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caudle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Sweet Love that sways the reeling years,</w:t>
      </w:r>
      <w:r>
        <w:rPr>
          <w:color w:val="000000"/>
          <w:sz w:val="24"/>
          <w:szCs w:val="24"/>
        </w:rPr>
        <w:br/>
        <w:t xml:space="preserve">  The crown and chief of certitudes,</w:t>
      </w:r>
      <w:r>
        <w:rPr>
          <w:color w:val="000000"/>
          <w:sz w:val="24"/>
          <w:szCs w:val="24"/>
        </w:rPr>
        <w:br/>
        <w:t xml:space="preserve">For whose calm eyes and modest ears</w:t>
      </w:r>
      <w:r>
        <w:rPr>
          <w:color w:val="000000"/>
          <w:sz w:val="24"/>
          <w:szCs w:val="24"/>
        </w:rPr>
        <w:br/>
        <w:t xml:space="preserve">  Time writes the rule and text of prudes—­</w:t>
      </w:r>
      <w:r>
        <w:rPr>
          <w:color w:val="000000"/>
          <w:sz w:val="24"/>
          <w:szCs w:val="24"/>
        </w:rPr>
        <w:br/>
        <w:t xml:space="preserve">That, surpliced, stoops a nuptial head,</w:t>
      </w:r>
      <w:r>
        <w:rPr>
          <w:color w:val="000000"/>
          <w:sz w:val="24"/>
          <w:szCs w:val="24"/>
        </w:rPr>
        <w:br/>
        <w:t xml:space="preserve">  Nor chooses to live blindly free,</w:t>
      </w:r>
      <w:r>
        <w:rPr>
          <w:color w:val="000000"/>
          <w:sz w:val="24"/>
          <w:szCs w:val="24"/>
        </w:rPr>
        <w:br/>
        <w:t xml:space="preserve">But, with all pulses quieted,</w:t>
      </w:r>
      <w:r>
        <w:rPr>
          <w:color w:val="000000"/>
          <w:sz w:val="24"/>
          <w:szCs w:val="24"/>
        </w:rPr>
        <w:br/>
        <w:t xml:space="preserve">  Plays tunes of domesticity—­</w:t>
      </w:r>
      <w:r>
        <w:rPr>
          <w:color w:val="000000"/>
          <w:sz w:val="24"/>
          <w:szCs w:val="24"/>
        </w:rPr>
        <w:br/>
        <w:t xml:space="preserve">That Love I sing of and have sung</w:t>
      </w:r>
      <w:r>
        <w:rPr>
          <w:color w:val="000000"/>
          <w:sz w:val="24"/>
          <w:szCs w:val="24"/>
        </w:rPr>
        <w:br/>
        <w:t xml:space="preserve">  And mean to sing till Death yawn sheer,</w:t>
      </w:r>
      <w:r>
        <w:rPr>
          <w:color w:val="000000"/>
          <w:sz w:val="24"/>
          <w:szCs w:val="24"/>
        </w:rPr>
        <w:br/>
        <w:t xml:space="preserve">He rules the music of my tongue,</w:t>
      </w:r>
      <w:r>
        <w:rPr>
          <w:color w:val="000000"/>
          <w:sz w:val="24"/>
          <w:szCs w:val="24"/>
        </w:rPr>
        <w:br/>
        <w:t xml:space="preserve">  Stills it or quickens, there or here. </w:t>
      </w:r>
      <w:r>
        <w:rPr>
          <w:color w:val="000000"/>
          <w:sz w:val="24"/>
          <w:szCs w:val="24"/>
        </w:rPr>
        <w:br/>
        <w:t xml:space="preserve">I say but this:  as we went up</w:t>
      </w:r>
      <w:r>
        <w:rPr>
          <w:color w:val="000000"/>
          <w:sz w:val="24"/>
          <w:szCs w:val="24"/>
        </w:rPr>
        <w:br/>
        <w:t xml:space="preserve">  I heard the Monthly give a sniff</w:t>
      </w:r>
      <w:r>
        <w:rPr>
          <w:color w:val="000000"/>
          <w:sz w:val="24"/>
          <w:szCs w:val="24"/>
        </w:rPr>
        <w:br/>
        <w:t xml:space="preserve">And “</w:t>
      </w:r>
      <w:r>
        <w:rPr>
          <w:i/>
          <w:color w:val="000000"/>
          <w:sz w:val="24"/>
          <w:szCs w:val="24"/>
        </w:rPr>
        <w:t xml:space="preserve">if</w:t>
      </w:r>
      <w:r>
        <w:rPr>
          <w:color w:val="000000"/>
          <w:sz w:val="24"/>
          <w:szCs w:val="24"/>
        </w:rPr>
        <w:t xml:space="preserve"> the big dog makes the pup—­”</w:t>
      </w:r>
      <w:r>
        <w:rPr>
          <w:color w:val="000000"/>
          <w:sz w:val="24"/>
          <w:szCs w:val="24"/>
        </w:rPr>
        <w:br/>
        <w:t xml:space="preserve">  She murmured—­then repeated “if!”</w:t>
      </w:r>
      <w:r>
        <w:rPr>
          <w:color w:val="000000"/>
          <w:sz w:val="24"/>
          <w:szCs w:val="24"/>
        </w:rPr>
        <w:br/>
        <w:t xml:space="preserve">The caudle on a slab was placed;</w:t>
      </w:r>
      <w:r>
        <w:rPr>
          <w:color w:val="000000"/>
          <w:sz w:val="24"/>
          <w:szCs w:val="24"/>
        </w:rPr>
        <w:br/>
        <w:t xml:space="preserve">  She snuffed it, snorting loud and long;</w:t>
      </w:r>
      <w:r>
        <w:rPr>
          <w:color w:val="000000"/>
          <w:sz w:val="24"/>
          <w:szCs w:val="24"/>
        </w:rPr>
        <w:br/>
        <w:t xml:space="preserve">I fled—­I would not stop to taste—­</w:t>
      </w:r>
      <w:r>
        <w:rPr>
          <w:color w:val="000000"/>
          <w:sz w:val="24"/>
          <w:szCs w:val="24"/>
        </w:rPr>
        <w:br/>
        <w:t xml:space="preserve">  And dreamed all night of things gone wrong.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3. 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sentences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Abortive Love is half a sin;</w:t>
      </w:r>
      <w:r>
        <w:rPr>
          <w:color w:val="000000"/>
          <w:sz w:val="24"/>
          <w:szCs w:val="24"/>
        </w:rPr>
        <w:br/>
        <w:t xml:space="preserve">  But Love’s abortions dearer far</w:t>
      </w:r>
      <w:r>
        <w:rPr>
          <w:color w:val="000000"/>
          <w:sz w:val="24"/>
          <w:szCs w:val="24"/>
        </w:rPr>
        <w:br/>
        <w:t xml:space="preserve">Than wheels without an axle-pin</w:t>
      </w:r>
      <w:r>
        <w:rPr>
          <w:color w:val="000000"/>
          <w:sz w:val="24"/>
          <w:szCs w:val="24"/>
        </w:rPr>
        <w:br/>
        <w:t xml:space="preserve">  Or life without a married star.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My rules are hard to understand</w:t>
      </w:r>
      <w:r>
        <w:rPr>
          <w:color w:val="000000"/>
          <w:sz w:val="24"/>
          <w:szCs w:val="24"/>
        </w:rPr>
        <w:br/>
        <w:t xml:space="preserve">  For him whom sensual rules depress;</w:t>
      </w:r>
      <w:r>
        <w:rPr>
          <w:color w:val="000000"/>
          <w:sz w:val="24"/>
          <w:szCs w:val="24"/>
        </w:rPr>
        <w:br/>
        <w:t xml:space="preserve">A bandbox in a midwife’s hand</w:t>
      </w:r>
      <w:r>
        <w:rPr>
          <w:color w:val="000000"/>
          <w:sz w:val="24"/>
          <w:szCs w:val="24"/>
        </w:rPr>
        <w:br/>
        <w:t xml:space="preserve">  May hold a costlier bridal dress.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III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“I like her not; in fact I loathe;</w:t>
      </w:r>
      <w:r>
        <w:rPr>
          <w:color w:val="000000"/>
          <w:sz w:val="24"/>
          <w:szCs w:val="24"/>
        </w:rPr>
        <w:br/>
        <w:t xml:space="preserve">  Bugs hath she brought from London beds.” </w:t>
      </w:r>
      <w:r>
        <w:rPr>
          <w:color w:val="000000"/>
          <w:sz w:val="24"/>
          <w:szCs w:val="24"/>
        </w:rPr>
        <w:br/>
        <w:t xml:space="preserve">Friend! wouldst thou rather bear their growth</w:t>
      </w:r>
      <w:r>
        <w:rPr>
          <w:color w:val="000000"/>
          <w:sz w:val="24"/>
          <w:szCs w:val="24"/>
        </w:rPr>
        <w:br/>
        <w:t xml:space="preserve">  Or have a baby with two heads?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IDYL CCCLXVI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b/>
          <w:color w:val="000000"/>
          <w:sz w:val="24"/>
          <w:szCs w:val="24"/>
        </w:rPr>
        <w:t xml:space="preserve">THE KID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My spirit, in the doorway’s pause,</w:t>
      </w:r>
      <w:r>
        <w:rPr>
          <w:color w:val="000000"/>
          <w:sz w:val="24"/>
          <w:szCs w:val="24"/>
        </w:rPr>
        <w:br/>
        <w:t xml:space="preserve">  Fluttered with fancies in my breast;</w:t>
      </w:r>
      <w:r>
        <w:rPr>
          <w:color w:val="000000"/>
          <w:sz w:val="24"/>
          <w:szCs w:val="24"/>
        </w:rPr>
        <w:br/>
        <w:t xml:space="preserve">Obsequious to all decent laws,</w:t>
      </w:r>
      <w:r>
        <w:rPr>
          <w:color w:val="000000"/>
          <w:sz w:val="24"/>
          <w:szCs w:val="24"/>
        </w:rPr>
        <w:br/>
        <w:t xml:space="preserve">  I felt exceedingly distressed. </w:t>
      </w:r>
      <w:r>
        <w:rPr>
          <w:color w:val="000000"/>
          <w:sz w:val="24"/>
          <w:szCs w:val="24"/>
        </w:rPr>
        <w:br/>
        <w:t xml:space="preserve">I knew it rude to enter there</w:t>
      </w:r>
      <w:r>
        <w:rPr>
          <w:color w:val="000000"/>
          <w:sz w:val="24"/>
          <w:szCs w:val="24"/>
        </w:rPr>
        <w:br/>
        <w:t xml:space="preserve">  With Mrs. V. in such a state;</w:t>
      </w:r>
      <w:r>
        <w:rPr>
          <w:color w:val="000000"/>
          <w:sz w:val="24"/>
          <w:szCs w:val="24"/>
        </w:rPr>
        <w:br/>
        <w:t xml:space="preserve">And, ’neath a magisterial air,</w:t>
      </w:r>
      <w:r>
        <w:rPr>
          <w:color w:val="000000"/>
          <w:sz w:val="24"/>
          <w:szCs w:val="24"/>
        </w:rPr>
        <w:br/>
        <w:t xml:space="preserve">  Felt actually indelicate. </w:t>
      </w:r>
      <w:r>
        <w:rPr>
          <w:color w:val="000000"/>
          <w:sz w:val="24"/>
          <w:szCs w:val="24"/>
        </w:rPr>
        <w:br/>
        <w:t xml:space="preserve">I knew the nurse began to grin;</w:t>
      </w:r>
      <w:r>
        <w:rPr>
          <w:color w:val="000000"/>
          <w:sz w:val="24"/>
          <w:szCs w:val="24"/>
        </w:rPr>
        <w:br/>
        <w:t xml:space="preserve">  I turned to greet my Love.  Said she—­</w:t>
      </w:r>
      <w:r>
        <w:rPr>
          <w:color w:val="000000"/>
          <w:sz w:val="24"/>
          <w:szCs w:val="24"/>
        </w:rPr>
        <w:br/>
        <w:t xml:space="preserve">“Confound your modesty, come in! </w:t>
      </w:r>
      <w:r>
        <w:rPr>
          <w:color w:val="000000"/>
          <w:sz w:val="24"/>
          <w:szCs w:val="24"/>
        </w:rPr>
        <w:br/>
        <w:t xml:space="preserve">  —­What shall we call the darling, V.?”</w:t>
      </w:r>
      <w:r>
        <w:rPr>
          <w:color w:val="000000"/>
          <w:sz w:val="24"/>
          <w:szCs w:val="24"/>
        </w:rPr>
        <w:br/>
        <w:t xml:space="preserve">(There are so many charming names! </w:t>
      </w:r>
      <w:r>
        <w:rPr>
          <w:color w:val="000000"/>
          <w:sz w:val="24"/>
          <w:szCs w:val="24"/>
        </w:rPr>
        <w:br/>
        <w:t xml:space="preserve">  Girls’—­Peg, Moll, Doll, Fan, Kate, Blanche, Bab: </w:t>
      </w:r>
      <w:r>
        <w:rPr>
          <w:color w:val="000000"/>
          <w:sz w:val="24"/>
          <w:szCs w:val="24"/>
        </w:rPr>
        <w:br/>
        <w:t xml:space="preserve">Boys’—­Mahershahal-hashbaz, James,</w:t>
      </w:r>
      <w:r>
        <w:rPr>
          <w:color w:val="000000"/>
          <w:sz w:val="24"/>
          <w:szCs w:val="24"/>
        </w:rPr>
        <w:br/>
        <w:t xml:space="preserve">  Luke, Nick, Dick, Mark, Aminadab.)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12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Lo, as the acorn to the oak,</w:t>
      </w:r>
      <w:r>
        <w:rPr>
          <w:color w:val="000000"/>
          <w:sz w:val="24"/>
          <w:szCs w:val="24"/>
        </w:rPr>
        <w:br/>
        <w:t xml:space="preserve">  As well-heads to the river’s height,</w:t>
      </w:r>
      <w:r>
        <w:rPr>
          <w:color w:val="000000"/>
          <w:sz w:val="24"/>
          <w:szCs w:val="24"/>
        </w:rPr>
        <w:br/>
        <w:t xml:space="preserve">As to the chicken the moist yolk,</w:t>
      </w:r>
      <w:r>
        <w:rPr>
          <w:color w:val="000000"/>
          <w:sz w:val="24"/>
          <w:szCs w:val="24"/>
        </w:rPr>
        <w:br/>
        <w:t xml:space="preserve">  As to high noon the day’s first white—­</w:t>
      </w:r>
      <w:r>
        <w:rPr>
          <w:color w:val="000000"/>
          <w:sz w:val="24"/>
          <w:szCs w:val="24"/>
        </w:rPr>
        <w:br/>
        <w:t xml:space="preserve">Such is the baby to the man. </w:t>
      </w:r>
      <w:r>
        <w:rPr>
          <w:color w:val="000000"/>
          <w:sz w:val="24"/>
          <w:szCs w:val="24"/>
        </w:rPr>
        <w:br/>
        <w:t xml:space="preserve">  There, straddling one red arm and leg,</w:t>
      </w:r>
      <w:r>
        <w:rPr>
          <w:color w:val="000000"/>
          <w:sz w:val="24"/>
          <w:szCs w:val="24"/>
        </w:rPr>
        <w:br/>
        <w:t xml:space="preserve">Lay my last work, in length a span,</w:t>
      </w:r>
      <w:r>
        <w:rPr>
          <w:color w:val="000000"/>
          <w:sz w:val="24"/>
          <w:szCs w:val="24"/>
        </w:rPr>
        <w:br/>
        <w:t xml:space="preserve">  Half hatched, and conscious of the egg. </w:t>
      </w:r>
      <w:r>
        <w:rPr>
          <w:color w:val="000000"/>
          <w:sz w:val="24"/>
          <w:szCs w:val="24"/>
        </w:rPr>
        <w:br/>
        <w:t xml:space="preserve">A creditable child, I hoped;</w:t>
      </w:r>
      <w:r>
        <w:rPr>
          <w:color w:val="000000"/>
          <w:sz w:val="24"/>
          <w:szCs w:val="24"/>
        </w:rPr>
        <w:br/>
        <w:t xml:space="preserve">  And half a score of joys to be</w:t>
      </w:r>
      <w:r>
        <w:rPr>
          <w:color w:val="000000"/>
          <w:sz w:val="24"/>
          <w:szCs w:val="24"/>
        </w:rPr>
        <w:br/>
        <w:t xml:space="preserve">Through sunny lengths of prospect sloped</w:t>
      </w:r>
      <w:r>
        <w:rPr>
          <w:color w:val="000000"/>
          <w:sz w:val="24"/>
          <w:szCs w:val="24"/>
        </w:rPr>
        <w:br/>
        <w:t xml:space="preserve">  Smooth to the bland futurity. </w:t>
      </w:r>
      <w:r>
        <w:rPr>
          <w:color w:val="000000"/>
          <w:sz w:val="24"/>
          <w:szCs w:val="24"/>
        </w:rPr>
        <w:br/>
        <w:t xml:space="preserve">O, fate surpassing other dooms,</w:t>
      </w:r>
      <w:r>
        <w:rPr>
          <w:color w:val="000000"/>
          <w:sz w:val="24"/>
          <w:szCs w:val="24"/>
        </w:rPr>
        <w:br/>
        <w:t xml:space="preserve">  O, hope above all wrecks of time! </w:t>
      </w:r>
      <w:r>
        <w:rPr>
          <w:color w:val="000000"/>
          <w:sz w:val="24"/>
          <w:szCs w:val="24"/>
        </w:rPr>
        <w:br/>
        <w:t xml:space="preserve">O, light that fills all vanquished glooms,</w:t>
      </w:r>
      <w:r>
        <w:rPr>
          <w:color w:val="000000"/>
          <w:sz w:val="24"/>
          <w:szCs w:val="24"/>
        </w:rPr>
        <w:br/>
        <w:t xml:space="preserve">  O, silent song o’ermastering rhyme! </w:t>
      </w:r>
      <w:r>
        <w:rPr>
          <w:color w:val="000000"/>
          <w:sz w:val="24"/>
          <w:szCs w:val="24"/>
        </w:rPr>
        <w:br/>
        <w:t xml:space="preserve">I covered either little foot,</w:t>
      </w:r>
      <w:r>
        <w:rPr>
          <w:color w:val="000000"/>
          <w:sz w:val="24"/>
          <w:szCs w:val="24"/>
        </w:rPr>
        <w:br/>
        <w:t xml:space="preserve">  I drew the strings about its waist;</w:t>
      </w:r>
      <w:r>
        <w:rPr>
          <w:color w:val="000000"/>
          <w:sz w:val="24"/>
          <w:szCs w:val="24"/>
        </w:rPr>
        <w:br/>
        <w:t xml:space="preserve">Pink as the unshell’d inner fruit,</w:t>
      </w:r>
      <w:r>
        <w:rPr>
          <w:color w:val="000000"/>
          <w:sz w:val="24"/>
          <w:szCs w:val="24"/>
        </w:rPr>
        <w:br/>
        <w:t xml:space="preserve">  But barely decent, hardly chaste,</w:t>
      </w:r>
      <w:r>
        <w:rPr>
          <w:color w:val="000000"/>
          <w:sz w:val="24"/>
          <w:szCs w:val="24"/>
        </w:rPr>
        <w:br/>
        <w:t xml:space="preserve">Its nudity had startled me;</w:t>
      </w:r>
      <w:r>
        <w:rPr>
          <w:color w:val="000000"/>
          <w:sz w:val="24"/>
          <w:szCs w:val="24"/>
        </w:rPr>
        <w:br/>
        <w:t xml:space="preserve">  But when the petticoats were on,</w:t>
      </w:r>
      <w:r>
        <w:rPr>
          <w:color w:val="000000"/>
          <w:sz w:val="24"/>
          <w:szCs w:val="24"/>
        </w:rPr>
        <w:br/>
        <w:t xml:space="preserve">“I know,” I said; “its name shall be</w:t>
      </w:r>
      <w:r>
        <w:rPr>
          <w:color w:val="000000"/>
          <w:sz w:val="24"/>
          <w:szCs w:val="24"/>
        </w:rPr>
        <w:br/>
        <w:t xml:space="preserve">  Paul Cyril Athanasius John.” </w:t>
      </w:r>
      <w:r>
        <w:rPr>
          <w:color w:val="000000"/>
          <w:sz w:val="24"/>
          <w:szCs w:val="24"/>
        </w:rPr>
        <w:br/>
        <w:t xml:space="preserve">“Why,” said my wife, “the child’s a girl.” </w:t>
      </w:r>
      <w:r>
        <w:rPr>
          <w:color w:val="000000"/>
          <w:sz w:val="24"/>
          <w:szCs w:val="24"/>
        </w:rPr>
        <w:br/>
        <w:t xml:space="preserve">  My brain swooned, sick with failing sense;</w:t>
      </w:r>
      <w:r>
        <w:rPr>
          <w:color w:val="000000"/>
          <w:sz w:val="24"/>
          <w:szCs w:val="24"/>
        </w:rPr>
        <w:br/>
        <w:t xml:space="preserve">With all perception in a whirl,</w:t>
      </w:r>
      <w:r>
        <w:rPr>
          <w:color w:val="000000"/>
          <w:sz w:val="24"/>
          <w:szCs w:val="24"/>
        </w:rPr>
        <w:br/>
        <w:t xml:space="preserve">  How could I tell the difference? </w:t>
      </w:r>
      <w:r>
        <w:rPr>
          <w:color w:val="000000"/>
          <w:sz w:val="24"/>
          <w:szCs w:val="24"/>
        </w:rPr>
        <w:br/>
        <w:t xml:space="preserve">“Nay,” smiled the nurse, “the child’s a boy.” </w:t>
      </w:r>
      <w:r>
        <w:rPr>
          <w:color w:val="000000"/>
          <w:sz w:val="24"/>
          <w:szCs w:val="24"/>
        </w:rPr>
        <w:br/>
        <w:t xml:space="preserve">  And all my soul was soothed to hear</w:t>
      </w:r>
      <w:r>
        <w:rPr>
          <w:color w:val="000000"/>
          <w:sz w:val="24"/>
          <w:szCs w:val="24"/>
        </w:rPr>
        <w:br/>
        <w:t xml:space="preserve">That so it was:  then startled Joy</w:t>
      </w:r>
      <w:r>
        <w:rPr>
          <w:color w:val="000000"/>
          <w:sz w:val="24"/>
          <w:szCs w:val="24"/>
        </w:rPr>
        <w:br/>
        <w:t xml:space="preserve">  Mocked Sorrow with a doubtful tear. </w:t>
      </w:r>
      <w:r>
        <w:rPr>
          <w:color w:val="000000"/>
          <w:sz w:val="24"/>
          <w:szCs w:val="24"/>
        </w:rPr>
        <w:br/>
        <w:t xml:space="preserve">And I was glad as one who sees</w:t>
      </w:r>
      <w:r>
        <w:rPr>
          <w:color w:val="000000"/>
          <w:sz w:val="24"/>
          <w:szCs w:val="24"/>
        </w:rPr>
        <w:br/>
        <w:t xml:space="preserve">  For sensual optics things unmeet: </w:t>
      </w:r>
      <w:r>
        <w:rPr>
          <w:color w:val="000000"/>
          <w:sz w:val="24"/>
          <w:szCs w:val="24"/>
        </w:rPr>
        <w:br/>
        <w:t xml:space="preserve">As purity makes passion freeze,</w:t>
      </w:r>
      <w:r>
        <w:rPr>
          <w:color w:val="000000"/>
          <w:sz w:val="24"/>
          <w:szCs w:val="24"/>
        </w:rPr>
        <w:br/>
        <w:t xml:space="preserve">  So faith warns science off her beat. </w:t>
      </w:r>
      <w:r>
        <w:rPr>
          <w:color w:val="000000"/>
          <w:sz w:val="24"/>
          <w:szCs w:val="24"/>
        </w:rPr>
        <w:br/>
        <w:t xml:space="preserve">Blessed are they that have not seen,</w:t>
      </w:r>
      <w:r>
        <w:rPr>
          <w:color w:val="000000"/>
          <w:sz w:val="24"/>
          <w:szCs w:val="24"/>
        </w:rPr>
        <w:br/>
        <w:t xml:space="preserve">  And yet, not seeing, have believed: </w:t>
      </w:r>
      <w:r>
        <w:rPr>
          <w:color w:val="000000"/>
          <w:sz w:val="24"/>
          <w:szCs w:val="24"/>
        </w:rPr>
        <w:br/>
        <w:t xml:space="preserve">To walk by faith, as preached the Dean,</w:t>
      </w:r>
      <w:r>
        <w:rPr>
          <w:color w:val="000000"/>
          <w:sz w:val="24"/>
          <w:szCs w:val="24"/>
        </w:rPr>
        <w:br/>
        <w:t xml:space="preserve">  And not by sight, have I achieved. </w:t>
      </w:r>
      <w:r>
        <w:rPr>
          <w:color w:val="000000"/>
          <w:sz w:val="24"/>
          <w:szCs w:val="24"/>
        </w:rPr>
        <w:br/>
        <w:t xml:space="preserve">Let love, that does not look, believe;</w:t>
      </w:r>
      <w:r>
        <w:rPr>
          <w:color w:val="000000"/>
          <w:sz w:val="24"/>
          <w:szCs w:val="24"/>
        </w:rPr>
        <w:br/>
        <w:t xml:space="preserve">  Let knowledge, that believes not, look: </w:t>
      </w:r>
      <w:r>
        <w:rPr>
          <w:color w:val="000000"/>
          <w:sz w:val="24"/>
          <w:szCs w:val="24"/>
        </w:rPr>
        <w:br/>
        <w:t xml:space="preserve">Truth pins her trust on falsehood’s sleeve,</w:t>
      </w:r>
      <w:r>
        <w:rPr>
          <w:color w:val="000000"/>
          <w:sz w:val="24"/>
          <w:szCs w:val="24"/>
        </w:rPr>
        <w:br/>
        <w:t xml:space="preserve">  While reason blunders by the book. </w:t>
      </w:r>
      <w:r>
        <w:rPr>
          <w:color w:val="000000"/>
          <w:sz w:val="24"/>
          <w:szCs w:val="24"/>
        </w:rPr>
        <w:br/>
        <w:t xml:space="preserve">Then Mrs. Prig addressed me thus;</w:t>
      </w:r>
      <w:r>
        <w:rPr>
          <w:color w:val="000000"/>
          <w:sz w:val="24"/>
          <w:szCs w:val="24"/>
        </w:rPr>
        <w:br/>
        <w:t xml:space="preserve">  “Sir, if you’ll be advised by me,</w:t>
      </w:r>
      <w:r>
        <w:rPr>
          <w:color w:val="000000"/>
          <w:sz w:val="24"/>
          <w:szCs w:val="24"/>
        </w:rPr>
        <w:br/>
        <w:t xml:space="preserve">You’ll leave the blessed babe to us;</w:t>
      </w:r>
      <w:r>
        <w:rPr>
          <w:color w:val="000000"/>
          <w:sz w:val="24"/>
          <w:szCs w:val="24"/>
        </w:rPr>
        <w:br/>
        <w:t xml:space="preserve">  It’s my belief he wants his tea.”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LAST WORDS OF A SEVENTH-RATE POET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Bill, I feel far from quite right—­if not further:  already the pill</w:t>
      </w:r>
      <w:r>
        <w:rPr>
          <w:color w:val="000000"/>
          <w:sz w:val="24"/>
          <w:szCs w:val="24"/>
        </w:rPr>
        <w:br/>
        <w:t xml:space="preserve">Seems, if I may say so, to bubble inside me.  A poet’s heart, Bill,</w:t>
      </w:r>
      <w:r>
        <w:rPr>
          <w:color w:val="000000"/>
          <w:sz w:val="24"/>
          <w:szCs w:val="24"/>
        </w:rPr>
        <w:br/>
        <w:t xml:space="preserve">Is a sort of a thing that is made of the tenderest young bloom on a fruit. </w:t>
      </w:r>
      <w:r>
        <w:rPr>
          <w:color w:val="000000"/>
          <w:sz w:val="24"/>
          <w:szCs w:val="24"/>
        </w:rPr>
        <w:br/>
        <w:t xml:space="preserve">You may pass me the mixture at once, if you please—­and I’ll thank you</w:t>
      </w:r>
      <w:r>
        <w:rPr>
          <w:color w:val="000000"/>
          <w:sz w:val="24"/>
          <w:szCs w:val="24"/>
        </w:rPr>
        <w:br/>
        <w:t xml:space="preserve">    to boot</w:t>
      </w:r>
      <w:r>
        <w:rPr>
          <w:color w:val="000000"/>
          <w:sz w:val="24"/>
          <w:szCs w:val="24"/>
        </w:rPr>
        <w:br/>
        <w:t xml:space="preserve">For that poem—­and then for the julep.  This really is damnable stuff! </w:t>
      </w:r>
      <w:r>
        <w:rPr>
          <w:color w:val="000000"/>
          <w:sz w:val="24"/>
          <w:szCs w:val="24"/>
        </w:rPr>
        <w:br/>
        <w:t xml:space="preserve">(Not the poem, of course.) Do you snivel, old friend? well, it’s nasty</w:t>
      </w:r>
      <w:r>
        <w:rPr>
          <w:color w:val="000000"/>
          <w:sz w:val="24"/>
          <w:szCs w:val="24"/>
        </w:rPr>
        <w:br/>
        <w:t xml:space="preserve">    enough,</w:t>
      </w:r>
      <w:r>
        <w:rPr>
          <w:color w:val="000000"/>
          <w:sz w:val="24"/>
          <w:szCs w:val="24"/>
        </w:rPr>
        <w:br/>
        <w:t xml:space="preserve">But I think I can stand it—­I think so—­ay, Bill, and I could were it</w:t>
      </w:r>
      <w:r>
        <w:rPr>
          <w:color w:val="000000"/>
          <w:sz w:val="24"/>
          <w:szCs w:val="24"/>
        </w:rPr>
        <w:br/>
        <w:t xml:space="preserve">    worse. </w:t>
      </w:r>
      <w:r>
        <w:rPr>
          <w:color w:val="000000"/>
          <w:sz w:val="24"/>
          <w:szCs w:val="24"/>
        </w:rPr>
        <w:br/>
        <w:t xml:space="preserve">But I’ll tell you a thing that I can’t and I won’t.  ’Tis the old, old</w:t>
      </w:r>
      <w:r>
        <w:rPr>
          <w:color w:val="000000"/>
          <w:sz w:val="24"/>
          <w:szCs w:val="24"/>
        </w:rPr>
        <w:br/>
        <w:t xml:space="preserve">    curse—­</w:t>
      </w:r>
      <w:r>
        <w:rPr>
          <w:color w:val="000000"/>
          <w:sz w:val="24"/>
          <w:szCs w:val="24"/>
        </w:rPr>
        <w:br/>
        <w:t xml:space="preserve">The gall of the gold-fruited Eden, the lure of the angels that fell. </w:t>
      </w:r>
      <w:r>
        <w:rPr>
          <w:color w:val="000000"/>
          <w:sz w:val="24"/>
          <w:szCs w:val="24"/>
        </w:rPr>
        <w:br/>
        <w:t xml:space="preserve">’Tis the core of the fruit snake-spotted in the hush of the shadows of</w:t>
      </w:r>
      <w:r>
        <w:rPr>
          <w:color w:val="000000"/>
          <w:sz w:val="24"/>
          <w:szCs w:val="24"/>
        </w:rPr>
        <w:br/>
        <w:t xml:space="preserve">    hell,</w:t>
      </w:r>
      <w:r>
        <w:rPr>
          <w:color w:val="000000"/>
          <w:sz w:val="24"/>
          <w:szCs w:val="24"/>
        </w:rPr>
        <w:br/>
        <w:t xml:space="preserve">Where a lost man sits with his head drawn down, and a weight on his eyes. 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br/>
        <w:t xml:space="preserve">Page 13</w:t>
      </w:r>
    </w:p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You know what I mean, Bill—­the tender and delicate mother of lies,</w:t>
      </w:r>
      <w:r>
        <w:rPr>
          <w:color w:val="000000"/>
          <w:sz w:val="24"/>
          <w:szCs w:val="24"/>
        </w:rPr>
        <w:br/>
        <w:t xml:space="preserve">Woman, the devil’s first cousin—­no doubt by the female side. </w:t>
      </w:r>
      <w:r>
        <w:rPr>
          <w:color w:val="000000"/>
          <w:sz w:val="24"/>
          <w:szCs w:val="24"/>
        </w:rPr>
        <w:br/>
        <w:t xml:space="preserve">The breath of her mouth still moves in my hair, and I know that she lied,</w:t>
      </w:r>
      <w:r>
        <w:rPr>
          <w:color w:val="000000"/>
          <w:sz w:val="24"/>
          <w:szCs w:val="24"/>
        </w:rPr>
        <w:br/>
        <w:t xml:space="preserve">And I feel her, Bill, sir, inside me—­she operates there like a drug. </w:t>
      </w:r>
      <w:r>
        <w:rPr>
          <w:color w:val="000000"/>
          <w:sz w:val="24"/>
          <w:szCs w:val="24"/>
        </w:rPr>
        <w:br/>
        <w:t xml:space="preserve">Were it better to live like a beetle, to wear the cast clothes of a slug,</w:t>
      </w:r>
      <w:r>
        <w:rPr>
          <w:color w:val="000000"/>
          <w:sz w:val="24"/>
          <w:szCs w:val="24"/>
        </w:rPr>
        <w:br/>
        <w:t xml:space="preserve">Be the louse in the locks of the hangman, the mote in the eye of the bat,</w:t>
      </w:r>
      <w:r>
        <w:rPr>
          <w:color w:val="000000"/>
          <w:sz w:val="24"/>
          <w:szCs w:val="24"/>
        </w:rPr>
        <w:br/>
        <w:t xml:space="preserve">Than to live and believe in a woman, who must one day grow aged and fat? </w:t>
      </w:r>
      <w:r>
        <w:rPr>
          <w:color w:val="000000"/>
          <w:sz w:val="24"/>
          <w:szCs w:val="24"/>
        </w:rPr>
        <w:br/>
        <w:t xml:space="preserve">You must see it’s preposterous, Bill, sir.  And yet, how the thought of</w:t>
      </w:r>
      <w:r>
        <w:rPr>
          <w:color w:val="000000"/>
          <w:sz w:val="24"/>
          <w:szCs w:val="24"/>
        </w:rPr>
        <w:br/>
        <w:t xml:space="preserve">    it clings! </w:t>
      </w:r>
      <w:r>
        <w:rPr>
          <w:color w:val="000000"/>
          <w:sz w:val="24"/>
          <w:szCs w:val="24"/>
        </w:rPr>
        <w:br/>
        <w:t xml:space="preserve">I have lived out my time—­I have prigged lots of verse—­I have kissed</w:t>
      </w:r>
      <w:r>
        <w:rPr>
          <w:color w:val="000000"/>
          <w:sz w:val="24"/>
          <w:szCs w:val="24"/>
        </w:rPr>
        <w:br/>
        <w:t xml:space="preserve">    (ah, that stings!)</w:t>
      </w:r>
      <w:r>
        <w:rPr>
          <w:color w:val="000000"/>
          <w:sz w:val="24"/>
          <w:szCs w:val="24"/>
        </w:rPr>
        <w:br/>
        <w:t xml:space="preserve">Lips that swore I had cribbed every line that I wrote on them—­cribbed—­</w:t>
      </w:r>
      <w:r>
        <w:rPr>
          <w:color w:val="000000"/>
          <w:sz w:val="24"/>
          <w:szCs w:val="24"/>
        </w:rPr>
        <w:br/>
        <w:t xml:space="preserve">    honour bright! </w:t>
      </w:r>
      <w:r>
        <w:rPr>
          <w:color w:val="000000"/>
          <w:sz w:val="24"/>
          <w:szCs w:val="24"/>
        </w:rPr>
        <w:br/>
        <w:t xml:space="preserve">Then I loathed her; but now I forgive her; perhaps after all she was right. </w:t>
      </w:r>
      <w:r>
        <w:rPr>
          <w:color w:val="000000"/>
          <w:sz w:val="24"/>
          <w:szCs w:val="24"/>
        </w:rPr>
        <w:br/>
        <w:t xml:space="preserve">Yet I swear it was shameful—­unwomanly, Bill, sir—­to say that I fibbed. </w:t>
      </w:r>
      <w:r>
        <w:rPr>
          <w:color w:val="000000"/>
          <w:sz w:val="24"/>
          <w:szCs w:val="24"/>
        </w:rPr>
        <w:br/>
        <w:t xml:space="preserve">Why, the poems were mine, for I bought them in print.  Cribbed? of course</w:t>
      </w:r>
      <w:r>
        <w:rPr>
          <w:color w:val="000000"/>
          <w:sz w:val="24"/>
          <w:szCs w:val="24"/>
        </w:rPr>
        <w:br/>
        <w:t xml:space="preserve">    they were cribbed. </w:t>
      </w:r>
      <w:r>
        <w:rPr>
          <w:color w:val="000000"/>
          <w:sz w:val="24"/>
          <w:szCs w:val="24"/>
        </w:rPr>
        <w:br/>
        <w:t xml:space="preserve">Yet I wouldn’t say, cribbed from the French—­Lady Bathsheba thought it</w:t>
      </w:r>
      <w:r>
        <w:rPr>
          <w:color w:val="000000"/>
          <w:sz w:val="24"/>
          <w:szCs w:val="24"/>
        </w:rPr>
        <w:br/>
        <w:t xml:space="preserve">    was vulgar—­</w:t>
      </w:r>
      <w:r>
        <w:rPr>
          <w:color w:val="000000"/>
          <w:sz w:val="24"/>
          <w:szCs w:val="24"/>
        </w:rPr>
        <w:br/>
        <w:t xml:space="preserve">But picked up on the banks of the Don, from the lips of a highly</w:t>
      </w:r>
      <w:r>
        <w:rPr>
          <w:color w:val="000000"/>
          <w:sz w:val="24"/>
          <w:szCs w:val="24"/>
        </w:rPr>
        <w:br/>
        <w:t xml:space="preserve">    intelligent Bulgar. </w:t>
      </w:r>
      <w:r>
        <w:rPr>
          <w:color w:val="000000"/>
          <w:sz w:val="24"/>
          <w:szCs w:val="24"/>
        </w:rPr>
        <w:br/>
        <w:t xml:space="preserve">I’m aware, Bill, that’s out of all metre—­I can’t help it—­I’m none of</w:t>
      </w:r>
      <w:r>
        <w:rPr>
          <w:color w:val="000000"/>
          <w:sz w:val="24"/>
          <w:szCs w:val="24"/>
        </w:rPr>
        <w:br/>
        <w:t xml:space="preserve">    your sort</w:t>
      </w:r>
      <w:r>
        <w:rPr>
          <w:color w:val="000000"/>
          <w:sz w:val="24"/>
          <w:szCs w:val="24"/>
        </w:rPr>
        <w:br/>
        <w:t xml:space="preserve">Who set metres, by Jove, above morals—­not exactly.  They don’t go to</w:t>
      </w:r>
      <w:r>
        <w:rPr>
          <w:color w:val="000000"/>
          <w:sz w:val="24"/>
          <w:szCs w:val="24"/>
        </w:rPr>
        <w:br/>
        <w:t xml:space="preserve">    Court—­</w:t>
      </w:r>
      <w:r>
        <w:rPr>
          <w:color w:val="000000"/>
          <w:sz w:val="24"/>
          <w:szCs w:val="24"/>
        </w:rPr>
        <w:br/>
        <w:t xml:space="preserve">As I mentioned one night to that cowslip-faced pet, Lady Rahab Redrabbit</w:t>
      </w:r>
      <w:r>
        <w:rPr>
          <w:color w:val="000000"/>
          <w:sz w:val="24"/>
          <w:szCs w:val="24"/>
        </w:rPr>
        <w:br/>
        <w:t xml:space="preserve">(Whom the Marquis calls Drabby for short).  Well, I say, if you want a</w:t>
      </w:r>
      <w:r>
        <w:rPr>
          <w:color w:val="000000"/>
          <w:sz w:val="24"/>
          <w:szCs w:val="24"/>
        </w:rPr>
        <w:br/>
        <w:t xml:space="preserve">    thing, grab it—­</w:t>
      </w:r>
      <w:r>
        <w:rPr>
          <w:color w:val="000000"/>
          <w:sz w:val="24"/>
          <w:szCs w:val="24"/>
        </w:rPr>
        <w:br/>
        <w:t xml:space="preserve">That’s what I did, at least, when I took that </w:t>
      </w:r>
      <w:r>
        <w:rPr>
          <w:i/>
          <w:color w:val="000000"/>
          <w:sz w:val="24"/>
          <w:szCs w:val="24"/>
        </w:rPr>
        <w:t xml:space="preserve">danseuse</w:t>
      </w:r>
      <w:r>
        <w:rPr>
          <w:color w:val="000000"/>
          <w:sz w:val="24"/>
          <w:szCs w:val="24"/>
        </w:rPr>
        <w:t xml:space="preserve"> to a swell</w:t>
      </w:r>
      <w:r>
        <w:rPr>
          <w:color w:val="000000"/>
          <w:sz w:val="24"/>
          <w:szCs w:val="24"/>
        </w:rPr>
        <w:br/>
        <w:t xml:space="preserve">    </w:t>
      </w:r>
      <w:r>
        <w:rPr>
          <w:i/>
          <w:color w:val="000000"/>
          <w:sz w:val="24"/>
          <w:szCs w:val="24"/>
        </w:rPr>
        <w:t xml:space="preserve">cabaret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br/>
        <w:t xml:space="preserve">Where expense was no consideration.  A poet, you see, now and then must</w:t>
      </w:r>
      <w:r>
        <w:rPr>
          <w:color w:val="000000"/>
          <w:sz w:val="24"/>
          <w:szCs w:val="24"/>
        </w:rPr>
        <w:br/>
        <w:t xml:space="preserve">    be gay. </w:t>
      </w:r>
      <w:r>
        <w:rPr>
          <w:color w:val="000000"/>
          <w:sz w:val="24"/>
          <w:szCs w:val="24"/>
        </w:rPr>
        <w:br/>
        <w:t xml:space="preserve">(I declined to give more, I remember, than fifty centeems to the waiter;</w:t>
      </w:r>
      <w:r>
        <w:rPr>
          <w:color w:val="000000"/>
          <w:sz w:val="24"/>
          <w:szCs w:val="24"/>
        </w:rPr>
        <w:br/>
        <w:t xml:space="preserve">For I asked him if that was enough; and the jackanapes answered—­</w:t>
      </w:r>
      <w:r>
        <w:rPr>
          <w:color w:val="000000"/>
          <w:sz w:val="24"/>
          <w:szCs w:val="24"/>
        </w:rPr>
        <w:br/>
        <w:t xml:space="preserve">   </w:t>
      </w:r>
      <w:r>
        <w:rPr>
          <w:i/>
          <w:color w:val="000000"/>
          <w:sz w:val="24"/>
          <w:szCs w:val="24"/>
        </w:rPr>
        <w:t xml:space="preserve">Peut-etre</w:t>
      </w:r>
      <w:r>
        <w:rPr>
          <w:color w:val="000000"/>
          <w:sz w:val="24"/>
          <w:szCs w:val="24"/>
        </w:rPr>
        <w:t xml:space="preserve">. </w:t>
      </w:r>
      <w:r>
        <w:rPr>
          <w:color w:val="000000"/>
          <w:sz w:val="24"/>
          <w:szCs w:val="24"/>
        </w:rPr>
        <w:br/>
        <w:t xml:space="preserve">Ah, it isn’t in you to draw up a </w:t>
      </w:r>
      <w:r>
        <w:rPr>
          <w:i/>
          <w:color w:val="000000"/>
          <w:sz w:val="24"/>
          <w:szCs w:val="24"/>
        </w:rPr>
        <w:t xml:space="preserve">menu</w:t>
      </w:r>
      <w:r>
        <w:rPr>
          <w:color w:val="000000"/>
          <w:sz w:val="24"/>
          <w:szCs w:val="24"/>
        </w:rPr>
        <w:t xml:space="preserve"> such as ours was, though humble: </w:t>
      </w:r>
      <w:r>
        <w:rPr>
          <w:color w:val="000000"/>
          <w:sz w:val="24"/>
          <w:szCs w:val="24"/>
        </w:rPr>
        <w:br/>
        <w:t xml:space="preserve">When I told Lady Shoreditch, she thought it a regular </w:t>
      </w:r>
      <w:r>
        <w:rPr>
          <w:i/>
          <w:color w:val="000000"/>
          <w:sz w:val="24"/>
          <w:szCs w:val="24"/>
        </w:rPr>
        <w:t xml:space="preserve">grand tout</w:t>
      </w:r>
      <w:r>
        <w:rPr>
          <w:i/>
          <w:color w:val="000000"/>
          <w:sz w:val="24"/>
          <w:szCs w:val="24"/>
        </w:rPr>
        <w:br/>
        <w:t xml:space="preserve">    ensemble</w:t>
      </w:r>
      <w:r>
        <w:rPr>
          <w:color w:val="000000"/>
          <w:sz w:val="24"/>
          <w:szCs w:val="24"/>
        </w:rPr>
        <w:t xml:space="preserve">.)</w:t>
      </w:r>
      <w:r>
        <w:rPr>
          <w:color w:val="000000"/>
          <w:sz w:val="24"/>
          <w:szCs w:val="24"/>
        </w:rPr>
        <w:br/>
        <w:t xml:space="preserve">She danced the heart out of my body—­I can see in the glare of the lights,</w:t>
      </w:r>
      <w:r>
        <w:rPr>
          <w:color w:val="000000"/>
          <w:sz w:val="24"/>
          <w:szCs w:val="24"/>
        </w:rPr>
        <w:br/>
        <w:t xml:space="preserve">I can see her again as I saw her that evening, in spangles and tights. </w:t>
      </w:r>
      <w:r>
        <w:rPr>
          <w:color w:val="000000"/>
          <w:sz w:val="24"/>
          <w:szCs w:val="24"/>
        </w:rPr>
        <w:br/>
        <w:t xml:space="preserve">When I spoke to her first, her eye flashed so, I heard—­as I</w:t>
      </w:r>
      <w:r>
        <w:rPr>
          <w:color w:val="000000"/>
          <w:sz w:val="24"/>
          <w:szCs w:val="24"/>
        </w:rPr>
        <w:br/>
        <w:t xml:space="preserve">    fancied—­the spark whiz</w:t>
      </w:r>
      <w:r>
        <w:rPr>
          <w:color w:val="000000"/>
          <w:sz w:val="24"/>
          <w:szCs w:val="24"/>
        </w:rPr>
        <w:br/>
        <w:t xml:space="preserve">From her eyelid—­I said so next day to that jealous old fool of a Marquis. </w:t>
      </w:r>
      <w:r>
        <w:rPr>
          <w:color w:val="000000"/>
          <w:sz w:val="24"/>
          <w:szCs w:val="24"/>
        </w:rPr>
        <w:br/>
        <w:t xml:space="preserve">She reminded me, Bill, of a lovely volcano, whose entrails are lava—­</w:t>
      </w:r>
      <w:r>
        <w:rPr>
          <w:color w:val="000000"/>
          <w:sz w:val="24"/>
          <w:szCs w:val="24"/>
        </w:rPr>
        <w:br/>
        <w:t xml:space="preserve">Or (you know my </w:t>
      </w:r>
      <w:r>
        <w:rPr>
          <w:i/>
          <w:color w:val="000000"/>
          <w:sz w:val="24"/>
          <w:szCs w:val="24"/>
        </w:rPr>
        <w:t xml:space="preserve">penchant</w:t>
      </w:r>
      <w:r>
        <w:rPr>
          <w:color w:val="000000"/>
          <w:sz w:val="24"/>
          <w:szCs w:val="24"/>
        </w:rPr>
        <w:t xml:space="preserve"> for original types) of the upas in Java. </w:t>
      </w:r>
      <w:r>
        <w:rPr>
          <w:color w:val="000000"/>
          <w:sz w:val="24"/>
          <w:szCs w:val="24"/>
        </w:rPr>
        <w:br/>
        <w:t xml:space="preserve">In the curve of her sensitive nose was a singular species of dimple,</w:t>
      </w:r>
      <w:r>
        <w:rPr>
          <w:color w:val="000000"/>
          <w:sz w:val="24"/>
          <w:szCs w:val="24"/>
        </w:rPr>
        <w:br/>
        <w:t xml:space="preserve">Where the flush was the mark of an angel’s creased kiss—­if it wasn’t</w:t>
      </w:r>
      <w:r>
        <w:rPr>
          <w:color w:val="000000"/>
          <w:sz w:val="24"/>
          <w:szCs w:val="24"/>
        </w:rPr>
        <w:br/>
        <w:t xml:space="preserve">    a pimple. </w:t>
      </w:r>
      <w:r>
        <w:rPr>
          <w:color w:val="000000"/>
          <w:sz w:val="24"/>
          <w:szCs w:val="24"/>
        </w:rPr>
        <w:br/>
        <w:t xml:space="preserve">Now I’m none of your bashful John Bulls who don’t know a pilau from a</w:t>
      </w:r>
      <w:r>
        <w:rPr>
          <w:color w:val="000000"/>
          <w:sz w:val="24"/>
          <w:szCs w:val="24"/>
        </w:rPr>
        <w:br/>
        <w:t xml:space="preserve">    puggaree</w:t>
      </w:r>
      <w:r>
        <w:rPr>
          <w:color w:val="000000"/>
          <w:sz w:val="24"/>
          <w:szCs w:val="24"/>
        </w:rPr>
        <w:br/>
        <w:t xml:space="preserve">Nor a chili, by George, from a chopstick.  So, sir, I marched into her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br/>
        <w:t xml:space="preserve">Page 14</w:t>
      </w:r>
    </w:p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    snuggery,</w:t>
      </w:r>
      <w:r>
        <w:rPr>
          <w:color w:val="000000"/>
          <w:sz w:val="24"/>
          <w:szCs w:val="24"/>
        </w:rPr>
        <w:br/>
        <w:t xml:space="preserve">And proposed a light supper by way of a finish.  I treated her, Bill,</w:t>
      </w:r>
      <w:r>
        <w:rPr>
          <w:color w:val="000000"/>
          <w:sz w:val="24"/>
          <w:szCs w:val="24"/>
        </w:rPr>
        <w:br/>
        <w:t xml:space="preserve">To six </w:t>
      </w:r>
      <w:r>
        <w:rPr>
          <w:i/>
          <w:color w:val="000000"/>
          <w:sz w:val="24"/>
          <w:szCs w:val="24"/>
        </w:rPr>
        <w:t xml:space="preserve">entrees</w:t>
      </w:r>
      <w:r>
        <w:rPr>
          <w:color w:val="000000"/>
          <w:sz w:val="24"/>
          <w:szCs w:val="24"/>
        </w:rPr>
        <w:t xml:space="preserve"> of ortolans, sprats, maraschino, and oysters.  It made</w:t>
      </w:r>
      <w:r>
        <w:rPr>
          <w:color w:val="000000"/>
          <w:sz w:val="24"/>
          <w:szCs w:val="24"/>
        </w:rPr>
        <w:br/>
        <w:t xml:space="preserve">    her quite ill. </w:t>
      </w:r>
      <w:r>
        <w:rPr>
          <w:color w:val="000000"/>
          <w:sz w:val="24"/>
          <w:szCs w:val="24"/>
        </w:rPr>
        <w:br/>
        <w:t xml:space="preserve">Of which moment of sickness I took some advantage.  I held her like this,</w:t>
      </w:r>
      <w:r>
        <w:rPr>
          <w:color w:val="000000"/>
          <w:sz w:val="24"/>
          <w:szCs w:val="24"/>
        </w:rPr>
        <w:br/>
        <w:t xml:space="preserve">And availed myself, sir, of her sneezing, to shut up her lips with a kiss. </w:t>
      </w:r>
      <w:r>
        <w:rPr>
          <w:color w:val="000000"/>
          <w:sz w:val="24"/>
          <w:szCs w:val="24"/>
        </w:rPr>
        <w:br/>
        <w:t xml:space="preserve">The waiters, I saw, were quite struck; and I felt, I may say, </w:t>
      </w:r>
      <w:r>
        <w:rPr>
          <w:i/>
          <w:color w:val="000000"/>
          <w:sz w:val="24"/>
          <w:szCs w:val="24"/>
        </w:rPr>
        <w:t xml:space="preserve">entre nous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br/>
        <w:t xml:space="preserve">Like Don Juan, Lauzun, Almaviva, Lord Byron, and old Richelieu. </w:t>
      </w:r>
      <w:r>
        <w:rPr>
          <w:color w:val="000000"/>
          <w:sz w:val="24"/>
          <w:szCs w:val="24"/>
        </w:rPr>
        <w:br/>
        <w:t xml:space="preserve">(You’ll observe, Bill, that rhyme’s quite Parisian; a Londoner, sir,</w:t>
      </w:r>
      <w:r>
        <w:rPr>
          <w:color w:val="000000"/>
          <w:sz w:val="24"/>
          <w:szCs w:val="24"/>
        </w:rPr>
        <w:br/>
        <w:t xml:space="preserve">    would have cited old Q.</w:t>
      </w:r>
      <w:r>
        <w:rPr>
          <w:color w:val="000000"/>
          <w:sz w:val="24"/>
          <w:szCs w:val="24"/>
        </w:rPr>
        <w:br/>
        <w:t xml:space="preserve">People tell me the French in my verses recalls that of Jeames or John</w:t>
      </w:r>
      <w:r>
        <w:rPr>
          <w:color w:val="000000"/>
          <w:sz w:val="24"/>
          <w:szCs w:val="24"/>
        </w:rPr>
        <w:br/>
        <w:t xml:space="preserve">    Thomas:  I</w:t>
      </w:r>
      <w:r>
        <w:rPr>
          <w:color w:val="000000"/>
          <w:sz w:val="24"/>
          <w:szCs w:val="24"/>
        </w:rPr>
        <w:br/>
        <w:t xml:space="preserve">Must maintain it’s as good as the average accent of British diplomacy.)</w:t>
      </w:r>
      <w:r>
        <w:rPr>
          <w:color w:val="000000"/>
          <w:sz w:val="24"/>
          <w:szCs w:val="24"/>
        </w:rPr>
        <w:br/>
        <w:t xml:space="preserve">These are moments that thrill the whole spirit with spasms that excite</w:t>
      </w:r>
      <w:r>
        <w:rPr>
          <w:color w:val="000000"/>
          <w:sz w:val="24"/>
          <w:szCs w:val="24"/>
        </w:rPr>
        <w:br/>
        <w:t xml:space="preserve">    and exalt. </w:t>
      </w:r>
      <w:r>
        <w:rPr>
          <w:color w:val="000000"/>
          <w:sz w:val="24"/>
          <w:szCs w:val="24"/>
        </w:rPr>
        <w:br/>
        <w:t xml:space="preserve">I stood more than the peer of the great Casanova—­you know—­de Seingalt. </w:t>
      </w:r>
      <w:r>
        <w:rPr>
          <w:color w:val="000000"/>
          <w:sz w:val="24"/>
          <w:szCs w:val="24"/>
        </w:rPr>
        <w:br/>
        <w:t xml:space="preserve">She was worth, sir, I say it without hesitation, two brace of her sisters. </w:t>
      </w:r>
      <w:r>
        <w:rPr>
          <w:color w:val="000000"/>
          <w:sz w:val="24"/>
          <w:szCs w:val="24"/>
        </w:rPr>
        <w:br/>
        <w:t xml:space="preserve">Ah, why should all honey turn rhubarb—­all cherries grow onions—­all</w:t>
      </w:r>
      <w:r>
        <w:rPr>
          <w:color w:val="000000"/>
          <w:sz w:val="24"/>
          <w:szCs w:val="24"/>
        </w:rPr>
        <w:br/>
        <w:t xml:space="preserve">    kisses leave blisters? </w:t>
      </w:r>
      <w:r>
        <w:rPr>
          <w:color w:val="000000"/>
          <w:sz w:val="24"/>
          <w:szCs w:val="24"/>
        </w:rPr>
        <w:br/>
        <w:t xml:space="preserve">Oh, and why should I ask myself questions?  I’ve heard such before—­once</w:t>
      </w:r>
      <w:r>
        <w:rPr>
          <w:color w:val="000000"/>
          <w:sz w:val="24"/>
          <w:szCs w:val="24"/>
        </w:rPr>
        <w:br/>
        <w:t xml:space="preserve">    or twice. </w:t>
      </w:r>
      <w:r>
        <w:rPr>
          <w:color w:val="000000"/>
          <w:sz w:val="24"/>
          <w:szCs w:val="24"/>
        </w:rPr>
        <w:br/>
        <w:t xml:space="preserve">Ah, I can’t understand it—­but, O, I imagine it strikes me as nice. </w:t>
      </w:r>
      <w:r>
        <w:rPr>
          <w:color w:val="000000"/>
          <w:sz w:val="24"/>
          <w:szCs w:val="24"/>
        </w:rPr>
        <w:br/>
        <w:t xml:space="preserve">There’s a deity shapes us our ends, sir, rough-hew them, my boy, how</w:t>
      </w:r>
      <w:r>
        <w:rPr>
          <w:color w:val="000000"/>
          <w:sz w:val="24"/>
          <w:szCs w:val="24"/>
        </w:rPr>
        <w:br/>
        <w:t xml:space="preserve">    we will—­</w:t>
      </w:r>
      <w:r>
        <w:rPr>
          <w:color w:val="000000"/>
          <w:sz w:val="24"/>
          <w:szCs w:val="24"/>
        </w:rPr>
        <w:br/>
        <w:t xml:space="preserve">As I stated myself in a poem I published last year, you know, Bill—­</w:t>
      </w:r>
      <w:r>
        <w:rPr>
          <w:color w:val="000000"/>
          <w:sz w:val="24"/>
          <w:szCs w:val="24"/>
        </w:rPr>
        <w:br/>
        <w:t xml:space="preserve">Where I mentioned that that was the question—­to be, or, by Jove, not</w:t>
      </w:r>
      <w:r>
        <w:rPr>
          <w:color w:val="000000"/>
          <w:sz w:val="24"/>
          <w:szCs w:val="24"/>
        </w:rPr>
        <w:br/>
        <w:t xml:space="preserve">    to be. </w:t>
      </w:r>
      <w:r>
        <w:rPr>
          <w:color w:val="000000"/>
          <w:sz w:val="24"/>
          <w:szCs w:val="24"/>
        </w:rPr>
        <w:br/>
        <w:t xml:space="preserve">Ah, it’s something—­you’ll think so hereafter—­to wait on a poet like me. </w:t>
      </w:r>
      <w:r>
        <w:rPr>
          <w:color w:val="000000"/>
          <w:sz w:val="24"/>
          <w:szCs w:val="24"/>
        </w:rPr>
        <w:br/>
        <w:t xml:space="preserve">Had I written no more than those verses on that Countess I used to</w:t>
      </w:r>
      <w:r>
        <w:rPr>
          <w:color w:val="000000"/>
          <w:sz w:val="24"/>
          <w:szCs w:val="24"/>
        </w:rPr>
        <w:br/>
        <w:t xml:space="preserve">    call Pussy—­</w:t>
      </w:r>
      <w:r>
        <w:rPr>
          <w:color w:val="000000"/>
          <w:sz w:val="24"/>
          <w:szCs w:val="24"/>
        </w:rPr>
        <w:br/>
        <w:t xml:space="preserve">Yes, Minette or Manon—­and—­you’ll hardly believe it—­she said they</w:t>
      </w:r>
      <w:r>
        <w:rPr>
          <w:color w:val="000000"/>
          <w:sz w:val="24"/>
          <w:szCs w:val="24"/>
        </w:rPr>
        <w:br/>
        <w:t xml:space="preserve">    were all out of Musset. </w:t>
      </w:r>
      <w:r>
        <w:rPr>
          <w:color w:val="000000"/>
          <w:sz w:val="24"/>
          <w:szCs w:val="24"/>
        </w:rPr>
        <w:br/>
        <w:t xml:space="preserve">Now I don’t say they weren’t—­but what then? and I don’t say they</w:t>
      </w:r>
      <w:r>
        <w:rPr>
          <w:color w:val="000000"/>
          <w:sz w:val="24"/>
          <w:szCs w:val="24"/>
        </w:rPr>
        <w:br/>
        <w:t xml:space="preserve">    were—­I’ll bet pounds against pennies on</w:t>
      </w:r>
      <w:r>
        <w:rPr>
          <w:color w:val="000000"/>
          <w:sz w:val="24"/>
          <w:szCs w:val="24"/>
        </w:rPr>
        <w:br/>
        <w:t xml:space="preserve">The subject—­I wish I may never die Laureate, if some of them weren’t</w:t>
      </w:r>
      <w:r>
        <w:rPr>
          <w:color w:val="000000"/>
          <w:sz w:val="24"/>
          <w:szCs w:val="24"/>
        </w:rPr>
        <w:br/>
        <w:t xml:space="preserve">    out of Tennyson. </w:t>
      </w:r>
      <w:r>
        <w:rPr>
          <w:color w:val="000000"/>
          <w:sz w:val="24"/>
          <w:szCs w:val="24"/>
        </w:rPr>
        <w:br/>
        <w:t xml:space="preserve">And I think—­I don’t like to be certain, with Death, so to speak, by</w:t>
      </w:r>
      <w:r>
        <w:rPr>
          <w:color w:val="000000"/>
          <w:sz w:val="24"/>
          <w:szCs w:val="24"/>
        </w:rPr>
        <w:br/>
        <w:t xml:space="preserve">    me, frowning—­</w:t>
      </w:r>
      <w:r>
        <w:rPr>
          <w:color w:val="000000"/>
          <w:sz w:val="24"/>
          <w:szCs w:val="24"/>
        </w:rPr>
        <w:br/>
        <w:t xml:space="preserve">But I think there were some—­say a dozen, perhaps, or a score—­out of</w:t>
      </w:r>
      <w:r>
        <w:rPr>
          <w:color w:val="000000"/>
          <w:sz w:val="24"/>
          <w:szCs w:val="24"/>
        </w:rPr>
        <w:br/>
        <w:t xml:space="preserve">    Browning. </w:t>
      </w:r>
      <w:r>
        <w:rPr>
          <w:color w:val="000000"/>
          <w:sz w:val="24"/>
          <w:szCs w:val="24"/>
        </w:rPr>
        <w:br/>
        <w:t xml:space="preserve">And—­though God knows his poems are not (as all mine are, sir) perfumed</w:t>
      </w:r>
      <w:r>
        <w:rPr>
          <w:color w:val="000000"/>
          <w:sz w:val="24"/>
          <w:szCs w:val="24"/>
        </w:rPr>
        <w:br/>
        <w:t xml:space="preserve">    with orris—­</w:t>
      </w:r>
      <w:r>
        <w:rPr>
          <w:color w:val="000000"/>
          <w:sz w:val="24"/>
          <w:szCs w:val="24"/>
        </w:rPr>
        <w:br/>
        <w:t xml:space="preserve">Or at least with patchouli—­I wouldn’t be sworn there were none out of</w:t>
      </w:r>
      <w:r>
        <w:rPr>
          <w:color w:val="000000"/>
          <w:sz w:val="24"/>
          <w:szCs w:val="24"/>
        </w:rPr>
        <w:br/>
        <w:t xml:space="preserve">    Morris. </w:t>
      </w:r>
      <w:r>
        <w:rPr>
          <w:color w:val="000000"/>
          <w:sz w:val="24"/>
          <w:szCs w:val="24"/>
        </w:rPr>
        <w:br/>
        <w:t xml:space="preserve">And it’s possible—­only the legend of Circe is quite an old yarn—­old</w:t>
      </w:r>
      <w:r>
        <w:rPr>
          <w:color w:val="000000"/>
          <w:sz w:val="24"/>
          <w:szCs w:val="24"/>
        </w:rPr>
        <w:br/>
        <w:t xml:space="preserve">As the hills—­that I might have been thinking, perhaps, of a poem by Arnold</w:t>
      </w:r>
      <w:r>
        <w:rPr>
          <w:color w:val="000000"/>
          <w:sz w:val="24"/>
          <w:szCs w:val="24"/>
        </w:rPr>
        <w:br/>
        <w:t xml:space="preserve">When I sang how Ulysses—­Odysseus I mean—­would have yearned to dishevel</w:t>
      </w:r>
      <w:r>
        <w:rPr>
          <w:color w:val="000000"/>
          <w:sz w:val="24"/>
          <w:szCs w:val="24"/>
        </w:rPr>
        <w:br/>
        <w:t xml:space="preserve">    her</w:t>
      </w:r>
      <w:r>
        <w:rPr>
          <w:color w:val="000000"/>
          <w:sz w:val="24"/>
          <w:szCs w:val="24"/>
        </w:rPr>
        <w:br/>
        <w:t xml:space="preserve">Bright hair with his kisses, and painted myself at her feet—­a Strayed</w:t>
      </w:r>
      <w:r>
        <w:rPr>
          <w:color w:val="000000"/>
          <w:sz w:val="24"/>
          <w:szCs w:val="24"/>
        </w:rPr>
        <w:br/>
        <w:t xml:space="preserve">    Reveller. </w:t>
      </w:r>
      <w:r>
        <w:rPr>
          <w:color w:val="000000"/>
          <w:sz w:val="24"/>
          <w:szCs w:val="24"/>
        </w:rPr>
        <w:br/>
        <w:t xml:space="preserve">As for poets who go on a contrary tack to what I go and you go—­</w:t>
      </w:r>
      <w:r>
        <w:rPr>
          <w:color w:val="000000"/>
          <w:sz w:val="24"/>
          <w:szCs w:val="24"/>
        </w:rPr>
        <w:br/>
        <w:t xml:space="preserve">You remember my lyrics </w:t>
      </w:r>
      <w:r>
        <w:rPr>
          <w:i/>
          <w:color w:val="000000"/>
          <w:sz w:val="24"/>
          <w:szCs w:val="24"/>
        </w:rPr>
        <w:t xml:space="preserve">translated</w:t>
      </w:r>
      <w:r>
        <w:rPr>
          <w:color w:val="000000"/>
          <w:sz w:val="24"/>
          <w:szCs w:val="24"/>
        </w:rPr>
        <w:t xml:space="preserve">—­like “sweet bully Bottom”—­from Hugo? </w:t>
      </w:r>
      <w:r>
        <w:rPr>
          <w:color w:val="000000"/>
          <w:sz w:val="24"/>
          <w:szCs w:val="24"/>
        </w:rPr>
        <w:br/>
        <w:t xml:space="preserve">Though I will say it’s curious that simply on just that account there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br/>
        <w:t xml:space="preserve">Page 15</w:t>
      </w:r>
    </w:p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    should be</w:t>
      </w:r>
      <w:r>
        <w:rPr>
          <w:color w:val="000000"/>
          <w:sz w:val="24"/>
          <w:szCs w:val="24"/>
        </w:rPr>
        <w:br/>
        <w:t xml:space="preserve">Men so bold as to say that not one of my poems was written by me. </w:t>
      </w:r>
      <w:r>
        <w:rPr>
          <w:color w:val="000000"/>
          <w:sz w:val="24"/>
          <w:szCs w:val="24"/>
        </w:rPr>
        <w:br/>
        <w:t xml:space="preserve">It would stir the political bile or the physical spleen of a drab or a Tory</w:t>
      </w:r>
      <w:r>
        <w:rPr>
          <w:color w:val="000000"/>
          <w:sz w:val="24"/>
          <w:szCs w:val="24"/>
        </w:rPr>
        <w:br/>
        <w:t xml:space="preserve">To hear critics disputing my claim to Empedocles, Maud, and the Laboratory. </w:t>
      </w:r>
      <w:r>
        <w:rPr>
          <w:color w:val="000000"/>
          <w:sz w:val="24"/>
          <w:szCs w:val="24"/>
        </w:rPr>
        <w:br/>
        <w:t xml:space="preserve">Yes, it’s singular—­nay, I can’t think of a parallel (ain’t it a high lark? </w:t>
      </w:r>
      <w:r>
        <w:rPr>
          <w:color w:val="000000"/>
          <w:sz w:val="24"/>
          <w:szCs w:val="24"/>
        </w:rPr>
        <w:br/>
        <w:t xml:space="preserve">As that Countess would say)—­there are few men believe it was I wrote the</w:t>
      </w:r>
      <w:r>
        <w:rPr>
          <w:color w:val="000000"/>
          <w:sz w:val="24"/>
          <w:szCs w:val="24"/>
        </w:rPr>
        <w:br/>
        <w:t xml:space="preserve">    Ode to a Skylark. </w:t>
      </w:r>
      <w:r>
        <w:rPr>
          <w:color w:val="000000"/>
          <w:sz w:val="24"/>
          <w:szCs w:val="24"/>
        </w:rPr>
        <w:br/>
        <w:t xml:space="preserve">And it often has given myself and Lord Albert no end of diversion</w:t>
      </w:r>
      <w:r>
        <w:rPr>
          <w:color w:val="000000"/>
          <w:sz w:val="24"/>
          <w:szCs w:val="24"/>
        </w:rPr>
        <w:br/>
        <w:t xml:space="preserve">To hear fellows maintain to my face it was Wordsworth who wrote the</w:t>
      </w:r>
      <w:r>
        <w:rPr>
          <w:color w:val="000000"/>
          <w:sz w:val="24"/>
          <w:szCs w:val="24"/>
        </w:rPr>
        <w:br/>
        <w:t xml:space="preserve">    Excursion,</w:t>
      </w:r>
      <w:r>
        <w:rPr>
          <w:color w:val="000000"/>
          <w:sz w:val="24"/>
          <w:szCs w:val="24"/>
        </w:rPr>
        <w:br/>
        <w:t xml:space="preserve">When they know that whole reams of the verses recur in my authorized works</w:t>
      </w:r>
      <w:r>
        <w:rPr>
          <w:color w:val="000000"/>
          <w:sz w:val="24"/>
          <w:szCs w:val="24"/>
        </w:rPr>
        <w:br/>
        <w:t xml:space="preserve">Here and there, up and down!  Why, such readers are infidels—­heretics—­</w:t>
      </w:r>
      <w:r>
        <w:rPr>
          <w:color w:val="000000"/>
          <w:sz w:val="24"/>
          <w:szCs w:val="24"/>
        </w:rPr>
        <w:br/>
        <w:t xml:space="preserve">   Turks. </w:t>
      </w:r>
      <w:r>
        <w:rPr>
          <w:color w:val="000000"/>
          <w:sz w:val="24"/>
          <w:szCs w:val="24"/>
        </w:rPr>
        <w:br/>
        <w:t xml:space="preserve">And the pitiful critics who think in their paltry presumption to pay me a</w:t>
      </w:r>
      <w:r>
        <w:rPr>
          <w:color w:val="000000"/>
          <w:sz w:val="24"/>
          <w:szCs w:val="24"/>
        </w:rPr>
        <w:br/>
        <w:t xml:space="preserve">Pretty compliment, pairing me off, sir, with Keats—­as if </w:t>
      </w:r>
      <w:r>
        <w:rPr>
          <w:i/>
          <w:color w:val="000000"/>
          <w:sz w:val="24"/>
          <w:szCs w:val="24"/>
        </w:rPr>
        <w:t xml:space="preserve">he</w:t>
      </w:r>
      <w:r>
        <w:rPr>
          <w:color w:val="000000"/>
          <w:sz w:val="24"/>
          <w:szCs w:val="24"/>
        </w:rPr>
        <w:t xml:space="preserve"> could</w:t>
      </w:r>
      <w:r>
        <w:rPr>
          <w:color w:val="000000"/>
          <w:sz w:val="24"/>
          <w:szCs w:val="24"/>
        </w:rPr>
        <w:br/>
        <w:t xml:space="preserve">    write Lamia! </w:t>
      </w:r>
      <w:r>
        <w:rPr>
          <w:color w:val="000000"/>
          <w:sz w:val="24"/>
          <w:szCs w:val="24"/>
        </w:rPr>
        <w:br/>
        <w:t xml:space="preserve">While I never produced a more characteristic and exquisite book,</w:t>
      </w:r>
      <w:r>
        <w:rPr>
          <w:color w:val="000000"/>
          <w:sz w:val="24"/>
          <w:szCs w:val="24"/>
        </w:rPr>
        <w:br/>
        <w:t xml:space="preserve">One that gave me more real satisfaction, than did, on the whole, Lalla</w:t>
      </w:r>
      <w:r>
        <w:rPr>
          <w:color w:val="000000"/>
          <w:sz w:val="24"/>
          <w:szCs w:val="24"/>
        </w:rPr>
        <w:br/>
        <w:t xml:space="preserve">    Rookh. </w:t>
      </w:r>
      <w:r>
        <w:rPr>
          <w:color w:val="000000"/>
          <w:sz w:val="24"/>
          <w:szCs w:val="24"/>
        </w:rPr>
        <w:br/>
        <w:t xml:space="preserve">Was it there that I called on all debtors, being pestered myself by a</w:t>
      </w:r>
      <w:r>
        <w:rPr>
          <w:color w:val="000000"/>
          <w:sz w:val="24"/>
          <w:szCs w:val="24"/>
        </w:rPr>
        <w:br/>
        <w:t xml:space="preserve">    creditor, (he</w:t>
      </w:r>
      <w:r>
        <w:rPr>
          <w:color w:val="000000"/>
          <w:sz w:val="24"/>
          <w:szCs w:val="24"/>
        </w:rPr>
        <w:br/>
        <w:t xml:space="preserve">Isn’t paid yet) to rise, by the proud appellation of bondsmen—­hereditary? </w:t>
      </w:r>
      <w:r>
        <w:rPr>
          <w:color w:val="000000"/>
          <w:sz w:val="24"/>
          <w:szCs w:val="24"/>
        </w:rPr>
        <w:br/>
        <w:t xml:space="preserve">Yes—­I think so.  And yet, on my word, I can’t think why I think it was so. </w:t>
      </w:r>
      <w:r>
        <w:rPr>
          <w:color w:val="000000"/>
          <w:sz w:val="24"/>
          <w:szCs w:val="24"/>
        </w:rPr>
        <w:br/>
        <w:t xml:space="preserve">It more probably was in the poem I made a few seasons ago</w:t>
      </w:r>
      <w:r>
        <w:rPr>
          <w:color w:val="000000"/>
          <w:sz w:val="24"/>
          <w:szCs w:val="24"/>
        </w:rPr>
        <w:br/>
        <w:t xml:space="preserve">On that Duchess—­her name now? ah, thus one outlives a whole cycle of joys! </w:t>
      </w:r>
      <w:r>
        <w:rPr>
          <w:color w:val="000000"/>
          <w:sz w:val="24"/>
          <w:szCs w:val="24"/>
        </w:rPr>
        <w:br/>
        <w:t xml:space="preserve">Fair supplants black and brown succeeds golden.  The poem made rather a</w:t>
      </w:r>
      <w:r>
        <w:rPr>
          <w:color w:val="000000"/>
          <w:sz w:val="24"/>
          <w:szCs w:val="24"/>
        </w:rPr>
        <w:br/>
        <w:t xml:space="preserve">    noise. </w:t>
      </w:r>
      <w:r>
        <w:rPr>
          <w:color w:val="000000"/>
          <w:sz w:val="24"/>
          <w:szCs w:val="24"/>
        </w:rPr>
        <w:br/>
        <w:t xml:space="preserve">And indeed I have seen worse verses; but as for the woman, my friend—­</w:t>
      </w:r>
      <w:r>
        <w:rPr>
          <w:color w:val="000000"/>
          <w:sz w:val="24"/>
          <w:szCs w:val="24"/>
        </w:rPr>
        <w:br/>
        <w:t xml:space="preserve">Though his neck had been never so stiff, she’d have made a philosopher</w:t>
      </w:r>
      <w:r>
        <w:rPr>
          <w:color w:val="000000"/>
          <w:sz w:val="24"/>
          <w:szCs w:val="24"/>
        </w:rPr>
        <w:br/>
        <w:t xml:space="preserve">    bend. </w:t>
      </w:r>
      <w:r>
        <w:rPr>
          <w:color w:val="000000"/>
          <w:sz w:val="24"/>
          <w:szCs w:val="24"/>
        </w:rPr>
        <w:br/>
        <w:t xml:space="preserve">As the broken heart of a sunset that bleeds pure purple and gold</w:t>
      </w:r>
      <w:r>
        <w:rPr>
          <w:color w:val="000000"/>
          <w:sz w:val="24"/>
          <w:szCs w:val="24"/>
        </w:rPr>
        <w:br/>
        <w:t xml:space="preserve">In the shudder and swoon of the sickness of colour, the agonies old</w:t>
      </w:r>
      <w:r>
        <w:rPr>
          <w:color w:val="000000"/>
          <w:sz w:val="24"/>
          <w:szCs w:val="24"/>
        </w:rPr>
        <w:br/>
        <w:t xml:space="preserve">That engirdle the brows of the day when he sinks with a spasm into rest</w:t>
      </w:r>
      <w:r>
        <w:rPr>
          <w:color w:val="000000"/>
          <w:sz w:val="24"/>
          <w:szCs w:val="24"/>
        </w:rPr>
        <w:br/>
        <w:t xml:space="preserve">And the splash of his kingly blood is dashed on the skirts of the west,</w:t>
      </w:r>
      <w:r>
        <w:rPr>
          <w:color w:val="000000"/>
          <w:sz w:val="24"/>
          <w:szCs w:val="24"/>
        </w:rPr>
        <w:br/>
        <w:t xml:space="preserve">Even such was my own, when I felt how much sharper than any snake’s tooth</w:t>
      </w:r>
      <w:r>
        <w:rPr>
          <w:color w:val="000000"/>
          <w:sz w:val="24"/>
          <w:szCs w:val="24"/>
        </w:rPr>
        <w:br/>
        <w:t xml:space="preserve">Was the passion that made me mistake Lady Eve for her niece Lady Ruth. </w:t>
      </w:r>
      <w:r>
        <w:rPr>
          <w:color w:val="000000"/>
          <w:sz w:val="24"/>
          <w:szCs w:val="24"/>
        </w:rPr>
        <w:br/>
        <w:t xml:space="preserve">The whole world, colourless, lapsed.  Earth fled from my feet like a dream,</w:t>
      </w:r>
      <w:r>
        <w:rPr>
          <w:color w:val="000000"/>
          <w:sz w:val="24"/>
          <w:szCs w:val="24"/>
        </w:rPr>
        <w:br/>
        <w:t xml:space="preserve">And the whirl of the walls of Space was about me, and moved as a stream</w:t>
      </w:r>
      <w:r>
        <w:rPr>
          <w:color w:val="000000"/>
          <w:sz w:val="24"/>
          <w:szCs w:val="24"/>
        </w:rPr>
        <w:br/>
        <w:t xml:space="preserve">Flowing and ebbing and flowing all night to a weary tune</w:t>
      </w:r>
      <w:r>
        <w:rPr>
          <w:color w:val="000000"/>
          <w:sz w:val="24"/>
          <w:szCs w:val="24"/>
        </w:rPr>
        <w:br/>
        <w:t xml:space="preserve">("Such as that of my verses”?  Get out!) in the face of a sick-souled moon. </w:t>
      </w:r>
      <w:r>
        <w:rPr>
          <w:color w:val="000000"/>
          <w:sz w:val="24"/>
          <w:szCs w:val="24"/>
        </w:rPr>
        <w:br/>
        <w:t xml:space="preserve">The keen stars kindled and faded and fled, and the wind in my ears</w:t>
      </w:r>
      <w:r>
        <w:rPr>
          <w:color w:val="000000"/>
          <w:sz w:val="24"/>
          <w:szCs w:val="24"/>
        </w:rPr>
        <w:br/>
        <w:t xml:space="preserve">Was the wail of a poet for failure—­you needn’t come snivelling tears</w:t>
      </w:r>
      <w:r>
        <w:rPr>
          <w:color w:val="000000"/>
          <w:sz w:val="24"/>
          <w:szCs w:val="24"/>
        </w:rPr>
        <w:br/>
        <w:t xml:space="preserve">And spoiling the mixture, confound you, with dropping your tears into that! </w:t>
      </w:r>
      <w:r>
        <w:rPr>
          <w:color w:val="000000"/>
          <w:sz w:val="24"/>
          <w:szCs w:val="24"/>
        </w:rPr>
        <w:br/>
        <w:t xml:space="preserve">I know I’m pathetic—­I must be—­and you soft-hearted and fat,</w:t>
      </w:r>
      <w:r>
        <w:rPr>
          <w:color w:val="000000"/>
          <w:sz w:val="24"/>
          <w:szCs w:val="24"/>
        </w:rPr>
        <w:br/>
        <w:t xml:space="preserve">And I’m grateful of course for your kindness—­there, don’t come hugging</w:t>
      </w:r>
      <w:r>
        <w:rPr>
          <w:color w:val="000000"/>
          <w:sz w:val="24"/>
          <w:szCs w:val="24"/>
        </w:rPr>
        <w:br/>
        <w:t xml:space="preserve">    me, now—­</w:t>
      </w:r>
      <w:r>
        <w:rPr>
          <w:color w:val="000000"/>
          <w:sz w:val="24"/>
          <w:szCs w:val="24"/>
        </w:rPr>
        <w:br/>
        <w:t xml:space="preserve">But because a fellow’s pathetic, you needn’t low like a cow.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16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  I should like—­on my soul, I should like—­to remember—­but somehow I</w:t>
      </w:r>
      <w:r>
        <w:rPr>
          <w:color w:val="000000"/>
          <w:sz w:val="24"/>
          <w:szCs w:val="24"/>
        </w:rPr>
        <w:br/>
        <w:t xml:space="preserve">    can’t—­</w:t>
      </w:r>
      <w:r>
        <w:rPr>
          <w:color w:val="000000"/>
          <w:sz w:val="24"/>
          <w:szCs w:val="24"/>
        </w:rPr>
        <w:br/>
        <w:t xml:space="preserve">If the lady whose love has reduced me to this was the niece or the aunt.  But whichever it was, I feel sure, when I published my lays of last year (You remember their title—­The Tramp—­only seven-and-sixpence—­not dear), I sent her a copy (perhaps her tears fell on the title-page—­yes—­ I should like to imagine she wept)—­and the Bride of Bulgaria (MS.) I forwarded with it.  The lyrics, no doubt, she found bitter—­and sweet; But the Bride she rejected, you know, with expressions I will not repeat.  Well—­she did no more than all publishers did.  Though my prospects were</w:t>
      </w:r>
      <w:r>
        <w:rPr>
          <w:color w:val="000000"/>
          <w:sz w:val="24"/>
          <w:szCs w:val="24"/>
        </w:rPr>
        <w:br/>
        <w:t xml:space="preserve">    marred,</w:t>
      </w:r>
      <w:r>
        <w:rPr>
          <w:color w:val="000000"/>
          <w:sz w:val="24"/>
          <w:szCs w:val="24"/>
        </w:rPr>
        <w:br/>
        <w:t xml:space="preserve">I can pity and pardon them.  Blindness, mere blindness!  And yet it was hard.  For a poet, Bill, is a blossom—­a bird—­a billow—­a breeze—­ A kind of creature that moves among men as a wind among trees.  And a bard who is also the pet of patricians and dowagers doubly can Express his contempt for canaille in his fables where beasts are</w:t>
      </w:r>
      <w:r>
        <w:rPr>
          <w:color w:val="000000"/>
          <w:sz w:val="24"/>
          <w:szCs w:val="24"/>
        </w:rPr>
        <w:br/>
        <w:t xml:space="preserve">    republican. </w:t>
      </w:r>
      <w:r>
        <w:rPr>
          <w:color w:val="000000"/>
          <w:sz w:val="24"/>
          <w:szCs w:val="24"/>
        </w:rPr>
        <w:br/>
        <w:t xml:space="preserve">Yet with all my disdainful forgiveness for men so deficient in </w:t>
      </w:r>
      <w:r>
        <w:rPr>
          <w:i/>
          <w:color w:val="000000"/>
          <w:sz w:val="24"/>
          <w:szCs w:val="24"/>
        </w:rPr>
        <w:t xml:space="preserve">ton</w:t>
      </w:r>
      <w:r>
        <w:rPr>
          <w:color w:val="000000"/>
          <w:sz w:val="24"/>
          <w:szCs w:val="24"/>
        </w:rPr>
        <w:t xml:space="preserve"> I cannot but feel it was cruel—­I cannot but think it was wrong.  I with the heat of my heart still burning against all bars As the fire of the dawn, so to speak, in the blanched blank brows of</w:t>
      </w:r>
      <w:r>
        <w:rPr>
          <w:color w:val="000000"/>
          <w:sz w:val="24"/>
          <w:szCs w:val="24"/>
        </w:rPr>
        <w:br/>
        <w:t xml:space="preserve">    the stars—­</w:t>
      </w:r>
      <w:r>
        <w:rPr>
          <w:color w:val="000000"/>
          <w:sz w:val="24"/>
          <w:szCs w:val="24"/>
        </w:rPr>
        <w:br/>
        <w:t xml:space="preserve">I with my tremulous lips made pale by musical breath—­ I with the shade in my eyes that was left by the kisses of Death—­ (For Death came near me in youth, and touched my face with his face, And put in my lips the songs that belong to a desolate place—­ Desolate truly, my heart and my lips, till her kiss filled them up!) I with my soul like wine poured out with my flesh for the cup—­ It was hard for me—­it was hard—­Bill, Bill, you great owl, was it not?  For the day creeps in like a Fate:  and I think my grand passion is rot:  And I dreamily seem to perceive, by the light of a life’s dream done, The lotion at six, and the mixture at ten, and the draught before one.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  Yes—­I feel rather better.  Man’s life is a mull, at the best;</w:t>
      </w:r>
      <w:r>
        <w:rPr>
          <w:color w:val="000000"/>
          <w:sz w:val="24"/>
          <w:szCs w:val="24"/>
        </w:rPr>
        <w:br/>
        <w:t xml:space="preserve">And the patent perturbator pills are like bullets of lead in my chest.  When a man’s whole spirit is like the lost Pleiad, a blown-out star, Is there comfort in Holloway, Bill? is there hope of salvation in Parr?  True, most things work to their end—­and an end that the shroud overlaps.  Under lace, under silk, under gold, sir, the skirt of a winding-sheet</w:t>
      </w:r>
      <w:r>
        <w:rPr>
          <w:color w:val="000000"/>
          <w:sz w:val="24"/>
          <w:szCs w:val="24"/>
        </w:rPr>
        <w:br/>
        <w:t xml:space="preserve">    flaps—­</w:t>
      </w:r>
      <w:r>
        <w:rPr>
          <w:color w:val="000000"/>
          <w:sz w:val="24"/>
          <w:szCs w:val="24"/>
        </w:rPr>
        <w:br/>
        <w:t xml:space="preserve">Which explains, if you think of it, Bill, why I can’t, though my soul</w:t>
      </w:r>
      <w:r>
        <w:rPr>
          <w:color w:val="000000"/>
          <w:sz w:val="24"/>
          <w:szCs w:val="24"/>
        </w:rPr>
        <w:br/>
        <w:t xml:space="preserve">    thereon broodeth,</w:t>
      </w:r>
      <w:r>
        <w:rPr>
          <w:color w:val="000000"/>
          <w:sz w:val="24"/>
          <w:szCs w:val="24"/>
        </w:rPr>
        <w:br/>
        <w:t xml:space="preserve">Quite make out if I loved Lady Tamar as much as I loved Lady Judith.  Yet her dress was of violet velvet, her hair was hyacinth-hued, And her ankles—­no matter.  A face where the music of every mood Was touched by the tremulous fingers of passionate feeling, and made Strange melodies, scornful, but sweeter than strings whereon sorrow has</w:t>
      </w:r>
      <w:r>
        <w:rPr>
          <w:color w:val="000000"/>
          <w:sz w:val="24"/>
          <w:szCs w:val="24"/>
        </w:rPr>
        <w:br/>
        <w:t xml:space="preserve">    played</w:t>
      </w:r>
      <w:r>
        <w:rPr>
          <w:color w:val="000000"/>
          <w:sz w:val="24"/>
          <w:szCs w:val="24"/>
        </w:rPr>
        <w:br/>
        <w:t xml:space="preserve">To enrapture the hearing of mirth when his garland of blossom and green Turns to lead on the anguished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17</w:t>
      </w:r>
    </w:p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forehead—­“you don’t understand what I</w:t>
      </w:r>
      <w:r>
        <w:rPr>
          <w:color w:val="000000"/>
          <w:sz w:val="24"/>
          <w:szCs w:val="24"/>
        </w:rPr>
        <w:br/>
        <w:t xml:space="preserve">    mean”? </w:t>
      </w:r>
      <w:r>
        <w:rPr>
          <w:color w:val="000000"/>
          <w:sz w:val="24"/>
          <w:szCs w:val="24"/>
        </w:rPr>
        <w:br/>
        <w:t xml:space="preserve">Well, of course I knew you were stupid—­you always were stupid at school—­ Now don’t say you weren’t—­but I’m hanged if I thought you were quite</w:t>
      </w:r>
      <w:r>
        <w:rPr>
          <w:color w:val="000000"/>
          <w:sz w:val="24"/>
          <w:szCs w:val="24"/>
        </w:rPr>
        <w:br/>
        <w:t xml:space="preserve">    such a fool! </w:t>
      </w:r>
      <w:r>
        <w:rPr>
          <w:color w:val="000000"/>
          <w:sz w:val="24"/>
          <w:szCs w:val="24"/>
        </w:rPr>
        <w:br/>
        <w:t xml:space="preserve">You don’t see the point of all this?  I was talking of sickness and death—­ In that poem I made years ago, I said this—­“Love, the flower-time</w:t>
      </w:r>
      <w:r>
        <w:rPr>
          <w:color w:val="000000"/>
          <w:sz w:val="24"/>
          <w:szCs w:val="24"/>
        </w:rPr>
        <w:br/>
        <w:t xml:space="preserve">    whose breath</w:t>
      </w:r>
      <w:r>
        <w:rPr>
          <w:color w:val="000000"/>
          <w:sz w:val="24"/>
          <w:szCs w:val="24"/>
        </w:rPr>
        <w:br/>
        <w:t xml:space="preserve">Smells sweet through a summer of kisses and perfumes an autumn of tears Is sadder at root than a winter—­its hopes heavy-hearted like fears.  Though I love your Grace more than I love little Letty, the maid of</w:t>
      </w:r>
      <w:r>
        <w:rPr>
          <w:color w:val="000000"/>
          <w:sz w:val="24"/>
          <w:szCs w:val="24"/>
        </w:rPr>
        <w:br/>
        <w:t xml:space="preserve">    the mill,</w:t>
      </w:r>
      <w:r>
        <w:rPr>
          <w:color w:val="000000"/>
          <w:sz w:val="24"/>
          <w:szCs w:val="24"/>
        </w:rPr>
        <w:br/>
        <w:t xml:space="preserve">Yet the heat of your lips when I kiss them” (you see we were intimate,</w:t>
      </w:r>
      <w:r>
        <w:rPr>
          <w:color w:val="000000"/>
          <w:sz w:val="24"/>
          <w:szCs w:val="24"/>
        </w:rPr>
        <w:br/>
        <w:t xml:space="preserve">    Bill)</w:t>
      </w:r>
      <w:r>
        <w:rPr>
          <w:color w:val="000000"/>
          <w:sz w:val="24"/>
          <w:szCs w:val="24"/>
        </w:rPr>
        <w:br/>
        <w:t xml:space="preserve">“And the beat of the delicate blood in your eyelids of azure and white Leave the taste of the grave in my mouth and the shadow of death on my</w:t>
      </w:r>
      <w:r>
        <w:rPr>
          <w:color w:val="000000"/>
          <w:sz w:val="24"/>
          <w:szCs w:val="24"/>
        </w:rPr>
        <w:br/>
        <w:t xml:space="preserve">    sight. </w:t>
      </w:r>
      <w:r>
        <w:rPr>
          <w:color w:val="000000"/>
          <w:sz w:val="24"/>
          <w:szCs w:val="24"/>
        </w:rPr>
        <w:br/>
        <w:t xml:space="preserve">Fill the cup—­twine the chaplet—­come into the garden—­get out of the</w:t>
      </w:r>
      <w:r>
        <w:rPr>
          <w:color w:val="000000"/>
          <w:sz w:val="24"/>
          <w:szCs w:val="24"/>
        </w:rPr>
        <w:br/>
        <w:t xml:space="preserve">    house—­</w:t>
      </w:r>
      <w:r>
        <w:rPr>
          <w:color w:val="000000"/>
          <w:sz w:val="24"/>
          <w:szCs w:val="24"/>
        </w:rPr>
        <w:br/>
        <w:t xml:space="preserve">Drink to </w:t>
      </w:r>
      <w:r>
        <w:rPr>
          <w:i/>
          <w:color w:val="000000"/>
          <w:sz w:val="24"/>
          <w:szCs w:val="24"/>
        </w:rPr>
        <w:t xml:space="preserve">me</w:t>
      </w:r>
      <w:r>
        <w:rPr>
          <w:color w:val="000000"/>
          <w:sz w:val="24"/>
          <w:szCs w:val="24"/>
        </w:rPr>
        <w:t xml:space="preserve"> with your eyes—­there’s a banquet behind, where worms</w:t>
      </w:r>
      <w:r>
        <w:rPr>
          <w:color w:val="000000"/>
          <w:sz w:val="24"/>
          <w:szCs w:val="24"/>
        </w:rPr>
        <w:br/>
        <w:t xml:space="preserve">    only carouse! </w:t>
      </w:r>
      <w:r>
        <w:rPr>
          <w:color w:val="000000"/>
          <w:sz w:val="24"/>
          <w:szCs w:val="24"/>
        </w:rPr>
        <w:br/>
        <w:t xml:space="preserve">As I said to sweet Katie, who lived by the brook on the land Philip</w:t>
      </w:r>
      <w:r>
        <w:rPr>
          <w:color w:val="000000"/>
          <w:sz w:val="24"/>
          <w:szCs w:val="24"/>
        </w:rPr>
        <w:br/>
        <w:t xml:space="preserve">    farmed—­</w:t>
      </w:r>
      <w:r>
        <w:rPr>
          <w:color w:val="000000"/>
          <w:sz w:val="24"/>
          <w:szCs w:val="24"/>
        </w:rPr>
        <w:br/>
        <w:t xml:space="preserve">Worms shall graze where my kisses found pasture!” The Duchess, I may</w:t>
      </w:r>
      <w:r>
        <w:rPr>
          <w:color w:val="000000"/>
          <w:sz w:val="24"/>
          <w:szCs w:val="24"/>
        </w:rPr>
        <w:br/>
        <w:t xml:space="preserve">    say, was charmed. </w:t>
      </w:r>
      <w:r>
        <w:rPr>
          <w:color w:val="000000"/>
          <w:sz w:val="24"/>
          <w:szCs w:val="24"/>
        </w:rPr>
        <w:br/>
        <w:t xml:space="preserve">It was read to the Duke, and he cried like a child.  If you’ll give me</w:t>
      </w:r>
      <w:r>
        <w:rPr>
          <w:color w:val="000000"/>
          <w:sz w:val="24"/>
          <w:szCs w:val="24"/>
        </w:rPr>
        <w:br/>
        <w:t xml:space="preserve">    a pill,</w:t>
      </w:r>
      <w:r>
        <w:rPr>
          <w:color w:val="000000"/>
          <w:sz w:val="24"/>
          <w:szCs w:val="24"/>
        </w:rPr>
        <w:br/>
        <w:t xml:space="preserve">I’ll go on till past midnight.  That poem was said to be—­Somebody’s, Bill.  But you see you can always be sure of my hand as the mother that bore me By the fact that I never write verse which has never been written</w:t>
      </w:r>
      <w:r>
        <w:rPr>
          <w:color w:val="000000"/>
          <w:sz w:val="24"/>
          <w:szCs w:val="24"/>
        </w:rPr>
        <w:br/>
        <w:t xml:space="preserve">    before me. </w:t>
      </w:r>
      <w:r>
        <w:rPr>
          <w:color w:val="000000"/>
          <w:sz w:val="24"/>
          <w:szCs w:val="24"/>
        </w:rPr>
        <w:br/>
        <w:t xml:space="preserve">Other poets—­I blush for them, Bill—­may adore and repudiate in turn a Libitina, perhaps, or Pandemos; my Venus, you know, is Laverna.  Nay, that epic of mine which begins from foundations the Bible is</w:t>
      </w:r>
      <w:r>
        <w:rPr>
          <w:color w:val="000000"/>
          <w:sz w:val="24"/>
          <w:szCs w:val="24"/>
        </w:rPr>
        <w:br/>
        <w:t xml:space="preserve">    built on—­</w:t>
      </w:r>
      <w:r>
        <w:rPr>
          <w:color w:val="000000"/>
          <w:sz w:val="24"/>
          <w:szCs w:val="24"/>
        </w:rPr>
        <w:br/>
        <w:t xml:space="preserve">“Of man’s </w:t>
      </w:r>
      <w:r>
        <w:rPr>
          <w:i/>
          <w:color w:val="000000"/>
          <w:sz w:val="24"/>
          <w:szCs w:val="24"/>
        </w:rPr>
        <w:t xml:space="preserve">first</w:t>
      </w:r>
      <w:r>
        <w:rPr>
          <w:color w:val="000000"/>
          <w:sz w:val="24"/>
          <w:szCs w:val="24"/>
        </w:rPr>
        <w:t xml:space="preserve"> disobedience”—­I’ve heard it attributed, dammy, to</w:t>
      </w:r>
      <w:r>
        <w:rPr>
          <w:color w:val="000000"/>
          <w:sz w:val="24"/>
          <w:szCs w:val="24"/>
        </w:rPr>
        <w:br/>
        <w:t xml:space="preserve">    Milton. </w:t>
      </w:r>
      <w:r>
        <w:rPr>
          <w:color w:val="000000"/>
          <w:sz w:val="24"/>
          <w:szCs w:val="24"/>
        </w:rPr>
        <w:br/>
        <w:t xml:space="preserve">Well, it’s lucky for them that it’s not worth my while, as I may say,</w:t>
      </w:r>
      <w:r>
        <w:rPr>
          <w:color w:val="000000"/>
          <w:sz w:val="24"/>
          <w:szCs w:val="24"/>
        </w:rPr>
        <w:br/>
        <w:t xml:space="preserve">    to break spears</w:t>
      </w:r>
      <w:r>
        <w:rPr>
          <w:color w:val="000000"/>
          <w:sz w:val="24"/>
          <w:szCs w:val="24"/>
        </w:rPr>
        <w:br/>
        <w:t xml:space="preserve">With the hirelings, forsooth, of the press who assert that Othello was</w:t>
      </w:r>
      <w:r>
        <w:rPr>
          <w:color w:val="000000"/>
          <w:sz w:val="24"/>
          <w:szCs w:val="24"/>
        </w:rPr>
        <w:br/>
        <w:t xml:space="preserve">    Shakespeare’s. </w:t>
      </w:r>
      <w:r>
        <w:rPr>
          <w:color w:val="000000"/>
          <w:sz w:val="24"/>
          <w:szCs w:val="24"/>
        </w:rPr>
        <w:br/>
        <w:t xml:space="preserve">When he that can run, sir, may read—­if he borrows the book, or goes</w:t>
      </w:r>
      <w:r>
        <w:rPr>
          <w:color w:val="000000"/>
          <w:sz w:val="24"/>
          <w:szCs w:val="24"/>
        </w:rPr>
        <w:br/>
        <w:t xml:space="preserve">    on tick—­</w:t>
      </w:r>
      <w:r>
        <w:rPr>
          <w:color w:val="000000"/>
          <w:sz w:val="24"/>
          <w:szCs w:val="24"/>
        </w:rPr>
        <w:br/>
        <w:t xml:space="preserve">In my poems the bit that describes how the Hellespont joins the Propontic.  There are men, I believe, who will tell you that Gray wrote the whole</w:t>
      </w:r>
      <w:r>
        <w:rPr>
          <w:color w:val="000000"/>
          <w:sz w:val="24"/>
          <w:szCs w:val="24"/>
        </w:rPr>
        <w:br/>
        <w:t xml:space="preserve">    of The Bard—­</w:t>
      </w:r>
      <w:r>
        <w:rPr>
          <w:color w:val="000000"/>
          <w:sz w:val="24"/>
          <w:szCs w:val="24"/>
        </w:rPr>
        <w:br/>
        <w:t xml:space="preserve">Or that I didn’t write half the Elegy, Bill, in a Country Churchyard.  When you know that my poem, The Poet, begins—­“Ruin seize thee!” and ends With recapitulations of horrors the poet invokes on his friends.  And I’ll swear, if you look at the dirge on my relatives under the turf,</w:t>
      </w:r>
      <w:r>
        <w:rPr>
          <w:color w:val="000000"/>
          <w:sz w:val="24"/>
          <w:szCs w:val="24"/>
        </w:rPr>
        <w:br/>
        <w:t xml:space="preserve">    you</w:t>
      </w:r>
      <w:r>
        <w:rPr>
          <w:color w:val="000000"/>
          <w:sz w:val="24"/>
          <w:szCs w:val="24"/>
        </w:rPr>
        <w:br/>
        <w:t xml:space="preserve">Will perceive it winds up with some lines on myself—­and begins with</w:t>
      </w:r>
      <w:r>
        <w:rPr>
          <w:color w:val="000000"/>
          <w:sz w:val="24"/>
          <w:szCs w:val="24"/>
        </w:rPr>
        <w:br/>
        <w:t xml:space="preserve">    the curfew. </w:t>
      </w:r>
      <w:r>
        <w:rPr>
          <w:color w:val="000000"/>
          <w:sz w:val="24"/>
          <w:szCs w:val="24"/>
        </w:rPr>
        <w:br/>
        <w:t xml:space="preserve">Now you’ll grant it’s more probable, Bill—­as a man of the world, if</w:t>
      </w:r>
      <w:r>
        <w:rPr>
          <w:color w:val="000000"/>
          <w:sz w:val="24"/>
          <w:szCs w:val="24"/>
        </w:rPr>
        <w:br/>
        <w:t xml:space="preserve">    you please—­</w:t>
      </w:r>
      <w:r>
        <w:rPr>
          <w:color w:val="000000"/>
          <w:sz w:val="24"/>
          <w:szCs w:val="24"/>
        </w:rPr>
        <w:br/>
        <w:t xml:space="preserve">That all these should have prigged from myself than that I should have</w:t>
      </w:r>
      <w:r>
        <w:rPr>
          <w:color w:val="000000"/>
          <w:sz w:val="24"/>
          <w:szCs w:val="24"/>
        </w:rPr>
        <w:br/>
        <w:t xml:space="preserve">    prigged from all these. </w:t>
      </w:r>
      <w:r>
        <w:rPr>
          <w:color w:val="000000"/>
          <w:sz w:val="24"/>
          <w:szCs w:val="24"/>
        </w:rPr>
        <w:br/>
        <w:t xml:space="preserve">I could cry when I think of it, friend, if such tears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18</w:t>
      </w:r>
    </w:p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would comport</w:t>
      </w:r>
      <w:r>
        <w:rPr>
          <w:color w:val="000000"/>
          <w:sz w:val="24"/>
          <w:szCs w:val="24"/>
        </w:rPr>
        <w:br/>
        <w:t xml:space="preserve">    with my dignity,</w:t>
      </w:r>
      <w:r>
        <w:rPr>
          <w:color w:val="000000"/>
          <w:sz w:val="24"/>
          <w:szCs w:val="24"/>
        </w:rPr>
        <w:br/>
        <w:t xml:space="preserve">That the author of Christabel ever should smart from such vulgar malignity.  (You remember perhaps that was one of the first little things that I</w:t>
      </w:r>
      <w:r>
        <w:rPr>
          <w:color w:val="000000"/>
          <w:sz w:val="24"/>
          <w:szCs w:val="24"/>
        </w:rPr>
        <w:br/>
        <w:t xml:space="preserve">    carolled</w:t>
      </w:r>
      <w:r>
        <w:rPr>
          <w:color w:val="000000"/>
          <w:sz w:val="24"/>
          <w:szCs w:val="24"/>
        </w:rPr>
        <w:br/>
        <w:t xml:space="preserve">After finishing Marmion, the Princess, the Song of the Shirt, and</w:t>
      </w:r>
      <w:r>
        <w:rPr>
          <w:color w:val="000000"/>
          <w:sz w:val="24"/>
          <w:szCs w:val="24"/>
        </w:rPr>
        <w:br/>
        <w:t xml:space="preserve">    Childe Harold.)</w:t>
      </w:r>
      <w:r>
        <w:rPr>
          <w:color w:val="000000"/>
          <w:sz w:val="24"/>
          <w:szCs w:val="24"/>
        </w:rPr>
        <w:br/>
        <w:t xml:space="preserve">Oh, doubtless it always has been so—­Ah, doubtless it always will be—­ There are men who would say that myself is a different person from me.  Better the porridge of patience a poor man snuffs in his plate Than the water of poisonous laurels distilled by the fingers of hate.
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  ’Tis a dark-purple sort of a moonlighted kind of a midnight, I know;</w:t>
      </w:r>
      <w:r>
        <w:rPr>
          <w:color w:val="000000"/>
          <w:sz w:val="24"/>
          <w:szCs w:val="24"/>
        </w:rPr>
        <w:br/>
        <w:t xml:space="preserve">You remember those verses I wrote on Irene, from Edgar A. Poe?  It was Lady Aholibah Levison, daughter of old Lord St. Giles, Who inspired those delectable strains, and rewarded her bard with her</w:t>
      </w:r>
      <w:r>
        <w:rPr>
          <w:color w:val="000000"/>
          <w:sz w:val="24"/>
          <w:szCs w:val="24"/>
        </w:rPr>
        <w:br/>
        <w:t xml:space="preserve">    smiles. </w:t>
      </w:r>
      <w:r>
        <w:rPr>
          <w:color w:val="000000"/>
          <w:sz w:val="24"/>
          <w:szCs w:val="24"/>
        </w:rPr>
        <w:br/>
        <w:t xml:space="preserve">There are tasters who’ve sipped of Castalia, who don’t look on </w:t>
      </w:r>
      <w:r>
        <w:rPr>
          <w:i/>
          <w:color w:val="000000"/>
          <w:sz w:val="24"/>
          <w:szCs w:val="24"/>
        </w:rPr>
        <w:t xml:space="preserve">my</w:t>
      </w:r>
      <w:r>
        <w:rPr>
          <w:color w:val="000000"/>
          <w:sz w:val="24"/>
          <w:szCs w:val="24"/>
        </w:rPr>
        <w:br/>
        <w:t xml:space="preserve">    brew as </w:t>
      </w:r>
      <w:r>
        <w:rPr>
          <w:i/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brew: </w:t>
      </w:r>
      <w:r>
        <w:rPr>
          <w:color w:val="000000"/>
          <w:sz w:val="24"/>
          <w:szCs w:val="24"/>
        </w:rPr>
        <w:br/>
        <w:t xml:space="preserve">There are fools who can’t think why the names of my heroines of title</w:t>
      </w:r>
      <w:r>
        <w:rPr>
          <w:color w:val="000000"/>
          <w:sz w:val="24"/>
          <w:szCs w:val="24"/>
        </w:rPr>
        <w:br/>
        <w:t xml:space="preserve">    should always be Hebrew. </w:t>
      </w:r>
      <w:r>
        <w:rPr>
          <w:color w:val="000000"/>
          <w:sz w:val="24"/>
          <w:szCs w:val="24"/>
        </w:rPr>
        <w:br/>
        <w:t xml:space="preserve">‘Twas my comrade, Sir Alister Knox, said, “Noo, dinna ye fash wi’</w:t>
      </w:r>
      <w:r>
        <w:rPr>
          <w:color w:val="000000"/>
          <w:sz w:val="24"/>
          <w:szCs w:val="24"/>
        </w:rPr>
        <w:br/>
        <w:t xml:space="preserve">    Apollo, mon;</w:t>
      </w:r>
      <w:r>
        <w:rPr>
          <w:color w:val="000000"/>
          <w:sz w:val="24"/>
          <w:szCs w:val="24"/>
        </w:rPr>
        <w:br/>
        <w:t xml:space="preserve">Gang to Jewry for wives and for concubines, lad—­look at David and</w:t>
      </w:r>
      <w:r>
        <w:rPr>
          <w:color w:val="000000"/>
          <w:sz w:val="24"/>
          <w:szCs w:val="24"/>
        </w:rPr>
        <w:br/>
        <w:t xml:space="preserve">    Solomon. </w:t>
      </w:r>
      <w:r>
        <w:rPr>
          <w:color w:val="000000"/>
          <w:sz w:val="24"/>
          <w:szCs w:val="24"/>
        </w:rPr>
        <w:br/>
        <w:t xml:space="preserve">And it gives an erotico-scriptural twang,” said that high-born young</w:t>
      </w:r>
      <w:r>
        <w:rPr>
          <w:color w:val="000000"/>
          <w:sz w:val="24"/>
          <w:szCs w:val="24"/>
        </w:rPr>
        <w:br/>
        <w:t xml:space="preserve">    man, “—­tickles</w:t>
      </w:r>
      <w:r>
        <w:rPr>
          <w:color w:val="000000"/>
          <w:sz w:val="24"/>
          <w:szCs w:val="24"/>
        </w:rPr>
        <w:br/>
        <w:t xml:space="preserve">The lug” (he meant ear) “of the reader—­to throw in a touch of the</w:t>
      </w:r>
      <w:r>
        <w:rPr>
          <w:color w:val="000000"/>
          <w:sz w:val="24"/>
          <w:szCs w:val="24"/>
        </w:rPr>
        <w:br/>
        <w:t xml:space="preserve">    Canticles.” </w:t>
      </w:r>
      <w:r>
        <w:rPr>
          <w:color w:val="000000"/>
          <w:sz w:val="24"/>
          <w:szCs w:val="24"/>
        </w:rPr>
        <w:br/>
        <w:t xml:space="preserve">So I versified half of The Preacher—­it took me a week, working slowly. </w:t>
      </w:r>
      <w:r>
        <w:rPr>
          <w:color w:val="000000"/>
          <w:sz w:val="24"/>
          <w:szCs w:val="24"/>
        </w:rPr>
        <w:br/>
        <w:t xml:space="preserve">    Bah! </w:t>
      </w:r>
      <w:r>
        <w:rPr>
          <w:color w:val="000000"/>
          <w:sz w:val="24"/>
          <w:szCs w:val="24"/>
        </w:rPr>
        <w:br/>
        <w:t xml:space="preserve">You don’t half know the sex, Bill—­they like it.  And what if her name</w:t>
      </w:r>
      <w:r>
        <w:rPr>
          <w:color w:val="000000"/>
          <w:sz w:val="24"/>
          <w:szCs w:val="24"/>
        </w:rPr>
        <w:br/>
        <w:t xml:space="preserve">    was Aholibah? </w:t>
      </w:r>
      <w:r>
        <w:rPr>
          <w:color w:val="000000"/>
          <w:sz w:val="24"/>
          <w:szCs w:val="24"/>
        </w:rPr>
        <w:br/>
        <w:t xml:space="preserve">I recited her charms, in conjunction with those of a girl at the </w:t>
      </w:r>
      <w:r>
        <w:rPr>
          <w:i/>
          <w:color w:val="000000"/>
          <w:sz w:val="24"/>
          <w:szCs w:val="24"/>
        </w:rPr>
        <w:t xml:space="preserve">cafe</w:t>
      </w:r>
      <w:r>
        <w:rPr>
          <w:color w:val="000000"/>
          <w:sz w:val="24"/>
          <w:szCs w:val="24"/>
        </w:rPr>
        <w:t xml:space="preserve">, In a poem I published in collaboration with Templeton (Taffy).  There are prudes in a world full of envy—­and some of them thought it</w:t>
      </w:r>
      <w:r>
        <w:rPr>
          <w:color w:val="000000"/>
          <w:sz w:val="24"/>
          <w:szCs w:val="24"/>
        </w:rPr>
        <w:br/>
        <w:t xml:space="preserve">    too strong</w:t>
      </w:r>
      <w:r>
        <w:rPr>
          <w:color w:val="000000"/>
          <w:sz w:val="24"/>
          <w:szCs w:val="24"/>
        </w:rPr>
        <w:br/>
        <w:t xml:space="preserve">To compare an earl’s daughter by name with a girl at a French </w:t>
      </w:r>
      <w:r>
        <w:rPr>
          <w:i/>
          <w:color w:val="000000"/>
          <w:sz w:val="24"/>
          <w:szCs w:val="24"/>
        </w:rPr>
        <w:t xml:space="preserve">restaurant</w:t>
      </w:r>
      <w:r>
        <w:rPr>
          <w:color w:val="000000"/>
          <w:sz w:val="24"/>
          <w:szCs w:val="24"/>
        </w:rPr>
        <w:t xml:space="preserve">.  I regarded her, though, with the chivalrous eyes of a knight-errant on</w:t>
      </w:r>
      <w:r>
        <w:rPr>
          <w:color w:val="000000"/>
          <w:sz w:val="24"/>
          <w:szCs w:val="24"/>
        </w:rPr>
        <w:br/>
        <w:t xml:space="preserve">    quest;</w:t>
      </w:r>
      <w:r>
        <w:rPr>
          <w:color w:val="000000"/>
          <w:sz w:val="24"/>
          <w:szCs w:val="24"/>
        </w:rPr>
        <w:br/>
        <w:t xml:space="preserve">I may say I don’t know that I ever felt prouder, old friend, of a conquest.  And when </w:t>
      </w:r>
      <w:r>
        <w:rPr>
          <w:i/>
          <w:color w:val="000000"/>
          <w:sz w:val="24"/>
          <w:szCs w:val="24"/>
        </w:rPr>
        <w:t xml:space="preserve">I</w:t>
      </w:r>
      <w:r>
        <w:rPr>
          <w:color w:val="000000"/>
          <w:sz w:val="24"/>
          <w:szCs w:val="24"/>
        </w:rPr>
        <w:t xml:space="preserve">’ve been made happy, I never have cared a brass farthing who</w:t>
      </w:r>
      <w:r>
        <w:rPr>
          <w:color w:val="000000"/>
          <w:sz w:val="24"/>
          <w:szCs w:val="24"/>
        </w:rPr>
        <w:br/>
        <w:t xml:space="preserve">    knew it; I</w:t>
      </w:r>
      <w:r>
        <w:rPr>
          <w:color w:val="000000"/>
          <w:sz w:val="24"/>
          <w:szCs w:val="24"/>
        </w:rPr>
        <w:br/>
        <w:t xml:space="preserve">Thank my stars I’m as free from mock-modesty, friend, as from vulgar</w:t>
      </w:r>
      <w:r>
        <w:rPr>
          <w:color w:val="000000"/>
          <w:sz w:val="24"/>
          <w:szCs w:val="24"/>
        </w:rPr>
        <w:br/>
        <w:t xml:space="preserve">    fatuity. </w:t>
      </w:r>
      <w:r>
        <w:rPr>
          <w:color w:val="000000"/>
          <w:sz w:val="24"/>
          <w:szCs w:val="24"/>
        </w:rPr>
        <w:br/>
        <w:t xml:space="preserve">I can’t say if my spirit retains—­for the subject appears to me misty—­any</w:t>
      </w:r>
      <w:r>
        <w:rPr>
          <w:color w:val="000000"/>
          <w:sz w:val="24"/>
          <w:szCs w:val="24"/>
        </w:rPr>
        <w:br/>
        <w:t xml:space="preserve">    tie</w:t>
      </w:r>
      <w:r>
        <w:rPr>
          <w:color w:val="000000"/>
          <w:sz w:val="24"/>
          <w:szCs w:val="24"/>
        </w:rPr>
        <w:br/>
        <w:t xml:space="preserve">To such associations as Poesy weaves round the records of Christianity.  There are bards—­I may be one myself—­who delight in their skill to unlock</w:t>
      </w:r>
      <w:r>
        <w:rPr>
          <w:color w:val="000000"/>
          <w:sz w:val="24"/>
          <w:szCs w:val="24"/>
        </w:rPr>
        <w:br/>
        <w:t xml:space="preserve">    a lip’s</w:t>
      </w:r>
      <w:r>
        <w:rPr>
          <w:color w:val="000000"/>
          <w:sz w:val="24"/>
          <w:szCs w:val="24"/>
        </w:rPr>
        <w:br/>
        <w:t xml:space="preserve">Rosy secrets by kisses and whispers of texts from the charming Apocalypse.  It was thus that I won, by such biblical pills of poetical manna, From two elders—­Sir Seth and Lord Isaac—­the liking of Lady Susanna.  But I left her—­a woman to me is no more than a match, sir, at tennis is—­ When I heard she’d gone off with my valet, and burnt my rhymed version</w:t>
      </w:r>
      <w:r>
        <w:rPr>
          <w:color w:val="000000"/>
          <w:sz w:val="24"/>
          <w:szCs w:val="24"/>
        </w:rPr>
        <w:br/>
        <w:t xml:space="preserve">    of Genesis. </w:t>
      </w:r>
      <w:r>
        <w:rPr>
          <w:color w:val="000000"/>
          <w:sz w:val="24"/>
          <w:szCs w:val="24"/>
        </w:rPr>
        <w:br/>
        <w:t xml:space="preserve">You may see by my shortness of speech that my time’s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19</w:t>
      </w:r>
    </w:p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almost up:  I perceive That my new-fangled brevity strikes you:  but don’t—­though the public</w:t>
      </w:r>
      <w:r>
        <w:rPr>
          <w:color w:val="000000"/>
          <w:sz w:val="24"/>
          <w:szCs w:val="24"/>
        </w:rPr>
        <w:br/>
        <w:t xml:space="preserve">    will—­grieve. </w:t>
      </w:r>
      <w:r>
        <w:rPr>
          <w:color w:val="000000"/>
          <w:sz w:val="24"/>
          <w:szCs w:val="24"/>
        </w:rPr>
        <w:br/>
        <w:t xml:space="preserve">As it’s sometimes my whim to be vulgar, it’s sometimes my whim to be brief; As when once I observed, after Heine, that “she was a harlot, and I” (which</w:t>
      </w:r>
      <w:r>
        <w:rPr>
          <w:color w:val="000000"/>
          <w:sz w:val="24"/>
          <w:szCs w:val="24"/>
        </w:rPr>
        <w:br/>
        <w:t xml:space="preserve">    is true) “was a thief.” </w:t>
      </w:r>
      <w:r>
        <w:rPr>
          <w:color w:val="000000"/>
          <w:sz w:val="24"/>
          <w:szCs w:val="24"/>
        </w:rPr>
        <w:br/>
        <w:t xml:space="preserve">(Though you hardly should cite this particular line, by the way, as an</w:t>
      </w:r>
      <w:r>
        <w:rPr>
          <w:color w:val="000000"/>
          <w:sz w:val="24"/>
          <w:szCs w:val="24"/>
        </w:rPr>
        <w:br/>
        <w:t xml:space="preserve">    instance of absolute brevity: </w:t>
      </w:r>
      <w:r>
        <w:rPr>
          <w:color w:val="000000"/>
          <w:sz w:val="24"/>
          <w:szCs w:val="24"/>
        </w:rPr>
        <w:br/>
        <w:t xml:space="preserve">I’m aware, man, of that; so you needn’t disgrace yourself, sir, by such</w:t>
      </w:r>
      <w:r>
        <w:rPr>
          <w:color w:val="000000"/>
          <w:sz w:val="24"/>
          <w:szCs w:val="24"/>
        </w:rPr>
        <w:br/>
        <w:t xml:space="preserve">    grossly mistimed and impertinent levity.)</w:t>
      </w:r>
      <w:r>
        <w:rPr>
          <w:color w:val="000000"/>
          <w:sz w:val="24"/>
          <w:szCs w:val="24"/>
        </w:rPr>
        <w:br/>
        <w:t xml:space="preserve">I don’t like to break off, any more than you wish me to stop:  but my</w:t>
      </w:r>
      <w:r>
        <w:rPr>
          <w:color w:val="000000"/>
          <w:sz w:val="24"/>
          <w:szCs w:val="24"/>
        </w:rPr>
        <w:br/>
        <w:t xml:space="preserve">    fate is</w:t>
      </w:r>
      <w:r>
        <w:rPr>
          <w:color w:val="000000"/>
          <w:sz w:val="24"/>
          <w:szCs w:val="24"/>
        </w:rPr>
        <w:br/>
        <w:t xml:space="preserve">Not to vent half a million such rhymes without blockheads exclaiming—­
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JAM SATIS.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i/>
          <w:color w:val="000000"/>
          <w:sz w:val="24"/>
          <w:szCs w:val="24"/>
        </w:rPr>
        <w:t xml:space="preserve">Specimen from the speaker’s original poems.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Come into the orchard, Anne,</w:t>
      </w:r>
      <w:r>
        <w:rPr>
          <w:color w:val="000000"/>
          <w:sz w:val="24"/>
          <w:szCs w:val="24"/>
        </w:rPr>
        <w:br/>
        <w:t xml:space="preserve">  For the dark owl, Night, has fled,</w:t>
      </w:r>
      <w:r>
        <w:rPr>
          <w:color w:val="000000"/>
          <w:sz w:val="24"/>
          <w:szCs w:val="24"/>
        </w:rPr>
        <w:br/>
        <w:t xml:space="preserve">And Phosphor slumbers, as well as he can</w:t>
      </w:r>
      <w:r>
        <w:rPr>
          <w:color w:val="000000"/>
          <w:sz w:val="24"/>
          <w:szCs w:val="24"/>
        </w:rPr>
        <w:br/>
        <w:t xml:space="preserve">  With a daffodil sky for a bed: </w:t>
      </w:r>
      <w:r>
        <w:rPr>
          <w:color w:val="000000"/>
          <w:sz w:val="24"/>
          <w:szCs w:val="24"/>
        </w:rPr>
        <w:br/>
        <w:t xml:space="preserve">And the musk of the roses perplexes a man,</w:t>
      </w:r>
      <w:r>
        <w:rPr>
          <w:color w:val="000000"/>
          <w:sz w:val="24"/>
          <w:szCs w:val="24"/>
        </w:rPr>
        <w:br/>
        <w:t xml:space="preserve">  And the pimpernel muddles his head.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SONNET FOR A PICTURE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That nose is out of drawing.  With a gasp,</w:t>
      </w:r>
      <w:r>
        <w:rPr>
          <w:color w:val="000000"/>
          <w:sz w:val="24"/>
          <w:szCs w:val="24"/>
        </w:rPr>
        <w:br/>
        <w:t xml:space="preserve">  She pants upon the passionate lips that ache</w:t>
      </w:r>
      <w:r>
        <w:rPr>
          <w:color w:val="000000"/>
          <w:sz w:val="24"/>
          <w:szCs w:val="24"/>
        </w:rPr>
        <w:br/>
        <w:t xml:space="preserve">  With the red drain of her own mouth, and make</w:t>
      </w:r>
      <w:r>
        <w:rPr>
          <w:color w:val="000000"/>
          <w:sz w:val="24"/>
          <w:szCs w:val="24"/>
        </w:rPr>
        <w:br/>
        <w:t xml:space="preserve">A monochord of colour.  Like an asp,</w:t>
      </w:r>
      <w:r>
        <w:rPr>
          <w:color w:val="000000"/>
          <w:sz w:val="24"/>
          <w:szCs w:val="24"/>
        </w:rPr>
        <w:br/>
        <w:t xml:space="preserve">One lithe lock wriggles in his rutilant grasp. </w:t>
      </w:r>
      <w:r>
        <w:rPr>
          <w:color w:val="000000"/>
          <w:sz w:val="24"/>
          <w:szCs w:val="24"/>
        </w:rPr>
        <w:br/>
        <w:t xml:space="preserve">  Her bosom is an oven of myrrh, to bake</w:t>
      </w:r>
      <w:r>
        <w:rPr>
          <w:color w:val="000000"/>
          <w:sz w:val="24"/>
          <w:szCs w:val="24"/>
        </w:rPr>
        <w:br/>
        <w:t xml:space="preserve">  Love’s white warm shewbread to a browner cake. </w:t>
      </w:r>
      <w:r>
        <w:rPr>
          <w:color w:val="000000"/>
          <w:sz w:val="24"/>
          <w:szCs w:val="24"/>
        </w:rPr>
        <w:br/>
        <w:t xml:space="preserve">The lock his fingers clench has burst its hasp. </w:t>
      </w:r>
      <w:r>
        <w:rPr>
          <w:color w:val="000000"/>
          <w:sz w:val="24"/>
          <w:szCs w:val="24"/>
        </w:rPr>
        <w:br/>
        <w:t xml:space="preserve">The legs are absolutely abominable. </w:t>
      </w:r>
      <w:r>
        <w:rPr>
          <w:color w:val="000000"/>
          <w:sz w:val="24"/>
          <w:szCs w:val="24"/>
        </w:rPr>
        <w:br/>
        <w:t xml:space="preserve">  Ah! what keen overgust of wild-eyed woes</w:t>
      </w:r>
      <w:r>
        <w:rPr>
          <w:color w:val="000000"/>
          <w:sz w:val="24"/>
          <w:szCs w:val="24"/>
        </w:rPr>
        <w:br/>
        <w:t xml:space="preserve">  Flags in that bosom, flushes in that nose? </w:t>
      </w:r>
      <w:r>
        <w:rPr>
          <w:color w:val="000000"/>
          <w:sz w:val="24"/>
          <w:szCs w:val="24"/>
        </w:rPr>
        <w:br/>
        <w:t xml:space="preserve">Nay!  Death sets riddles for desire to spell,</w:t>
      </w:r>
      <w:r>
        <w:rPr>
          <w:color w:val="000000"/>
          <w:sz w:val="24"/>
          <w:szCs w:val="24"/>
        </w:rPr>
        <w:br/>
        <w:t xml:space="preserve">  Responsive.  What red hem earth’s passion sews,</w:t>
      </w:r>
      <w:r>
        <w:rPr>
          <w:color w:val="000000"/>
          <w:sz w:val="24"/>
          <w:szCs w:val="24"/>
        </w:rPr>
        <w:br/>
        <w:t xml:space="preserve">But may be ravenously unripped in hell?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* * * * *</w:t>
      </w:r>
    </w:p>
    <w:p>
      <w:pPr>
        <w:keepNext w:val="on"/>
        <w:widowControl w:val="on"/>
        <w:pBdr/>
        <w:spacing w:before="299" w:after="299" w:line="240" w:lineRule="auto"/>
        <w:ind w:left="0" w:right="0"/>
        <w:jc w:val="left"/>
        <w:outlineLvl w:val="1"/>
      </w:pPr>
      <w:r>
        <w:rPr>
          <w:b/>
          <w:color w:val="000000"/>
          <w:sz w:val="36"/>
          <w:szCs w:val="36"/>
        </w:rPr>
        <w:t xml:space="preserve">NEPHELIDIA</w:t>
      </w:r>
    </w:p>
    <w:p>
      <w:pPr>
        <w:widowControl w:val="on"/>
        <w:pBdr/>
        <w:spacing w:before="240" w:after="24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From the depth of the dreamy decline of the dawn through a notable nimbus</w:t>
      </w:r>
      <w:r>
        <w:rPr>
          <w:color w:val="000000"/>
          <w:sz w:val="24"/>
          <w:szCs w:val="24"/>
        </w:rPr>
        <w:br/>
        <w:t xml:space="preserve">    of nebulous noonshine,</w:t>
      </w:r>
      <w:r>
        <w:rPr>
          <w:color w:val="000000"/>
          <w:sz w:val="24"/>
          <w:szCs w:val="24"/>
        </w:rPr>
        <w:br/>
        <w:t xml:space="preserve">  Pallid and pink as the palm of the flag-flower that flickers with fear</w:t>
      </w:r>
      <w:r>
        <w:rPr>
          <w:color w:val="000000"/>
          <w:sz w:val="24"/>
          <w:szCs w:val="24"/>
        </w:rPr>
        <w:br/>
        <w:t xml:space="preserve">    of the flies as they float,</w:t>
      </w:r>
      <w:r>
        <w:rPr>
          <w:color w:val="000000"/>
          <w:sz w:val="24"/>
          <w:szCs w:val="24"/>
        </w:rPr>
        <w:br/>
        <w:t xml:space="preserve">Are they looks of our lovers that lustrously lean from a marvel of mystic</w:t>
      </w:r>
      <w:r>
        <w:rPr>
          <w:color w:val="000000"/>
          <w:sz w:val="24"/>
          <w:szCs w:val="24"/>
        </w:rPr>
        <w:br/>
        <w:t xml:space="preserve">    miraculous moonshine,</w:t>
      </w:r>
      <w:r>
        <w:rPr>
          <w:color w:val="000000"/>
          <w:sz w:val="24"/>
          <w:szCs w:val="24"/>
        </w:rPr>
        <w:br/>
        <w:t xml:space="preserve">  These that we feel in the blood of our blushes that thicken and threaten</w:t>
      </w:r>
      <w:r>
        <w:rPr>
          <w:color w:val="000000"/>
          <w:sz w:val="24"/>
          <w:szCs w:val="24"/>
        </w:rPr>
        <w:br/>
        <w:t xml:space="preserve">    with throbs through the throat? </w:t>
      </w:r>
      <w:r>
        <w:rPr>
          <w:color w:val="000000"/>
          <w:sz w:val="24"/>
          <w:szCs w:val="24"/>
        </w:rPr>
        <w:br/>
        <w:t xml:space="preserve">Thicken and thrill as a theatre thronged at appeal of an actor’s appalled</w:t>
      </w:r>
      <w:r>
        <w:rPr>
          <w:color w:val="000000"/>
          <w:sz w:val="24"/>
          <w:szCs w:val="24"/>
        </w:rPr>
        <w:br/>
        <w:t xml:space="preserve">    agitation,</w:t>
      </w:r>
      <w:r>
        <w:rPr>
          <w:color w:val="000000"/>
          <w:sz w:val="24"/>
          <w:szCs w:val="24"/>
        </w:rPr>
        <w:br/>
        <w:t xml:space="preserve">  Fainter with fear of the fires of the future than pale with the promise</w:t>
      </w:r>
      <w:r>
        <w:rPr>
          <w:color w:val="000000"/>
          <w:sz w:val="24"/>
          <w:szCs w:val="24"/>
        </w:rPr>
        <w:br/>
        <w:t xml:space="preserve">    of pride in the past;</w:t>
      </w:r>
      <w:r>
        <w:rPr>
          <w:color w:val="000000"/>
          <w:sz w:val="24"/>
          <w:szCs w:val="24"/>
        </w:rPr>
        <w:br/>
        <w:t xml:space="preserve">Flushed with the famishing fullness of fever that reddens with radiance</w:t>
      </w:r>
      <w:r>
        <w:rPr>
          <w:color w:val="000000"/>
          <w:sz w:val="24"/>
          <w:szCs w:val="24"/>
        </w:rPr>
        <w:br/>
        <w:t xml:space="preserve">    of rathe recreation,</w:t>
      </w:r>
      <w:r>
        <w:rPr>
          <w:color w:val="000000"/>
          <w:sz w:val="24"/>
          <w:szCs w:val="24"/>
        </w:rPr>
        <w:br/>
        <w:t xml:space="preserve">  Gaunt as the ghastliest of glimpses that gleam through the gloom of</w:t>
      </w:r>
      <w:r>
        <w:rPr>
          <w:color w:val="000000"/>
          <w:sz w:val="24"/>
          <w:szCs w:val="24"/>
        </w:rPr>
        <w:br/>
        <w:t xml:space="preserve">    the gloaming when ghosts go aghast? </w:t>
      </w:r>
      <w:r>
        <w:rPr>
          <w:color w:val="000000"/>
          <w:sz w:val="24"/>
          <w:szCs w:val="24"/>
        </w:rPr>
        <w:br/>
        <w:t xml:space="preserve">Nay, for the nick of the tick of the time is a tremulous touch on the</w:t>
      </w:r>
      <w:r>
        <w:rPr>
          <w:color w:val="000000"/>
          <w:sz w:val="24"/>
          <w:szCs w:val="24"/>
        </w:rPr>
        <w:br/>
        <w:t xml:space="preserve">    temples of terror,</w:t>
      </w:r>
      <w:r>
        <w:rPr>
          <w:color w:val="000000"/>
          <w:sz w:val="24"/>
          <w:szCs w:val="24"/>
        </w:rPr>
        <w:br/>
        <w:t xml:space="preserve">  Strained as the sinews yet strenuous with</w:t>
      </w:r>
    </w:p>
    <w:p>
      <w:pPr>
        <w:keepNext w:val="on"/>
        <w:pageBreakBefore w:val="on"/>
        <w:widowControl w:val="on"/>
        <w:pBdr/>
        <w:spacing w:before="0" w:after="322" w:line="240" w:lineRule="auto"/>
        <w:ind w:left="0" w:right="0"/>
        <w:jc w:val="left"/>
        <w:outlineLvl w:val="0"/>
      </w:pPr>
      <w:r>
        <w:rPr>
          <w:b/>
          <w:color w:val="000000"/>
          <w:sz w:val="48"/>
          <w:szCs w:val="48"/>
        </w:rPr>
        <w:t xml:space="preserve">Page 20</w:t>
      </w:r>
    </w:p>
    <w:p>
      <w:pPr>
        <w:widowControl w:val="on"/>
        <w:pBdr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 xml:space="preserve">
strife of the dead who is</w:t>
      </w:r>
      <w:r>
        <w:rPr>
          <w:color w:val="000000"/>
          <w:sz w:val="24"/>
          <w:szCs w:val="24"/>
        </w:rPr>
        <w:br/>
        <w:t xml:space="preserve">    dumb as the dust-heaps of death: </w:t>
      </w:r>
      <w:r>
        <w:rPr>
          <w:color w:val="000000"/>
          <w:sz w:val="24"/>
          <w:szCs w:val="24"/>
        </w:rPr>
        <w:br/>
        <w:t xml:space="preserve">Surely no soul is it, sweet as the spasm of erotic emotional exquisite</w:t>
      </w:r>
      <w:r>
        <w:rPr>
          <w:color w:val="000000"/>
          <w:sz w:val="24"/>
          <w:szCs w:val="24"/>
        </w:rPr>
        <w:br/>
        <w:t xml:space="preserve">    error,</w:t>
      </w:r>
      <w:r>
        <w:rPr>
          <w:color w:val="000000"/>
          <w:sz w:val="24"/>
          <w:szCs w:val="24"/>
        </w:rPr>
        <w:br/>
        <w:t xml:space="preserve">  Bathed in the balms of beatified bliss, beatific itself by beatitude’s</w:t>
      </w:r>
      <w:r>
        <w:rPr>
          <w:color w:val="000000"/>
          <w:sz w:val="24"/>
          <w:szCs w:val="24"/>
        </w:rPr>
        <w:br/>
        <w:t xml:space="preserve">    breath. </w:t>
      </w:r>
      <w:r>
        <w:rPr>
          <w:color w:val="000000"/>
          <w:sz w:val="24"/>
          <w:szCs w:val="24"/>
        </w:rPr>
        <w:br/>
        <w:t xml:space="preserve">Surely no spirit or sense of a soul that was soft to the spirit and soul</w:t>
      </w:r>
      <w:r>
        <w:rPr>
          <w:color w:val="000000"/>
          <w:sz w:val="24"/>
          <w:szCs w:val="24"/>
        </w:rPr>
        <w:br/>
        <w:t xml:space="preserve">    of our senses</w:t>
      </w:r>
      <w:r>
        <w:rPr>
          <w:color w:val="000000"/>
          <w:sz w:val="24"/>
          <w:szCs w:val="24"/>
        </w:rPr>
        <w:br/>
        <w:t xml:space="preserve">  Sweetens the stress of suspiring suspicion that sobs in the semblance</w:t>
      </w:r>
      <w:r>
        <w:rPr>
          <w:color w:val="000000"/>
          <w:sz w:val="24"/>
          <w:szCs w:val="24"/>
        </w:rPr>
        <w:br/>
        <w:t xml:space="preserve">    and sound of a sigh;</w:t>
      </w:r>
      <w:r>
        <w:rPr>
          <w:color w:val="000000"/>
          <w:sz w:val="24"/>
          <w:szCs w:val="24"/>
        </w:rPr>
        <w:br/>
        <w:t xml:space="preserve">Only this oracle opens Olympian, in mystical moods and triangular tenses—­</w:t>
      </w:r>
      <w:r>
        <w:rPr>
          <w:color w:val="000000"/>
          <w:sz w:val="24"/>
          <w:szCs w:val="24"/>
        </w:rPr>
        <w:br/>
        <w:t xml:space="preserve">  “Life is the lust of a lamp for the light that is dark till the dawn</w:t>
      </w:r>
      <w:r>
        <w:rPr>
          <w:color w:val="000000"/>
          <w:sz w:val="24"/>
          <w:szCs w:val="24"/>
        </w:rPr>
        <w:br/>
        <w:t xml:space="preserve">    of the day when we die.” </w:t>
      </w:r>
      <w:r>
        <w:rPr>
          <w:color w:val="000000"/>
          <w:sz w:val="24"/>
          <w:szCs w:val="24"/>
        </w:rPr>
        <w:br/>
        <w:t xml:space="preserve">Mild is the mirk and monotonous music of memory, melodiously mute as</w:t>
      </w:r>
      <w:r>
        <w:rPr>
          <w:color w:val="000000"/>
          <w:sz w:val="24"/>
          <w:szCs w:val="24"/>
        </w:rPr>
        <w:br/>
        <w:t xml:space="preserve">    it may be,</w:t>
      </w:r>
      <w:r>
        <w:rPr>
          <w:color w:val="000000"/>
          <w:sz w:val="24"/>
          <w:szCs w:val="24"/>
        </w:rPr>
        <w:br/>
        <w:t xml:space="preserve">  While the hope in the heart of a hero is bruised by the breach of</w:t>
      </w:r>
      <w:r>
        <w:rPr>
          <w:color w:val="000000"/>
          <w:sz w:val="24"/>
          <w:szCs w:val="24"/>
        </w:rPr>
        <w:br/>
        <w:t xml:space="preserve">    men’s rapiers, resigned to the rod;</w:t>
      </w:r>
      <w:r>
        <w:rPr>
          <w:color w:val="000000"/>
          <w:sz w:val="24"/>
          <w:szCs w:val="24"/>
        </w:rPr>
        <w:br/>
        <w:t xml:space="preserve">Made meek as a mother whose bosom-beats bound with the bliss-bringing</w:t>
      </w:r>
      <w:r>
        <w:rPr>
          <w:color w:val="000000"/>
          <w:sz w:val="24"/>
          <w:szCs w:val="24"/>
        </w:rPr>
        <w:br/>
        <w:t xml:space="preserve">    bulk of a balm-breathing baby,</w:t>
      </w:r>
      <w:r>
        <w:rPr>
          <w:color w:val="000000"/>
          <w:sz w:val="24"/>
          <w:szCs w:val="24"/>
        </w:rPr>
        <w:br/>
        <w:t xml:space="preserve">  As they grope through the grave-yard of creeds, under skies growing</w:t>
      </w:r>
      <w:r>
        <w:rPr>
          <w:color w:val="000000"/>
          <w:sz w:val="24"/>
          <w:szCs w:val="24"/>
        </w:rPr>
        <w:br/>
        <w:t xml:space="preserve">    green at a groan for the grimness of God. </w:t>
      </w:r>
      <w:r>
        <w:rPr>
          <w:color w:val="000000"/>
          <w:sz w:val="24"/>
          <w:szCs w:val="24"/>
        </w:rPr>
        <w:br/>
        <w:t xml:space="preserve">Blank is the book of his bounty beholden of old, and its binding is</w:t>
      </w:r>
      <w:r>
        <w:rPr>
          <w:color w:val="000000"/>
          <w:sz w:val="24"/>
          <w:szCs w:val="24"/>
        </w:rPr>
        <w:br/>
        <w:t xml:space="preserve">    blacker than bluer: </w:t>
      </w:r>
      <w:r>
        <w:rPr>
          <w:color w:val="000000"/>
          <w:sz w:val="24"/>
          <w:szCs w:val="24"/>
        </w:rPr>
        <w:br/>
        <w:t xml:space="preserve">  Out of blue into black is the scheme of the skies, and their dews</w:t>
      </w:r>
      <w:r>
        <w:rPr>
          <w:color w:val="000000"/>
          <w:sz w:val="24"/>
          <w:szCs w:val="24"/>
        </w:rPr>
        <w:br/>
        <w:t xml:space="preserve">    are the wine of the bloodshed of things;</w:t>
      </w:r>
      <w:r>
        <w:rPr>
          <w:color w:val="000000"/>
          <w:sz w:val="24"/>
          <w:szCs w:val="24"/>
        </w:rPr>
        <w:br/>
        <w:t xml:space="preserve">Till the darkling desire of delight shall be free as a fawn that is</w:t>
      </w:r>
      <w:r>
        <w:rPr>
          <w:color w:val="000000"/>
          <w:sz w:val="24"/>
          <w:szCs w:val="24"/>
        </w:rPr>
        <w:br/>
        <w:t xml:space="preserve">    freed from the fangs that pursue her,</w:t>
      </w:r>
      <w:r>
        <w:rPr>
          <w:color w:val="000000"/>
          <w:sz w:val="24"/>
          <w:szCs w:val="24"/>
        </w:rPr>
        <w:br/>
        <w:t xml:space="preserve">  Till the heart-beats of hell shall be hushed by a hymn from the hunt</w:t>
      </w:r>
      <w:r>
        <w:rPr>
          <w:color w:val="000000"/>
          <w:sz w:val="24"/>
          <w:szCs w:val="24"/>
        </w:rPr>
        <w:br/>
        <w:t xml:space="preserve">    that has harried the kennel of kings.
</w:t>
      </w:r>
    </w:p>
    <w:sectPr w:rsidR="00FA6635" w:rsidRPr="00FA6635" w:rsidSect="00213E5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3CC27" w14:textId="77777777" w:rsidR="00184498" w:rsidRDefault="00184498" w:rsidP="00A8388D">
      <w:pPr>
        <w:spacing w:after="0" w:line="240" w:lineRule="auto"/>
      </w:pPr>
      <w:r>
        <w:separator/>
      </w:r>
    </w:p>
  </w:endnote>
  <w:endnote w:type="continuationSeparator" w:id="0">
    <w:p w14:paraId="78952A40" w14:textId="77777777" w:rsidR="00184498" w:rsidRDefault="00184498" w:rsidP="00A8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7424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66803" w14:textId="77777777" w:rsidR="00084080" w:rsidRDefault="00084080" w:rsidP="000840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2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104E4" w14:textId="77777777" w:rsidR="00084080" w:rsidRDefault="0008408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2E0CE" w14:textId="77777777" w:rsidR="00184498" w:rsidRDefault="00184498" w:rsidP="00A8388D">
      <w:pPr>
        <w:spacing w:after="0" w:line="240" w:lineRule="auto"/>
      </w:pPr>
      <w:r>
        <w:separator/>
      </w:r>
    </w:p>
  </w:footnote>
  <w:footnote w:type="continuationSeparator" w:id="0">
    <w:p w14:paraId="640EA017" w14:textId="77777777" w:rsidR="00184498" w:rsidRDefault="00184498" w:rsidP="00A83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CF9D1" w14:textId="77777777" w:rsidR="00084080" w:rsidRDefault="00FA3DD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81C964" wp14:editId="0D17A55F">
          <wp:simplePos x="0" y="0"/>
          <wp:positionH relativeFrom="column">
            <wp:posOffset>-685800</wp:posOffset>
          </wp:positionH>
          <wp:positionV relativeFrom="paragraph">
            <wp:posOffset>-228600</wp:posOffset>
          </wp:positionV>
          <wp:extent cx="1907381" cy="4572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7381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6430725">
    <w:multiLevelType w:val="hybridMultilevel"/>
    <w:lvl w:ilvl="0" w:tplc="6423515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6430725">
    <w:abstractNumId w:val="864307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628"/>
    <w:rsid w:val="00003DE8"/>
    <w:rsid w:val="000254D2"/>
    <w:rsid w:val="00084080"/>
    <w:rsid w:val="00117ED7"/>
    <w:rsid w:val="00176228"/>
    <w:rsid w:val="00184498"/>
    <w:rsid w:val="00213E50"/>
    <w:rsid w:val="00274F1F"/>
    <w:rsid w:val="003577FE"/>
    <w:rsid w:val="00373AFC"/>
    <w:rsid w:val="004748B2"/>
    <w:rsid w:val="00482523"/>
    <w:rsid w:val="006552AA"/>
    <w:rsid w:val="00726628"/>
    <w:rsid w:val="0075644D"/>
    <w:rsid w:val="00A735A7"/>
    <w:rsid w:val="00A8388D"/>
    <w:rsid w:val="00A8456A"/>
    <w:rsid w:val="00A92BC4"/>
    <w:rsid w:val="00B677F2"/>
    <w:rsid w:val="00BE736E"/>
    <w:rsid w:val="00C413F8"/>
    <w:rsid w:val="00CF425D"/>
    <w:rsid w:val="00E2561F"/>
    <w:rsid w:val="00E27857"/>
    <w:rsid w:val="00FA3DD9"/>
    <w:rsid w:val="00FA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F66324"/>
  <w:updateField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Heading1"/>
    <w:qFormat/>
    <w:rsid w:val="004748B2"/>
  </w:style>
  <w:style w:type="paragraph" w:styleId="Heading1">
    <w:name w:val="heading 1"/>
    <w:basedOn w:val="Normal"/>
    <w:next w:val="Normal"/>
    <w:link w:val="Heading1Char"/>
    <w:uiPriority w:val="9"/>
    <w:qFormat/>
    <w:rsid w:val="004748B2"/>
    <w:pPr>
      <w:keepNext/>
      <w:keepLines/>
      <w:pageBreakBefore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88D"/>
  </w:style>
  <w:style w:type="paragraph" w:styleId="Footer">
    <w:name w:val="footer"/>
    <w:basedOn w:val="Normal"/>
    <w:link w:val="FooterChar"/>
    <w:uiPriority w:val="99"/>
    <w:unhideWhenUsed/>
    <w:rsid w:val="00A8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88D"/>
  </w:style>
  <w:style w:type="paragraph" w:styleId="BalloonText">
    <w:name w:val="Balloon Text"/>
    <w:basedOn w:val="Normal"/>
    <w:link w:val="BalloonTextChar"/>
    <w:uiPriority w:val="99"/>
    <w:semiHidden/>
    <w:unhideWhenUsed/>
    <w:rsid w:val="00A8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88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7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4080"/>
    <w:pPr>
      <w:pageBreakBefore w:val="0"/>
      <w:outlineLvl w:val="9"/>
    </w:pPr>
    <w:rPr>
      <w:lang w:eastAsia="ja-JP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Heading1"/>
    <w:qFormat/>
    <w:rsid w:val="004748B2"/>
  </w:style>
  <w:style w:type="paragraph" w:styleId="Heading1">
    <w:name w:val="heading 1"/>
    <w:basedOn w:val="Normal"/>
    <w:next w:val="Normal"/>
    <w:link w:val="Heading1Char"/>
    <w:uiPriority w:val="9"/>
    <w:qFormat/>
    <w:rsid w:val="004748B2"/>
    <w:pPr>
      <w:keepNext/>
      <w:keepLines/>
      <w:pageBreakBefore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88D"/>
  </w:style>
  <w:style w:type="paragraph" w:styleId="Footer">
    <w:name w:val="footer"/>
    <w:basedOn w:val="Normal"/>
    <w:link w:val="FooterChar"/>
    <w:uiPriority w:val="99"/>
    <w:unhideWhenUsed/>
    <w:rsid w:val="00A838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88D"/>
  </w:style>
  <w:style w:type="paragraph" w:styleId="BalloonText">
    <w:name w:val="Balloon Text"/>
    <w:basedOn w:val="Normal"/>
    <w:link w:val="BalloonTextChar"/>
    <w:uiPriority w:val="99"/>
    <w:semiHidden/>
    <w:unhideWhenUsed/>
    <w:rsid w:val="00A8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88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7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4080"/>
    <w:pPr>
      <w:pageBreakBefore w:val="0"/>
      <w:outlineLvl w:val="9"/>
    </w:pPr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678856901" Type="http://schemas.openxmlformats.org/officeDocument/2006/relationships/numbering" Target="numbering.xml"/></Relationships>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199CF-FB44-E149-9536-65C0BC28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BookRags, Inc.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Wadley</dc:creator>
  <cp:keywords/>
  <dc:description/>
  <cp:lastModifiedBy>First name</cp:lastModifiedBy>
  <cp:revision>14</cp:revision>
  <dcterms:created xsi:type="dcterms:W3CDTF">2014-04-10T22:38:00Z</dcterms:created>
  <dcterms:modified xsi:type="dcterms:W3CDTF">2014-10-13T22:53:00Z</dcterms:modified>
</cp:coreProperties>
</file>