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keepNext w:val="on"/>
        <w:widowControl w:val="on"/>
        <w:pBdr/>
        <w:spacing w:before="0" w:after="322" w:line="240" w:lineRule="auto"/>
        <w:ind w:left="0" w:right="0"/>
        <w:jc w:val="left"/>
        <w:outlineLvl w:val="0"/>
      </w:pPr>
      <w:r>
        <w:rPr>
          <w:b/>
          <w:color w:val="000000"/>
          <w:sz w:val="48"/>
          <w:szCs w:val="48"/>
        </w:rPr>
        <w:t xml:space="preserve">Class of '29 eBook</w:t>
      </w:r>
    </w:p>
    <w:p>
      <w:pPr>
        <w:keepNext w:val="on"/>
        <w:widowControl w:val="on"/>
        <w:pBdr/>
        <w:spacing w:before="299" w:after="299" w:line="240" w:lineRule="auto"/>
        <w:ind w:left="0" w:right="0"/>
        <w:jc w:val="left"/>
        <w:outlineLvl w:val="1"/>
      </w:pPr>
      <w:r>
        <w:rPr>
          <w:b/>
          <w:color w:val="000000"/>
          <w:sz w:val="36"/>
          <w:szCs w:val="36"/>
        </w:rPr>
        <w:t xml:space="preserve">Class of '29</w:t>
      </w:r>
    </w:p>
    <w:p>
      <w:pPr>
        <w:widowControl w:val="on"/>
        <w:pBdr/>
        <w:spacing w:before="240" w:after="240" w:line="240" w:lineRule="auto"/>
        <w:ind w:left="0" w:right="0"/>
        <w:jc w:val="left"/>
      </w:pPr>
      <w:r>
        <w:rPr>
          <w:color w:val="000000"/>
          <w:sz w:val="24"/>
          <w:szCs w:val="24"/>
        </w:rPr>
        <w:t xml:space="preserve">The following sections of this BookRags Literature Study Guide is offprint from Gale's For Students Series: Presenting Analysis, Context, and Criticism on Commonly Studied Works: Introduction, Author Biography, Plot Summary, Characters, Themes, Style, Historical Context, Critical Overview, Criticism and Critical Essays, Media Adaptations, Topics for Further Study, Compare &amp; Contrast, What Do I Read Next?, For Further Study, and Sources.</w:t>
      </w:r>
    </w:p>
    <w:p>
      <w:pPr>
        <w:widowControl w:val="on"/>
        <w:pBdr/>
        <w:spacing w:before="240" w:after="240" w:line="240" w:lineRule="auto"/>
        <w:ind w:left="0" w:right="0"/>
        <w:jc w:val="left"/>
      </w:pPr>
      <w:r>
        <w:rPr>
          <w:color w:val="000000"/>
          <w:sz w:val="24"/>
          <w:szCs w:val="24"/>
        </w:rPr>
        <w:t xml:space="preserve">(c)1998-2002; (c)2002 by Gale. Gale is an imprint of The Gale Group, Inc., a division of Thomson Learning, Inc. Gale and Design and Thomson Learning are trademarks used herein under license.</w:t>
      </w:r>
    </w:p>
    <w:p>
      <w:pPr>
        <w:widowControl w:val="on"/>
        <w:pBdr/>
        <w:spacing w:before="240" w:after="240" w:line="240" w:lineRule="auto"/>
        <w:ind w:left="0" w:right="0"/>
        <w:jc w:val="left"/>
      </w:pPr>
      <w:r>
        <w:rPr>
          <w:color w:val="000000"/>
          <w:sz w:val="24"/>
          <w:szCs w:val="24"/>
        </w:rPr>
        <w:t xml:space="preserve">The following sections, if they exist, are offprint from Beacham's Encyclopedia of Popular Fiction: "Social Concerns", "Thematic Overview", "Techniques", "Literary Precedents", "Key Questions", "Related Titles", "Adaptations", "Related Web Sites". (c)1994-2005, by Walton Beacham.</w:t>
      </w:r>
    </w:p>
    <w:p>
      <w:pPr>
        <w:widowControl w:val="on"/>
        <w:pBdr/>
        <w:spacing w:before="240" w:after="240" w:line="240" w:lineRule="auto"/>
        <w:ind w:left="0" w:right="0"/>
        <w:jc w:val="left"/>
      </w:pPr>
      <w:r>
        <w:rPr>
          <w:color w:val="000000"/>
          <w:sz w:val="24"/>
          <w:szCs w:val="24"/>
        </w:rPr>
        <w:t xml:space="preserve">The following sections, if they exist, are offprint from Beacham's Guide to Literature for Young Adults: "About the Author", "Overview", "Setting", "Literary Qualities", "Social Sensitivity", "Topics for Discussion", "Ideas for Reports and Papers". (c)1994-2005, by Walton Beacham.</w:t>
      </w:r>
    </w:p>
    <w:p>
      <w:pPr>
        <w:widowControl w:val="on"/>
        <w:pBdr/>
        <w:spacing w:before="240" w:after="240" w:line="240" w:lineRule="auto"/>
        <w:ind w:left="0" w:right="0"/>
        <w:jc w:val="left"/>
      </w:pPr>
      <w:r>
        <w:rPr>
          <w:color w:val="000000"/>
          <w:sz w:val="24"/>
          <w:szCs w:val="24"/>
        </w:rPr>
        <w:t xml:space="preserve">All other sections in this Literature Study Guide are owned and copyrighted by BookRags, Inc.</w:t>
      </w:r>
    </w:p>
    <w:p>
      <w:pPr>
        <w:keepNext w:val="on"/>
        <w:pageBreakBefore w:val="on"/>
        <w:widowControl w:val="on"/>
        <w:pBdr/>
        <w:spacing w:before="0" w:after="322" w:line="240" w:lineRule="auto"/>
        <w:ind w:left="0" w:right="0"/>
        <w:jc w:val="left"/>
        <w:outlineLvl w:val="0"/>
      </w:pPr>
      <w:r>
        <w:rPr>
          <w:b/>
          <w:color w:val="000000"/>
          <w:sz w:val="48"/>
          <w:szCs w:val="48"/>
        </w:rPr>
        <w:t xml:space="preserve">Contents</w:t>
      </w:r>
    </w:p>
    <w:sdt>
      <w:stdPr>
        <w:id w:val="524391424"/>
        <w:docPartObj>
          <w:docPartGallery w:val="Table of Contents"/>
          <w:docPartUnique/>
        </w:docPartObj>
      </w:stdPr>
      <w:sdtContent>
        <w:p xmlns:w="http://schemas.openxmlformats.org/wordprocessingml/2006/main">
          <w:fldSimple w:instr="TOC \o &quot;1-1&quot; \h \z \u">
            <w:r>
              <w:rPr>
                <w:i/>
              </w:rPr>
              <w:t>This table of contents needs to be updated</w:t>
            </w:r>
          </w:fldSimple>
        </w:p>
      </w:sdtContent>
    </w:sdt>
    <w:p>
      <w:pPr>
        <w:keepNext w:val="on"/>
        <w:pageBreakBefore w:val="on"/>
        <w:widowControl w:val="on"/>
        <w:pBdr/>
        <w:spacing w:before="0" w:after="322" w:line="240" w:lineRule="auto"/>
        <w:ind w:left="0" w:right="0"/>
        <w:jc w:val="left"/>
        <w:outlineLvl w:val="0"/>
      </w:pPr>
      <w:r>
        <w:rPr>
          <w:b/>
          <w:color w:val="000000"/>
          <w:sz w:val="48"/>
          <w:szCs w:val="48"/>
        </w:rPr>
        <w:t xml:space="preserve">Table of Contents</w:t>
      </w:r>
    </w:p>
    <w:tbl>
      <w:tblPr>
        <w:tblStyle w:val="NormalTablePHPDOCX"/>
        <w:tblW w:w="8424" w:type="dxa"/>
        <w:jc w:val="center"/>
        <w:tblCellSpacing w:w="75" w:type="dxa"/>
        <w:tblInd w:w="0" w:type="auto"/>
        <w:tblBorders/>
      </w:tblPr>
      <w:tblGrid>
        <w:gridCol/>
        <w:gridCol/>
      </w:tblGrid>
      <w:tr>
        <w:trPr>
          <w:trHeight w:val="0" w:hRule="atLeast"/>
          <w:jc w:val="left"/>
        </w:trPr>
        <w:tc>
          <w:tcPr>
            <w:gridSpan w:val="2"/>
            <w:tcMar>
              <w:top w:w="0" w:type="auto"/>
              <w:bottom w:w="0" w:type="auto"/>
            </w:tcMar>
            <w:vAlign w:val="top"/>
          </w:tcPr>
          <w:p>
            <w:pPr>
              <w:widowControl w:val="on"/>
              <w:pBdr/>
              <w:spacing w:before="0" w:after="0" w:line="240" w:lineRule="auto"/>
              <w:ind w:left="0" w:right="0"/>
              <w:jc w:val="center"/>
            </w:pPr>
            <w:r>
              <w:rPr>
                <w:color w:val="000000"/>
                <w:position w:val="0"/>
                <w:sz w:val="24"/>
                <w:szCs w:val="24"/>
              </w:rPr>
              <w:t xml:space="preserve">Table of Contents</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Section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Page</w:t>
            </w:r>
          </w:p>
        </w:tc>
      </w:tr>
      <w:tr>
        <w:trPr>
          <w:trHeight w:val="0" w:hRule="atLeast"/>
          <w:jc w:val="left"/>
        </w:trPr>
        <w:tc>
          <w:tcPr>
            <w:tcW w:w="5000" w:type="pct"/>
            <w:gridSpan w:val="2"/>
            <w:tcMar>
              <w:top w:w="0" w:type="auto"/>
              <w:bottom w:w="0" w:type="auto"/>
            </w:tcMar>
            <w:vAlign w:val="top"/>
          </w:tcPr>
          <w:p>
            <w:r>
              <w:pict>
                <v:rect id="_x0000_i1026" style="width:0;height:1.5pt" o:hralign="center" o:hrstd="t" o:hr="t" fillcolor="#aca899" stroked="f"/>
              </w:pic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Start of eBook</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Title:  Class of ’29</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CLASS OF ’29</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PRICE 75 CENTS</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DRAMATISTS PLAY SERVICE INC.</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ADVISORY BOARD</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CLASS OF ’29</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2</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BY ORRIE LASHIN AND MILO HASTINGS</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2</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FEDERAL THEATRE WORKS PROGRESS ADMINISTRATION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CLASS OF ’29</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LUCIUS MOORE COOK</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TOM ADRIAN CRACRAFT</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EDWARD GOODMAN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ACT 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ACT II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ACT III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DESCRIPTION OF CHARACTERS</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4</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CLASS OF ’29</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4</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SLOW CURTAIN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19</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CURTAIN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23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CURTAIN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37</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CURTAIN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PROPERTY PLOT—­ACT I, SCENE 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OFF STAGE U. L.</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ON STAGE</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OFF STAGE D. R.</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PERSONAL PROPS</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52</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PROPERTY PLOT—­ACT 1 SCENE 2</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52</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ON THIS DESK</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52</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OFF D. L.</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52</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PERSONAL PROPS</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52</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PROPERTY PLOT—­ACT II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52</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OFF STAGE U. L.</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52</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ON STAGE</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52</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OFF STAGE D. R.</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PERSONAL PROPS</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PROPERTY PLOT—­ACT III</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53</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PERSONAL PROPS</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53</w:t>
            </w:r>
          </w:p>
        </w:tc>
      </w:tr>
    </w:tbl>
    <w:p>
      <w:pPr>
        <w:keepNext w:val="on"/>
        <w:pageBreakBefore w:val="on"/>
        <w:widowControl w:val="on"/>
        <w:pBdr/>
        <w:spacing w:before="0" w:after="322" w:line="240" w:lineRule="auto"/>
        <w:ind w:left="0" w:right="0"/>
        <w:jc w:val="left"/>
        <w:outlineLvl w:val="0"/>
      </w:pPr>
      <w:r>
        <w:rPr>
          <w:b/>
          <w:color w:val="000000"/>
          <w:sz w:val="48"/>
          <w:szCs w:val="48"/>
        </w:rPr>
        <w:t xml:space="preserve">Page 1</w:t>
      </w:r>
    </w:p>
    <w:p>
      <w:pPr>
        <w:keepNext w:val="on"/>
        <w:widowControl w:val="on"/>
        <w:pBdr/>
        <w:spacing w:before="299" w:after="299" w:line="240" w:lineRule="auto"/>
        <w:ind w:left="0" w:right="0"/>
        <w:jc w:val="left"/>
        <w:outlineLvl w:val="1"/>
      </w:pPr>
      <w:r>
        <w:rPr>
          <w:b/>
          <w:color w:val="000000"/>
          <w:sz w:val="36"/>
          <w:szCs w:val="36"/>
        </w:rPr>
        <w:t xml:space="preserve">Title:  Class of ’29</w:t>
      </w:r>
    </w:p>
    <w:p>
      <w:pPr>
        <w:widowControl w:val="on"/>
        <w:pBdr/>
        <w:spacing w:before="240" w:after="240" w:line="240" w:lineRule="auto"/>
        <w:ind w:left="0" w:right="0"/>
        <w:jc w:val="left"/>
      </w:pPr>
      <w:r>
        <w:rPr>
          <w:color w:val="000000"/>
          <w:sz w:val="24"/>
          <w:szCs w:val="24"/>
        </w:rPr>
        <w:t xml:space="preserve">Author:  Orrie Lashin and Milo Hastings</w:t>
      </w:r>
    </w:p>
    <w:p>
      <w:pPr>
        <w:widowControl w:val="on"/>
        <w:pBdr/>
        <w:spacing w:before="240" w:after="240" w:line="240" w:lineRule="auto"/>
        <w:ind w:left="0" w:right="0"/>
        <w:jc w:val="left"/>
      </w:pPr>
      <w:r>
        <w:rPr>
          <w:color w:val="000000"/>
          <w:sz w:val="24"/>
          <w:szCs w:val="24"/>
        </w:rPr>
        <w:t xml:space="preserve">Release Date:  November 14, 2005 [EBook #17061]</w:t>
      </w:r>
    </w:p>
    <w:p>
      <w:pPr>
        <w:widowControl w:val="on"/>
        <w:pBdr/>
        <w:spacing w:before="240" w:after="240" w:line="240" w:lineRule="auto"/>
        <w:ind w:left="0" w:right="0"/>
        <w:jc w:val="left"/>
      </w:pPr>
      <w:r>
        <w:rPr>
          <w:color w:val="000000"/>
          <w:sz w:val="24"/>
          <w:szCs w:val="24"/>
        </w:rPr>
        <w:t xml:space="preserve">Language:  English</w:t>
      </w:r>
    </w:p>
    <w:p>
      <w:pPr>
        <w:widowControl w:val="on"/>
        <w:pBdr/>
        <w:spacing w:before="240" w:after="240" w:line="240" w:lineRule="auto"/>
        <w:ind w:left="0" w:right="0"/>
        <w:jc w:val="left"/>
      </w:pPr>
      <w:r>
        <w:rPr>
          <w:color w:val="000000"/>
          <w:sz w:val="24"/>
          <w:szCs w:val="24"/>
        </w:rPr>
        <w:t xml:space="preserve">Character set encoding:  ASCII</w:t>
      </w:r>
    </w:p>
    <w:p>
      <w:pPr>
        <w:widowControl w:val="on"/>
        <w:pBdr/>
        <w:spacing w:before="240" w:after="240" w:line="240" w:lineRule="auto"/>
        <w:ind w:left="0" w:right="0"/>
        <w:jc w:val="left"/>
      </w:pPr>
      <w:r>
        <w:rPr>
          <w:color w:val="000000"/>
          <w:sz w:val="24"/>
          <w:szCs w:val="24"/>
        </w:rPr>
        <w:t xml:space="preserve">*** </w:t>
      </w:r>
      <w:r>
        <w:rPr>
          <w:i/>
          <w:color w:val="000000"/>
          <w:sz w:val="24"/>
          <w:szCs w:val="24"/>
        </w:rPr>
        <w:t xml:space="preserve">Start</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this</w:t>
      </w:r>
      <w:r>
        <w:rPr>
          <w:color w:val="000000"/>
          <w:sz w:val="24"/>
          <w:szCs w:val="24"/>
        </w:rPr>
        <w:t xml:space="preserve"> </w:t>
      </w:r>
      <w:r>
        <w:rPr>
          <w:i/>
          <w:color w:val="000000"/>
          <w:sz w:val="24"/>
          <w:szCs w:val="24"/>
        </w:rPr>
        <w:t xml:space="preserve">project</w:t>
      </w:r>
      <w:r>
        <w:rPr>
          <w:color w:val="000000"/>
          <w:sz w:val="24"/>
          <w:szCs w:val="24"/>
        </w:rPr>
        <w:t xml:space="preserve"> </w:t>
      </w:r>
      <w:r>
        <w:rPr>
          <w:i/>
          <w:color w:val="000000"/>
          <w:sz w:val="24"/>
          <w:szCs w:val="24"/>
        </w:rPr>
        <w:t xml:space="preserve">gutenberg</w:t>
      </w:r>
      <w:r>
        <w:rPr>
          <w:color w:val="000000"/>
          <w:sz w:val="24"/>
          <w:szCs w:val="24"/>
        </w:rPr>
        <w:t xml:space="preserve"> EBOOK </w:t>
      </w:r>
      <w:r>
        <w:rPr>
          <w:i/>
          <w:color w:val="000000"/>
          <w:sz w:val="24"/>
          <w:szCs w:val="24"/>
        </w:rPr>
        <w:t xml:space="preserve">class</w:t>
      </w:r>
      <w:r>
        <w:rPr>
          <w:color w:val="000000"/>
          <w:sz w:val="24"/>
          <w:szCs w:val="24"/>
        </w:rPr>
        <w:t xml:space="preserve"> </w:t>
      </w:r>
      <w:r>
        <w:rPr>
          <w:i/>
          <w:color w:val="000000"/>
          <w:sz w:val="24"/>
          <w:szCs w:val="24"/>
        </w:rPr>
        <w:t xml:space="preserve">of</w:t>
      </w:r>
      <w:r>
        <w:rPr>
          <w:color w:val="000000"/>
          <w:sz w:val="24"/>
          <w:szCs w:val="24"/>
        </w:rPr>
        <w:t xml:space="preserve"> ’29 ***</w:t>
      </w:r>
    </w:p>
    <w:p>
      <w:pPr>
        <w:widowControl w:val="on"/>
        <w:pBdr/>
        <w:spacing w:before="240" w:after="240" w:line="240" w:lineRule="auto"/>
        <w:ind w:left="0" w:right="0"/>
        <w:jc w:val="left"/>
      </w:pPr>
      <w:r>
        <w:rPr>
          <w:color w:val="000000"/>
          <w:sz w:val="24"/>
          <w:szCs w:val="24"/>
        </w:rPr>
        <w:t xml:space="preserve">Produced by Roger Taft, RogerTaft_</w:t>
      </w:r>
      <w:r>
        <w:rPr>
          <w:i/>
          <w:color w:val="000000"/>
          <w:sz w:val="24"/>
          <w:szCs w:val="24"/>
        </w:rPr>
        <w:t xml:space="preserve">at</w:t>
      </w:r>
      <w:r>
        <w:rPr>
          <w:color w:val="000000"/>
          <w:sz w:val="24"/>
          <w:szCs w:val="24"/>
        </w:rPr>
        <w:t xml:space="preserve">_Cox.Net, grandson</w:t>
      </w:r>
      <w:r>
        <w:rPr>
          <w:color w:val="000000"/>
          <w:sz w:val="24"/>
          <w:szCs w:val="24"/>
        </w:rPr>
        <w:br/>
        <w:t xml:space="preserve">of Milo Hastings, and Jim Tinsley.</w:t>
      </w:r>
    </w:p>
    <w:p>
      <w:pPr>
        <w:keepNext w:val="on"/>
        <w:widowControl w:val="on"/>
        <w:pBdr/>
        <w:spacing w:before="299" w:after="299" w:line="240" w:lineRule="auto"/>
        <w:ind w:left="0" w:right="0"/>
        <w:jc w:val="left"/>
        <w:outlineLvl w:val="1"/>
      </w:pPr>
      <w:r>
        <w:rPr>
          <w:b/>
          <w:color w:val="000000"/>
          <w:sz w:val="36"/>
          <w:szCs w:val="36"/>
        </w:rPr>
        <w:t xml:space="preserve">CLASS OF ’29</w:t>
      </w:r>
    </w:p>
    <w:p>
      <w:pPr>
        <w:widowControl w:val="on"/>
        <w:pBdr/>
        <w:spacing w:before="240" w:after="240" w:line="240" w:lineRule="auto"/>
        <w:ind w:left="0" w:right="0"/>
        <w:jc w:val="left"/>
      </w:pPr>
      <w:r>
        <w:rPr>
          <w:b/>
          <w:color w:val="000000"/>
          <w:sz w:val="24"/>
          <w:szCs w:val="24"/>
        </w:rPr>
        <w:t xml:space="preserve">A PLAY IN THREE ACTS</w:t>
      </w:r>
    </w:p>
    <w:p>
      <w:pPr>
        <w:widowControl w:val="on"/>
        <w:pBdr/>
        <w:spacing w:before="240" w:after="240" w:line="240" w:lineRule="auto"/>
        <w:ind w:left="0" w:right="0"/>
        <w:jc w:val="left"/>
      </w:pPr>
      <w:r>
        <w:rPr>
          <w:i/>
          <w:color w:val="000000"/>
          <w:sz w:val="24"/>
          <w:szCs w:val="24"/>
        </w:rPr>
        <w:t xml:space="preserve">By</w:t>
      </w:r>
      <w:r>
        <w:rPr>
          <w:color w:val="000000"/>
          <w:sz w:val="24"/>
          <w:szCs w:val="24"/>
        </w:rPr>
        <w:t xml:space="preserve"> </w:t>
      </w:r>
      <w:r>
        <w:rPr>
          <w:i/>
          <w:color w:val="000000"/>
          <w:sz w:val="24"/>
          <w:szCs w:val="24"/>
        </w:rPr>
        <w:t xml:space="preserve">Orrie</w:t>
      </w:r>
      <w:r>
        <w:rPr>
          <w:color w:val="000000"/>
          <w:sz w:val="24"/>
          <w:szCs w:val="24"/>
        </w:rPr>
        <w:t xml:space="preserve"> </w:t>
      </w:r>
      <w:r>
        <w:rPr>
          <w:i/>
          <w:color w:val="000000"/>
          <w:sz w:val="24"/>
          <w:szCs w:val="24"/>
        </w:rPr>
        <w:t xml:space="preserve">Lashin</w:t>
      </w:r>
      <w:r>
        <w:rPr>
          <w:color w:val="000000"/>
          <w:sz w:val="24"/>
          <w:szCs w:val="24"/>
        </w:rPr>
        <w:t xml:space="preserve"> and </w:t>
      </w:r>
      <w:r>
        <w:rPr>
          <w:i/>
          <w:color w:val="000000"/>
          <w:sz w:val="24"/>
          <w:szCs w:val="24"/>
        </w:rPr>
        <w:t xml:space="preserve">Milo</w:t>
      </w:r>
      <w:r>
        <w:rPr>
          <w:color w:val="000000"/>
          <w:sz w:val="24"/>
          <w:szCs w:val="24"/>
        </w:rPr>
        <w:t xml:space="preserve"> </w:t>
      </w:r>
      <w:r>
        <w:rPr>
          <w:i/>
          <w:color w:val="000000"/>
          <w:sz w:val="24"/>
          <w:szCs w:val="24"/>
        </w:rPr>
        <w:t xml:space="preserve">Hastings</w:t>
      </w:r>
    </w:p>
    <w:p>
      <w:pPr>
        <w:keepNext w:val="on"/>
        <w:widowControl w:val="on"/>
        <w:pBdr/>
        <w:spacing w:before="299" w:after="299" w:line="240" w:lineRule="auto"/>
        <w:ind w:left="0" w:right="0"/>
        <w:jc w:val="left"/>
        <w:outlineLvl w:val="1"/>
      </w:pPr>
      <w:r>
        <w:rPr>
          <w:b/>
          <w:color w:val="000000"/>
          <w:sz w:val="36"/>
          <w:szCs w:val="36"/>
        </w:rPr>
        <w:t xml:space="preserve">PRICE 75 CENTS</w:t>
      </w:r>
    </w:p>
    <w:p>
      <w:pPr>
        <w:widowControl w:val="on"/>
        <w:pBdr/>
        <w:spacing w:before="240" w:after="240" w:line="240" w:lineRule="auto"/>
        <w:ind w:left="0" w:right="0"/>
        <w:jc w:val="left"/>
      </w:pPr>
      <w:r>
        <w:rPr>
          <w:b/>
          <w:color w:val="000000"/>
          <w:sz w:val="24"/>
          <w:szCs w:val="24"/>
        </w:rPr>
        <w:t xml:space="preserve">DRAMATISTS PLAY SERVICE</w:t>
      </w:r>
    </w:p>
    <w:p>
      <w:pPr>
        <w:keepNext w:val="on"/>
        <w:widowControl w:val="on"/>
        <w:pBdr/>
        <w:spacing w:before="299" w:after="299" w:line="240" w:lineRule="auto"/>
        <w:ind w:left="0" w:right="0"/>
        <w:jc w:val="left"/>
        <w:outlineLvl w:val="1"/>
      </w:pPr>
      <w:r>
        <w:rPr>
          <w:b/>
          <w:color w:val="000000"/>
          <w:sz w:val="36"/>
          <w:szCs w:val="36"/>
        </w:rPr>
        <w:t xml:space="preserve">DRAMATISTS PLAY SERVICE INC.</w:t>
      </w:r>
    </w:p>
    <w:p>
      <w:pPr>
        <w:widowControl w:val="on"/>
        <w:pBdr/>
        <w:spacing w:before="240" w:after="240" w:line="240" w:lineRule="auto"/>
        <w:ind w:left="0" w:right="0"/>
        <w:jc w:val="left"/>
      </w:pPr>
      <w:r>
        <w:rPr>
          <w:i/>
          <w:color w:val="000000"/>
          <w:sz w:val="24"/>
          <w:szCs w:val="24"/>
        </w:rPr>
        <w:t xml:space="preserve">Established</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Members</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dramatists</w:t>
      </w:r>
      <w:r>
        <w:rPr>
          <w:color w:val="000000"/>
          <w:sz w:val="24"/>
          <w:szCs w:val="24"/>
        </w:rPr>
        <w:t xml:space="preserve">’ </w:t>
      </w:r>
      <w:r>
        <w:rPr>
          <w:i/>
          <w:color w:val="000000"/>
          <w:sz w:val="24"/>
          <w:szCs w:val="24"/>
        </w:rPr>
        <w:t xml:space="preserve">Guild</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i/>
          <w:color w:val="000000"/>
          <w:sz w:val="24"/>
          <w:szCs w:val="24"/>
        </w:rPr>
        <w:br/>
        <w:t xml:space="preserve">authors</w:t>
      </w:r>
      <w:r>
        <w:rPr>
          <w:color w:val="000000"/>
          <w:sz w:val="24"/>
          <w:szCs w:val="24"/>
        </w:rPr>
        <w:t xml:space="preserve">’ </w:t>
      </w:r>
      <w:r>
        <w:rPr>
          <w:i/>
          <w:color w:val="000000"/>
          <w:sz w:val="24"/>
          <w:szCs w:val="24"/>
        </w:rPr>
        <w:t xml:space="preserve">League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America</w:t>
      </w:r>
      <w:r>
        <w:rPr>
          <w:color w:val="000000"/>
          <w:sz w:val="24"/>
          <w:szCs w:val="24"/>
        </w:rPr>
        <w:t xml:space="preserve"> </w:t>
      </w:r>
      <w:r>
        <w:rPr>
          <w:i/>
          <w:color w:val="000000"/>
          <w:sz w:val="24"/>
          <w:szCs w:val="24"/>
        </w:rPr>
        <w:t xml:space="preserve">for</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handling</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non</w:t>
      </w:r>
      <w:r>
        <w:rPr>
          <w:color w:val="000000"/>
          <w:sz w:val="24"/>
          <w:szCs w:val="24"/>
        </w:rPr>
        <w:t xml:space="preserve">-</w:t>
      </w:r>
      <w:r>
        <w:rPr>
          <w:i/>
          <w:color w:val="000000"/>
          <w:sz w:val="24"/>
          <w:szCs w:val="24"/>
        </w:rPr>
        <w:t xml:space="preserve">professional</w:t>
      </w:r>
      <w:r>
        <w:rPr>
          <w:i/>
          <w:color w:val="000000"/>
          <w:sz w:val="24"/>
          <w:szCs w:val="24"/>
        </w:rPr>
        <w:br/>
        <w:t xml:space="preserve">acting</w:t>
      </w:r>
      <w:r>
        <w:rPr>
          <w:color w:val="000000"/>
          <w:sz w:val="24"/>
          <w:szCs w:val="24"/>
        </w:rPr>
        <w:t xml:space="preserve"> </w:t>
      </w:r>
      <w:r>
        <w:rPr>
          <w:i/>
          <w:color w:val="000000"/>
          <w:sz w:val="24"/>
          <w:szCs w:val="24"/>
        </w:rPr>
        <w:t xml:space="preserve">rights</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Members</w:t>
      </w:r>
      <w:r>
        <w:rPr>
          <w:color w:val="000000"/>
          <w:sz w:val="24"/>
          <w:szCs w:val="24"/>
        </w:rPr>
        <w:t xml:space="preserve">’ </w:t>
      </w:r>
      <w:r>
        <w:rPr>
          <w:i/>
          <w:color w:val="000000"/>
          <w:sz w:val="24"/>
          <w:szCs w:val="24"/>
        </w:rPr>
        <w:t xml:space="preserve">plays</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encouragement</w:t>
      </w:r>
      <w:r>
        <w:rPr>
          <w:i/>
          <w:color w:val="000000"/>
          <w:sz w:val="24"/>
          <w:szCs w:val="24"/>
        </w:rPr>
        <w:b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non</w:t>
      </w:r>
      <w:r>
        <w:rPr>
          <w:color w:val="000000"/>
          <w:sz w:val="24"/>
          <w:szCs w:val="24"/>
        </w:rPr>
        <w:t xml:space="preserve">-</w:t>
      </w:r>
      <w:r>
        <w:rPr>
          <w:i/>
          <w:color w:val="000000"/>
          <w:sz w:val="24"/>
          <w:szCs w:val="24"/>
        </w:rPr>
        <w:t xml:space="preserve">professional</w:t>
      </w:r>
      <w:r>
        <w:rPr>
          <w:color w:val="000000"/>
          <w:sz w:val="24"/>
          <w:szCs w:val="24"/>
        </w:rPr>
        <w:t xml:space="preserve"> </w:t>
      </w:r>
      <w:r>
        <w:rPr>
          <w:i/>
          <w:color w:val="000000"/>
          <w:sz w:val="24"/>
          <w:szCs w:val="24"/>
        </w:rPr>
        <w:t xml:space="preserve">theatre</w:t>
      </w:r>
      <w:r>
        <w:rPr>
          <w:color w:val="000000"/>
          <w:sz w:val="24"/>
          <w:szCs w:val="24"/>
        </w:rPr>
        <w:t xml:space="preserve">.</w:t>
      </w:r>
    </w:p>
    <w:p>
      <w:pPr>
        <w:widowControl w:val="on"/>
        <w:pBdr/>
        <w:spacing w:before="240" w:after="240" w:line="240" w:lineRule="auto"/>
        <w:ind w:left="0" w:right="0"/>
        <w:jc w:val="left"/>
      </w:pPr>
      <w:r>
        <w:rPr>
          <w:i/>
          <w:color w:val="000000"/>
          <w:sz w:val="24"/>
          <w:szCs w:val="24"/>
        </w:rPr>
        <w:t xml:space="preserve">Barrett</w:t>
      </w:r>
      <w:r>
        <w:rPr>
          <w:color w:val="000000"/>
          <w:sz w:val="24"/>
          <w:szCs w:val="24"/>
        </w:rPr>
        <w:t xml:space="preserve"> H. </w:t>
      </w:r>
      <w:r>
        <w:rPr>
          <w:i/>
          <w:color w:val="000000"/>
          <w:sz w:val="24"/>
          <w:szCs w:val="24"/>
        </w:rPr>
        <w:t xml:space="preserve">Clark</w:t>
      </w:r>
      <w:r>
        <w:rPr>
          <w:color w:val="000000"/>
          <w:sz w:val="24"/>
          <w:szCs w:val="24"/>
        </w:rPr>
        <w:t xml:space="preserve">, </w:t>
      </w:r>
      <w:r>
        <w:rPr>
          <w:i/>
          <w:color w:val="000000"/>
          <w:sz w:val="24"/>
          <w:szCs w:val="24"/>
        </w:rPr>
        <w:t xml:space="preserve">Executive Director</w:t>
      </w:r>
    </w:p>
    <w:p>
      <w:pPr>
        <w:keepNext w:val="on"/>
        <w:widowControl w:val="on"/>
        <w:pBdr/>
        <w:spacing w:before="299" w:after="299" w:line="240" w:lineRule="auto"/>
        <w:ind w:left="0" w:right="0"/>
        <w:jc w:val="left"/>
        <w:outlineLvl w:val="1"/>
      </w:pPr>
      <w:r>
        <w:rPr>
          <w:b/>
          <w:color w:val="000000"/>
          <w:sz w:val="36"/>
          <w:szCs w:val="36"/>
        </w:rPr>
        <w:t xml:space="preserve">ADVISORY BOARD</w:t>
      </w:r>
    </w:p>
    <w:p>
      <w:pPr>
        <w:widowControl w:val="on"/>
        <w:pBdr/>
        <w:spacing w:before="240" w:after="240" w:line="240" w:lineRule="auto"/>
        <w:ind w:left="0" w:right="0"/>
        <w:jc w:val="left"/>
      </w:pPr>
      <w:r>
        <w:rPr>
          <w:i/>
          <w:color w:val="000000"/>
          <w:sz w:val="24"/>
          <w:szCs w:val="24"/>
        </w:rPr>
        <w:t xml:space="preserve">Sidney</w:t>
      </w:r>
      <w:r>
        <w:rPr>
          <w:color w:val="000000"/>
          <w:sz w:val="24"/>
          <w:szCs w:val="24"/>
        </w:rPr>
        <w:t xml:space="preserve"> </w:t>
      </w:r>
      <w:r>
        <w:rPr>
          <w:i/>
          <w:color w:val="000000"/>
          <w:sz w:val="24"/>
          <w:szCs w:val="24"/>
        </w:rPr>
        <w:t xml:space="preserve">Howard</w:t>
      </w:r>
      <w:r>
        <w:rPr>
          <w:color w:val="000000"/>
          <w:sz w:val="24"/>
          <w:szCs w:val="24"/>
        </w:rPr>
        <w:t xml:space="preserve"> </w:t>
      </w:r>
      <w:r>
        <w:rPr>
          <w:i/>
          <w:color w:val="000000"/>
          <w:sz w:val="24"/>
          <w:szCs w:val="24"/>
        </w:rPr>
        <w:t xml:space="preserve">Eugene</w:t>
      </w:r>
      <w:r>
        <w:rPr>
          <w:color w:val="000000"/>
          <w:sz w:val="24"/>
          <w:szCs w:val="24"/>
        </w:rPr>
        <w:t xml:space="preserve"> O’NEILL </w:t>
      </w:r>
      <w:r>
        <w:rPr>
          <w:i/>
          <w:color w:val="000000"/>
          <w:sz w:val="24"/>
          <w:szCs w:val="24"/>
        </w:rPr>
        <w:t xml:space="preserve">Marc</w:t>
      </w:r>
      <w:r>
        <w:rPr>
          <w:color w:val="000000"/>
          <w:sz w:val="24"/>
          <w:szCs w:val="24"/>
        </w:rPr>
        <w:t xml:space="preserve"> </w:t>
      </w:r>
      <w:r>
        <w:rPr>
          <w:i/>
          <w:color w:val="000000"/>
          <w:sz w:val="24"/>
          <w:szCs w:val="24"/>
        </w:rPr>
        <w:t xml:space="preserve">Connelly</w:t>
      </w:r>
      <w:r>
        <w:rPr>
          <w:i/>
          <w:color w:val="000000"/>
          <w:sz w:val="24"/>
          <w:szCs w:val="24"/>
        </w:rPr>
        <w:br/>
        <w:t xml:space="preserve">George</w:t>
      </w:r>
      <w:r>
        <w:rPr>
          <w:color w:val="000000"/>
          <w:sz w:val="24"/>
          <w:szCs w:val="24"/>
        </w:rPr>
        <w:t xml:space="preserve"> S. </w:t>
      </w:r>
      <w:r>
        <w:rPr>
          <w:i/>
          <w:color w:val="000000"/>
          <w:sz w:val="24"/>
          <w:szCs w:val="24"/>
        </w:rPr>
        <w:t xml:space="preserve">Kaufman</w:t>
      </w:r>
      <w:r>
        <w:rPr>
          <w:color w:val="000000"/>
          <w:sz w:val="24"/>
          <w:szCs w:val="24"/>
        </w:rPr>
        <w:t xml:space="preserve"> </w:t>
      </w:r>
      <w:r>
        <w:rPr>
          <w:i/>
          <w:color w:val="000000"/>
          <w:sz w:val="24"/>
          <w:szCs w:val="24"/>
        </w:rPr>
        <w:t xml:space="preserve">Philip</w:t>
      </w:r>
      <w:r>
        <w:rPr>
          <w:color w:val="000000"/>
          <w:sz w:val="24"/>
          <w:szCs w:val="24"/>
        </w:rPr>
        <w:t xml:space="preserve"> </w:t>
      </w:r>
      <w:r>
        <w:rPr>
          <w:i/>
          <w:color w:val="000000"/>
          <w:sz w:val="24"/>
          <w:szCs w:val="24"/>
        </w:rPr>
        <w:t xml:space="preserve">Barry</w:t>
      </w:r>
      <w:r>
        <w:rPr>
          <w:color w:val="000000"/>
          <w:sz w:val="24"/>
          <w:szCs w:val="24"/>
        </w:rPr>
        <w:t xml:space="preserve"> </w:t>
      </w:r>
      <w:r>
        <w:rPr>
          <w:i/>
          <w:color w:val="000000"/>
          <w:sz w:val="24"/>
          <w:szCs w:val="24"/>
        </w:rPr>
        <w:t xml:space="preserve">Rachel</w:t>
      </w:r>
      <w:r>
        <w:rPr>
          <w:color w:val="000000"/>
          <w:sz w:val="24"/>
          <w:szCs w:val="24"/>
        </w:rPr>
        <w:t xml:space="preserve"> </w:t>
      </w:r>
      <w:r>
        <w:rPr>
          <w:i/>
          <w:color w:val="000000"/>
          <w:sz w:val="24"/>
          <w:szCs w:val="24"/>
        </w:rPr>
        <w:t xml:space="preserve">Crothers</w:t>
      </w:r>
      <w:r>
        <w:rPr>
          <w:i/>
          <w:color w:val="000000"/>
          <w:sz w:val="24"/>
          <w:szCs w:val="24"/>
        </w:rPr>
        <w:br/>
        <w:t xml:space="preserve">John</w:t>
      </w:r>
      <w:r>
        <w:rPr>
          <w:color w:val="000000"/>
          <w:sz w:val="24"/>
          <w:szCs w:val="24"/>
        </w:rPr>
        <w:t xml:space="preserve"> </w:t>
      </w:r>
      <w:r>
        <w:rPr>
          <w:i/>
          <w:color w:val="000000"/>
          <w:sz w:val="24"/>
          <w:szCs w:val="24"/>
        </w:rPr>
        <w:t xml:space="preserve">Howard</w:t>
      </w:r>
      <w:r>
        <w:rPr>
          <w:color w:val="000000"/>
          <w:sz w:val="24"/>
          <w:szCs w:val="24"/>
        </w:rPr>
        <w:t xml:space="preserve"> </w:t>
      </w:r>
      <w:r>
        <w:rPr>
          <w:i/>
          <w:color w:val="000000"/>
          <w:sz w:val="24"/>
          <w:szCs w:val="24"/>
        </w:rPr>
        <w:t xml:space="preserve">Lawson</w:t>
      </w:r>
      <w:r>
        <w:rPr>
          <w:color w:val="000000"/>
          <w:sz w:val="24"/>
          <w:szCs w:val="24"/>
        </w:rPr>
        <w:t xml:space="preserve"> </w:t>
      </w:r>
      <w:r>
        <w:rPr>
          <w:i/>
          <w:color w:val="000000"/>
          <w:sz w:val="24"/>
          <w:szCs w:val="24"/>
        </w:rPr>
        <w:t xml:space="preserve">Elmer</w:t>
      </w:r>
      <w:r>
        <w:rPr>
          <w:color w:val="000000"/>
          <w:sz w:val="24"/>
          <w:szCs w:val="24"/>
        </w:rPr>
        <w:t xml:space="preserve"> </w:t>
      </w:r>
      <w:r>
        <w:rPr>
          <w:i/>
          <w:color w:val="000000"/>
          <w:sz w:val="24"/>
          <w:szCs w:val="24"/>
        </w:rPr>
        <w:t xml:space="preserve">Rice</w:t>
      </w:r>
      <w:r>
        <w:rPr>
          <w:color w:val="000000"/>
          <w:sz w:val="24"/>
          <w:szCs w:val="24"/>
        </w:rPr>
        <w:t xml:space="preserve"> </w:t>
      </w:r>
      <w:r>
        <w:rPr>
          <w:i/>
          <w:color w:val="000000"/>
          <w:sz w:val="24"/>
          <w:szCs w:val="24"/>
        </w:rPr>
        <w:t xml:space="preserve">Martin</w:t>
      </w:r>
      <w:r>
        <w:rPr>
          <w:color w:val="000000"/>
          <w:sz w:val="24"/>
          <w:szCs w:val="24"/>
        </w:rPr>
        <w:t xml:space="preserve"> </w:t>
      </w:r>
      <w:r>
        <w:rPr>
          <w:i/>
          <w:color w:val="000000"/>
          <w:sz w:val="24"/>
          <w:szCs w:val="24"/>
        </w:rPr>
        <w:t xml:space="preserve">Flavin</w:t>
      </w:r>
      <w:r>
        <w:rPr>
          <w:i/>
          <w:color w:val="000000"/>
          <w:sz w:val="24"/>
          <w:szCs w:val="24"/>
        </w:rPr>
        <w:br/>
        <w:t xml:space="preserve">Howard</w:t>
      </w:r>
      <w:r>
        <w:rPr>
          <w:color w:val="000000"/>
          <w:sz w:val="24"/>
          <w:szCs w:val="24"/>
        </w:rPr>
        <w:t xml:space="preserve"> </w:t>
      </w:r>
      <w:r>
        <w:rPr>
          <w:i/>
          <w:color w:val="000000"/>
          <w:sz w:val="24"/>
          <w:szCs w:val="24"/>
        </w:rPr>
        <w:t xml:space="preserve">Lindsay</w:t>
      </w:r>
      <w:r>
        <w:rPr>
          <w:color w:val="000000"/>
          <w:sz w:val="24"/>
          <w:szCs w:val="24"/>
        </w:rPr>
        <w:t xml:space="preserve"> </w:t>
      </w:r>
      <w:r>
        <w:rPr>
          <w:i/>
          <w:color w:val="000000"/>
          <w:sz w:val="24"/>
          <w:szCs w:val="24"/>
        </w:rPr>
        <w:t xml:space="preserve">Robert</w:t>
      </w:r>
      <w:r>
        <w:rPr>
          <w:color w:val="000000"/>
          <w:sz w:val="24"/>
          <w:szCs w:val="24"/>
        </w:rPr>
        <w:t xml:space="preserve"> E. </w:t>
      </w:r>
      <w:r>
        <w:rPr>
          <w:i/>
          <w:color w:val="000000"/>
          <w:sz w:val="24"/>
          <w:szCs w:val="24"/>
        </w:rPr>
        <w:t xml:space="preserve">Sherwood</w:t>
      </w:r>
      <w:r>
        <w:rPr>
          <w:color w:val="000000"/>
          <w:sz w:val="24"/>
          <w:szCs w:val="24"/>
        </w:rPr>
        <w:t xml:space="preserve"> </w:t>
      </w:r>
      <w:r>
        <w:rPr>
          <w:i/>
          <w:color w:val="000000"/>
          <w:sz w:val="24"/>
          <w:szCs w:val="24"/>
        </w:rPr>
        <w:t xml:space="preserve">Susan</w:t>
      </w:r>
      <w:r>
        <w:rPr>
          <w:color w:val="000000"/>
          <w:sz w:val="24"/>
          <w:szCs w:val="24"/>
        </w:rPr>
        <w:t xml:space="preserve"> GLASPELL</w:t>
      </w:r>
      <w:r>
        <w:rPr>
          <w:i/>
          <w:color w:val="000000"/>
          <w:sz w:val="24"/>
          <w:szCs w:val="24"/>
        </w:rPr>
        <w:br/>
        <w:t xml:space="preserve">Albert</w:t>
      </w:r>
      <w:r>
        <w:rPr>
          <w:color w:val="000000"/>
          <w:sz w:val="24"/>
          <w:szCs w:val="24"/>
        </w:rPr>
        <w:t xml:space="preserve"> </w:t>
      </w:r>
      <w:r>
        <w:rPr>
          <w:i/>
          <w:color w:val="000000"/>
          <w:sz w:val="24"/>
          <w:szCs w:val="24"/>
        </w:rPr>
        <w:t xml:space="preserve">Maltz</w:t>
      </w:r>
      <w:r>
        <w:rPr>
          <w:color w:val="000000"/>
          <w:sz w:val="24"/>
          <w:szCs w:val="24"/>
        </w:rPr>
        <w:t xml:space="preserve"> </w:t>
      </w:r>
      <w:r>
        <w:rPr>
          <w:i/>
          <w:color w:val="000000"/>
          <w:sz w:val="24"/>
          <w:szCs w:val="24"/>
        </w:rPr>
        <w:t xml:space="preserve">Walter</w:t>
      </w:r>
      <w:r>
        <w:rPr>
          <w:color w:val="000000"/>
          <w:sz w:val="24"/>
          <w:szCs w:val="24"/>
        </w:rPr>
        <w:t xml:space="preserve"> </w:t>
      </w:r>
      <w:r>
        <w:rPr>
          <w:i/>
          <w:color w:val="000000"/>
          <w:sz w:val="24"/>
          <w:szCs w:val="24"/>
        </w:rPr>
        <w:t xml:space="preserve">Prichard</w:t>
      </w:r>
      <w:r>
        <w:rPr>
          <w:color w:val="000000"/>
          <w:sz w:val="24"/>
          <w:szCs w:val="24"/>
        </w:rPr>
        <w:t xml:space="preserve"> </w:t>
      </w:r>
      <w:r>
        <w:rPr>
          <w:i/>
          <w:color w:val="000000"/>
          <w:sz w:val="24"/>
          <w:szCs w:val="24"/>
        </w:rPr>
        <w:t xml:space="preserve">Eaton</w:t>
      </w:r>
      <w:r>
        <w:rPr>
          <w:color w:val="000000"/>
          <w:sz w:val="24"/>
          <w:szCs w:val="24"/>
        </w:rPr>
        <w:t xml:space="preserve"> </w:t>
      </w:r>
      <w:r>
        <w:rPr>
          <w:i/>
          <w:color w:val="000000"/>
          <w:sz w:val="24"/>
          <w:szCs w:val="24"/>
        </w:rPr>
        <w:t xml:space="preserve">John</w:t>
      </w:r>
      <w:r>
        <w:rPr>
          <w:color w:val="000000"/>
          <w:sz w:val="24"/>
          <w:szCs w:val="24"/>
        </w:rPr>
        <w:t xml:space="preserve"> </w:t>
      </w:r>
      <w:r>
        <w:rPr>
          <w:i/>
          <w:color w:val="000000"/>
          <w:sz w:val="24"/>
          <w:szCs w:val="24"/>
        </w:rPr>
        <w:t xml:space="preserve">Golden</w:t>
      </w:r>
      <w:r>
        <w:rPr>
          <w:i/>
          <w:color w:val="000000"/>
          <w:sz w:val="24"/>
          <w:szCs w:val="24"/>
        </w:rPr>
        <w:br/>
        <w:t xml:space="preserve">Kenyon</w:t>
      </w:r>
      <w:r>
        <w:rPr>
          <w:color w:val="000000"/>
          <w:sz w:val="24"/>
          <w:szCs w:val="24"/>
        </w:rPr>
        <w:t xml:space="preserve"> </w:t>
      </w:r>
      <w:r>
        <w:rPr>
          <w:i/>
          <w:color w:val="000000"/>
          <w:sz w:val="24"/>
          <w:szCs w:val="24"/>
        </w:rPr>
        <w:t xml:space="preserve">Nicholson</w:t>
      </w:r>
      <w:r>
        <w:rPr>
          <w:color w:val="000000"/>
          <w:sz w:val="24"/>
          <w:szCs w:val="24"/>
        </w:rPr>
        <w:t xml:space="preserve"> </w:t>
      </w:r>
      <w:r>
        <w:rPr>
          <w:i/>
          <w:color w:val="000000"/>
          <w:sz w:val="24"/>
          <w:szCs w:val="24"/>
        </w:rPr>
        <w:t xml:space="preserve">John</w:t>
      </w:r>
      <w:r>
        <w:rPr>
          <w:color w:val="000000"/>
          <w:sz w:val="24"/>
          <w:szCs w:val="24"/>
        </w:rPr>
        <w:t xml:space="preserve"> WEXLEY </w:t>
      </w:r>
      <w:r>
        <w:rPr>
          <w:i/>
          <w:color w:val="000000"/>
          <w:sz w:val="24"/>
          <w:szCs w:val="24"/>
        </w:rPr>
        <w:t xml:space="preserve">Arthur</w:t>
      </w:r>
      <w:r>
        <w:rPr>
          <w:color w:val="000000"/>
          <w:sz w:val="24"/>
          <w:szCs w:val="24"/>
        </w:rPr>
        <w:t xml:space="preserve"> </w:t>
      </w:r>
      <w:r>
        <w:rPr>
          <w:i/>
          <w:color w:val="000000"/>
          <w:sz w:val="24"/>
          <w:szCs w:val="24"/>
        </w:rPr>
        <w:t xml:space="preserve">Hopkins</w:t>
      </w:r>
      <w:r>
        <w:rPr>
          <w:i/>
          <w:color w:val="000000"/>
          <w:sz w:val="24"/>
          <w:szCs w:val="24"/>
        </w:rPr>
        <w:br/>
        <w:t xml:space="preserve">Clifford</w:t>
      </w:r>
      <w:r>
        <w:rPr>
          <w:color w:val="000000"/>
          <w:sz w:val="24"/>
          <w:szCs w:val="24"/>
        </w:rPr>
        <w:t xml:space="preserve"> ODETS </w:t>
      </w:r>
      <w:r>
        <w:rPr>
          <w:i/>
          <w:color w:val="000000"/>
          <w:sz w:val="24"/>
          <w:szCs w:val="24"/>
        </w:rPr>
        <w:t xml:space="preserve">George</w:t>
      </w:r>
      <w:r>
        <w:rPr>
          <w:color w:val="000000"/>
          <w:sz w:val="24"/>
          <w:szCs w:val="24"/>
        </w:rPr>
        <w:t xml:space="preserve"> </w:t>
      </w:r>
      <w:r>
        <w:rPr>
          <w:i/>
          <w:color w:val="000000"/>
          <w:sz w:val="24"/>
          <w:szCs w:val="24"/>
        </w:rPr>
        <w:t xml:space="preserve">Abbott</w:t>
      </w:r>
      <w:r>
        <w:rPr>
          <w:color w:val="000000"/>
          <w:sz w:val="24"/>
          <w:szCs w:val="24"/>
        </w:rPr>
        <w:t xml:space="preserve"> </w:t>
      </w:r>
      <w:r>
        <w:rPr>
          <w:i/>
          <w:color w:val="000000"/>
          <w:sz w:val="24"/>
          <w:szCs w:val="24"/>
        </w:rPr>
        <w:t xml:space="preserve">Austin</w:t>
      </w:r>
      <w:r>
        <w:rPr>
          <w:color w:val="000000"/>
          <w:sz w:val="24"/>
          <w:szCs w:val="24"/>
        </w:rPr>
        <w:t xml:space="preserve"> </w:t>
      </w:r>
      <w:r>
        <w:rPr>
          <w:i/>
          <w:color w:val="000000"/>
          <w:sz w:val="24"/>
          <w:szCs w:val="24"/>
        </w:rPr>
        <w:t xml:space="preserve">strong</w:t>
      </w:r>
      <w:r>
        <w:rPr>
          <w:color w:val="000000"/>
          <w:sz w:val="24"/>
          <w:szCs w:val="24"/>
        </w:rPr>
        <w:br/>
        <w:t xml:space="preserve">                        </w:t>
      </w:r>
      <w:r>
        <w:rPr>
          <w:i/>
          <w:color w:val="000000"/>
          <w:sz w:val="24"/>
          <w:szCs w:val="24"/>
        </w:rPr>
        <w:t xml:space="preserve">Maxwell</w:t>
      </w:r>
      <w:r>
        <w:rPr>
          <w:color w:val="000000"/>
          <w:sz w:val="24"/>
          <w:szCs w:val="24"/>
        </w:rPr>
        <w:t xml:space="preserve"> </w:t>
      </w:r>
      <w:r>
        <w:rPr>
          <w:i/>
          <w:color w:val="000000"/>
          <w:sz w:val="24"/>
          <w:szCs w:val="24"/>
        </w:rPr>
        <w:t xml:space="preserve">Anderson</w:t>
      </w:r>
    </w:p>
    <w:p>
      <w:pPr>
        <w:widowControl w:val="on"/>
        <w:pBdr/>
        <w:spacing w:before="240" w:after="240" w:line="240" w:lineRule="auto"/>
        <w:ind w:left="0" w:right="0"/>
        <w:jc w:val="left"/>
      </w:pPr>
      <w:r>
        <w:rPr>
          <w:color w:val="000000"/>
          <w:sz w:val="24"/>
          <w:szCs w:val="24"/>
        </w:rPr>
        <w:t xml:space="preserve">The </w:t>
      </w:r>
      <w:r>
        <w:rPr>
          <w:i/>
          <w:color w:val="000000"/>
          <w:sz w:val="24"/>
          <w:szCs w:val="24"/>
        </w:rPr>
        <w:t xml:space="preserve">dramatists</w:t>
      </w:r>
      <w:r>
        <w:rPr>
          <w:color w:val="000000"/>
          <w:sz w:val="24"/>
          <w:szCs w:val="24"/>
        </w:rPr>
        <w:t xml:space="preserve"> </w:t>
      </w:r>
      <w:r>
        <w:rPr>
          <w:i/>
          <w:color w:val="000000"/>
          <w:sz w:val="24"/>
          <w:szCs w:val="24"/>
        </w:rPr>
        <w:t xml:space="preserve">play</w:t>
      </w:r>
      <w:r>
        <w:rPr>
          <w:color w:val="000000"/>
          <w:sz w:val="24"/>
          <w:szCs w:val="24"/>
        </w:rPr>
        <w:t xml:space="preserve"> </w:t>
      </w:r>
      <w:r>
        <w:rPr>
          <w:i/>
          <w:color w:val="000000"/>
          <w:sz w:val="24"/>
          <w:szCs w:val="24"/>
        </w:rPr>
        <w:t xml:space="preserve">Service</w:t>
      </w:r>
      <w:r>
        <w:rPr>
          <w:color w:val="000000"/>
          <w:sz w:val="24"/>
          <w:szCs w:val="24"/>
        </w:rPr>
        <w:t xml:space="preserve">, Inc., leases plays, including Broadway successes, standard plays of the past, and new plays not yet professionally produced, for the use of college and university theatres, Little Theatres and other types of non-professionals in the United States, Canada, and other English speaking countries.  Please send for lists and other information.</w:t>
      </w:r>
    </w:p>
    <w:p>
      <w:pPr>
        <w:widowControl w:val="on"/>
        <w:pBdr/>
        <w:spacing w:before="240" w:after="240" w:line="240" w:lineRule="auto"/>
        <w:ind w:left="0" w:right="0"/>
        <w:jc w:val="left"/>
      </w:pPr>
      <w:r>
        <w:rPr>
          <w:color w:val="000000"/>
          <w:sz w:val="24"/>
          <w:szCs w:val="24"/>
        </w:rPr>
        <w:t xml:space="preserve">9 </w:t>
      </w:r>
      <w:r>
        <w:rPr>
          <w:i/>
          <w:color w:val="000000"/>
          <w:sz w:val="24"/>
          <w:szCs w:val="24"/>
        </w:rPr>
        <w:t xml:space="preserve">East</w:t>
      </w:r>
      <w:r>
        <w:rPr>
          <w:color w:val="000000"/>
          <w:sz w:val="24"/>
          <w:szCs w:val="24"/>
        </w:rPr>
        <w:t xml:space="preserve"> 38</w:t>
      </w:r>
      <w:r>
        <w:rPr>
          <w:i/>
          <w:color w:val="000000"/>
          <w:sz w:val="24"/>
          <w:szCs w:val="24"/>
        </w:rPr>
        <w:t xml:space="preserve">th</w:t>
      </w:r>
      <w:r>
        <w:rPr>
          <w:color w:val="000000"/>
          <w:sz w:val="24"/>
          <w:szCs w:val="24"/>
        </w:rPr>
        <w:t xml:space="preserve"> </w:t>
      </w:r>
      <w:r>
        <w:rPr>
          <w:i/>
          <w:color w:val="000000"/>
          <w:sz w:val="24"/>
          <w:szCs w:val="24"/>
        </w:rPr>
        <w:t xml:space="preserve">street</w:t>
      </w:r>
      <w:r>
        <w:rPr>
          <w:color w:val="000000"/>
          <w:sz w:val="24"/>
          <w:szCs w:val="24"/>
        </w:rPr>
        <w:t xml:space="preserve">, </w:t>
      </w:r>
      <w:r>
        <w:rPr>
          <w:i/>
          <w:color w:val="000000"/>
          <w:sz w:val="24"/>
          <w:szCs w:val="24"/>
        </w:rPr>
        <w:t xml:space="preserve">new</w:t>
      </w:r>
      <w:r>
        <w:rPr>
          <w:color w:val="000000"/>
          <w:sz w:val="24"/>
          <w:szCs w:val="24"/>
        </w:rPr>
        <w:t xml:space="preserve"> </w:t>
      </w:r>
      <w:r>
        <w:rPr>
          <w:i/>
          <w:color w:val="000000"/>
          <w:sz w:val="24"/>
          <w:szCs w:val="24"/>
        </w:rPr>
        <w:t xml:space="preserve">York</w:t>
      </w:r>
    </w:p>
    <w:p>
      <w:pPr>
        <w:widowControl w:val="on"/>
        <w:pBdr/>
        <w:spacing w:before="240" w:after="240" w:line="240" w:lineRule="auto"/>
        <w:ind w:left="0" w:right="0"/>
        <w:jc w:val="left"/>
      </w:pPr>
      <w:r>
        <w:rPr>
          <w:color w:val="000000"/>
          <w:sz w:val="24"/>
          <w:szCs w:val="24"/>
        </w:rPr>
        <w:t xml:space="preserve">Professional Plays for the Nonprofessional Theatre</w:t>
      </w:r>
    </w:p>
    <w:p>
      <w:pPr>
        <w:widowControl w:val="on"/>
        <w:pBdr/>
        <w:spacing w:before="240" w:after="240" w:line="240" w:lineRule="auto"/>
        <w:ind w:left="0" w:right="0"/>
        <w:jc w:val="left"/>
      </w:pPr>
      <w:r>
        <w:rPr>
          <w:i/>
          <w:color w:val="000000"/>
          <w:sz w:val="24"/>
          <w:szCs w:val="24"/>
        </w:rPr>
        <w:t xml:space="preserve">The</w:t>
      </w:r>
      <w:r>
        <w:rPr>
          <w:color w:val="000000"/>
          <w:sz w:val="24"/>
          <w:szCs w:val="24"/>
        </w:rPr>
        <w:t xml:space="preserve"> following important plays are among those now handled exclusively by the </w:t>
      </w:r>
      <w:r>
        <w:rPr>
          <w:i/>
          <w:color w:val="000000"/>
          <w:sz w:val="24"/>
          <w:szCs w:val="24"/>
        </w:rPr>
        <w:t xml:space="preserve">dramatists</w:t>
      </w:r>
      <w:r>
        <w:rPr>
          <w:color w:val="000000"/>
          <w:sz w:val="24"/>
          <w:szCs w:val="24"/>
        </w:rPr>
        <w:t xml:space="preserve"> </w:t>
      </w:r>
      <w:r>
        <w:rPr>
          <w:i/>
          <w:color w:val="000000"/>
          <w:sz w:val="24"/>
          <w:szCs w:val="24"/>
        </w:rPr>
        <w:t xml:space="preserve">play</w:t>
      </w:r>
      <w:r>
        <w:rPr>
          <w:color w:val="000000"/>
          <w:sz w:val="24"/>
          <w:szCs w:val="24"/>
        </w:rPr>
        <w:t xml:space="preserve"> </w:t>
      </w:r>
      <w:r>
        <w:rPr>
          <w:i/>
          <w:color w:val="000000"/>
          <w:sz w:val="24"/>
          <w:szCs w:val="24"/>
        </w:rPr>
        <w:t xml:space="preserve">Service</w:t>
      </w:r>
      <w:r>
        <w:rPr>
          <w:color w:val="000000"/>
          <w:sz w:val="24"/>
          <w:szCs w:val="24"/>
        </w:rPr>
        <w:t xml:space="preserve">, </w:t>
      </w:r>
      <w:r>
        <w:rPr>
          <w:i/>
          <w:color w:val="000000"/>
          <w:sz w:val="24"/>
          <w:szCs w:val="24"/>
        </w:rPr>
        <w:t xml:space="preserve">Inc</w:t>
      </w:r>
      <w:r>
        <w:rPr>
          <w:color w:val="000000"/>
          <w:sz w:val="24"/>
          <w:szCs w:val="24"/>
        </w:rPr>
        <w:t xml:space="preserve">.  Full details and descriptions of these plays may be secured upon application.</w:t>
      </w:r>
    </w:p>
    <w:p>
      <w:pPr>
        <w:keepNext w:val="on"/>
        <w:pageBreakBefore w:val="on"/>
        <w:widowControl w:val="on"/>
        <w:pBdr/>
        <w:spacing w:before="0" w:after="322" w:line="240" w:lineRule="auto"/>
        <w:ind w:left="0" w:right="0"/>
        <w:jc w:val="left"/>
        <w:outlineLvl w:val="0"/>
      </w:pPr>
      <w:r>
        <w:rPr>
          <w:b/>
          <w:color w:val="000000"/>
          <w:sz w:val="48"/>
          <w:szCs w:val="48"/>
        </w:rPr>
        <w:t xml:space="preserve">Page 2</w:t>
      </w:r>
    </w:p>
    <w:p>
      <w:pPr>
        <w:widowControl w:val="on"/>
        <w:pBdr/>
        <w:spacing w:before="240" w:after="240" w:line="240" w:lineRule="auto"/>
        <w:ind w:left="0" w:right="0"/>
        <w:jc w:val="left"/>
      </w:pPr>
      <w:r>
        <w:rPr>
          <w:i/>
          <w:color w:val="000000"/>
          <w:sz w:val="24"/>
          <w:szCs w:val="24"/>
        </w:rPr>
        <w:t xml:space="preserve">WINTERSET</w:t>
      </w:r>
      <w:r>
        <w:rPr>
          <w:color w:val="000000"/>
          <w:sz w:val="24"/>
          <w:szCs w:val="24"/>
        </w:rPr>
        <w:t xml:space="preserve">, by Maxwell Anderson. </w:t>
      </w:r>
      <w:r>
        <w:rPr>
          <w:i/>
          <w:color w:val="000000"/>
          <w:sz w:val="24"/>
          <w:szCs w:val="24"/>
        </w:rPr>
        <w:t xml:space="preserve">YELLOW JACK</w:t>
      </w:r>
      <w:r>
        <w:rPr>
          <w:color w:val="000000"/>
          <w:sz w:val="24"/>
          <w:szCs w:val="24"/>
        </w:rPr>
        <w:t xml:space="preserve">, by Sidney Howard and Paul de Kruif. </w:t>
      </w:r>
      <w:r>
        <w:rPr>
          <w:i/>
          <w:color w:val="000000"/>
          <w:sz w:val="24"/>
          <w:szCs w:val="24"/>
        </w:rPr>
        <w:t xml:space="preserve">THREE MEN ON A HORSE</w:t>
      </w:r>
      <w:r>
        <w:rPr>
          <w:color w:val="000000"/>
          <w:sz w:val="24"/>
          <w:szCs w:val="24"/>
        </w:rPr>
        <w:t xml:space="preserve">, by John Cecil Holm and George Abbott. </w:t>
      </w:r>
      <w:r>
        <w:rPr>
          <w:i/>
          <w:color w:val="000000"/>
          <w:sz w:val="24"/>
          <w:szCs w:val="24"/>
        </w:rPr>
        <w:t xml:space="preserve">CLASS OF ’29,</w:t>
      </w:r>
      <w:r>
        <w:rPr>
          <w:color w:val="000000"/>
          <w:sz w:val="24"/>
          <w:szCs w:val="24"/>
        </w:rPr>
        <w:t xml:space="preserve"> by Orrie Lashin and Milo Hastings. </w:t>
      </w:r>
      <w:r>
        <w:rPr>
          <w:i/>
          <w:color w:val="000000"/>
          <w:sz w:val="24"/>
          <w:szCs w:val="24"/>
        </w:rPr>
        <w:t xml:space="preserve">ETHAN FROME</w:t>
      </w:r>
      <w:r>
        <w:rPr>
          <w:color w:val="000000"/>
          <w:sz w:val="24"/>
          <w:szCs w:val="24"/>
        </w:rPr>
        <w:t xml:space="preserve">, by Owen and Donald Davis. </w:t>
      </w:r>
      <w:r>
        <w:rPr>
          <w:i/>
          <w:color w:val="000000"/>
          <w:sz w:val="24"/>
          <w:szCs w:val="24"/>
        </w:rPr>
        <w:t xml:space="preserve">THE PETRIFIED FOREST</w:t>
      </w:r>
      <w:r>
        <w:rPr>
          <w:color w:val="000000"/>
          <w:sz w:val="24"/>
          <w:szCs w:val="24"/>
        </w:rPr>
        <w:t xml:space="preserve">, by Robert E. Sherwood. </w:t>
      </w:r>
      <w:r>
        <w:rPr>
          <w:i/>
          <w:color w:val="000000"/>
          <w:sz w:val="24"/>
          <w:szCs w:val="24"/>
        </w:rPr>
        <w:t xml:space="preserve">AROUND THE CORNER</w:t>
      </w:r>
      <w:r>
        <w:rPr>
          <w:color w:val="000000"/>
          <w:sz w:val="24"/>
          <w:szCs w:val="24"/>
        </w:rPr>
        <w:t xml:space="preserve">, by Martin Flavin. </w:t>
      </w:r>
      <w:r>
        <w:rPr>
          <w:i/>
          <w:color w:val="000000"/>
          <w:sz w:val="24"/>
          <w:szCs w:val="24"/>
        </w:rPr>
        <w:t xml:space="preserve">BOY MEETS GIRL</w:t>
      </w:r>
      <w:r>
        <w:rPr>
          <w:color w:val="000000"/>
          <w:sz w:val="24"/>
          <w:szCs w:val="24"/>
        </w:rPr>
        <w:t xml:space="preserve">, by Bella and Samuel Spewack. </w:t>
      </w:r>
      <w:r>
        <w:rPr>
          <w:i/>
          <w:color w:val="000000"/>
          <w:sz w:val="24"/>
          <w:szCs w:val="24"/>
        </w:rPr>
        <w:t xml:space="preserve">AGED 26</w:t>
      </w:r>
      <w:r>
        <w:rPr>
          <w:color w:val="000000"/>
          <w:sz w:val="24"/>
          <w:szCs w:val="24"/>
        </w:rPr>
        <w:t xml:space="preserve">, by Anne Crawford Flexner. </w:t>
      </w:r>
      <w:r>
        <w:rPr>
          <w:i/>
          <w:color w:val="000000"/>
          <w:sz w:val="24"/>
          <w:szCs w:val="24"/>
        </w:rPr>
        <w:t xml:space="preserve">A HOUSE IN THE COUNTRY</w:t>
      </w:r>
      <w:r>
        <w:rPr>
          <w:color w:val="000000"/>
          <w:sz w:val="24"/>
          <w:szCs w:val="24"/>
        </w:rPr>
        <w:t xml:space="preserve">, by Melvin Levy. </w:t>
      </w:r>
      <w:r>
        <w:rPr>
          <w:i/>
          <w:color w:val="000000"/>
          <w:sz w:val="24"/>
          <w:szCs w:val="24"/>
        </w:rPr>
        <w:t xml:space="preserve">SEEN BUT NOT HEARD</w:t>
      </w:r>
      <w:r>
        <w:rPr>
          <w:color w:val="000000"/>
          <w:sz w:val="24"/>
          <w:szCs w:val="24"/>
        </w:rPr>
        <w:t xml:space="preserve">, by Marie Baumer and Martin Berkeley. </w:t>
      </w:r>
      <w:r>
        <w:rPr>
          <w:i/>
          <w:color w:val="000000"/>
          <w:sz w:val="24"/>
          <w:szCs w:val="24"/>
        </w:rPr>
        <w:t xml:space="preserve">SPRING SONG</w:t>
      </w:r>
      <w:r>
        <w:rPr>
          <w:color w:val="000000"/>
          <w:sz w:val="24"/>
          <w:szCs w:val="24"/>
        </w:rPr>
        <w:t xml:space="preserve">, by Bella and Samuel Spewack. </w:t>
      </w:r>
      <w:r>
        <w:rPr>
          <w:i/>
          <w:color w:val="000000"/>
          <w:sz w:val="24"/>
          <w:szCs w:val="24"/>
        </w:rPr>
        <w:t xml:space="preserve">DAUGHTERS OF ATREUS</w:t>
      </w:r>
      <w:r>
        <w:rPr>
          <w:color w:val="000000"/>
          <w:sz w:val="24"/>
          <w:szCs w:val="24"/>
        </w:rPr>
        <w:t xml:space="preserve">, by Robert Turney. </w:t>
      </w:r>
      <w:r>
        <w:rPr>
          <w:i/>
          <w:color w:val="000000"/>
          <w:sz w:val="24"/>
          <w:szCs w:val="24"/>
        </w:rPr>
        <w:t xml:space="preserve">WE THE PEOPLE</w:t>
      </w:r>
      <w:r>
        <w:rPr>
          <w:color w:val="000000"/>
          <w:sz w:val="24"/>
          <w:szCs w:val="24"/>
        </w:rPr>
        <w:t xml:space="preserve">, by Elmer Rice. </w:t>
      </w:r>
      <w:r>
        <w:rPr>
          <w:i/>
          <w:color w:val="000000"/>
          <w:sz w:val="24"/>
          <w:szCs w:val="24"/>
        </w:rPr>
        <w:t xml:space="preserve">SO PROUDLY WE HAIL</w:t>
      </w:r>
      <w:r>
        <w:rPr>
          <w:color w:val="000000"/>
          <w:sz w:val="24"/>
          <w:szCs w:val="24"/>
        </w:rPr>
        <w:t xml:space="preserve">, by Joseph M. Viertel. </w:t>
      </w:r>
      <w:r>
        <w:rPr>
          <w:i/>
          <w:color w:val="000000"/>
          <w:sz w:val="24"/>
          <w:szCs w:val="24"/>
        </w:rPr>
        <w:t xml:space="preserve">CAPONSACCHI</w:t>
      </w:r>
      <w:r>
        <w:rPr>
          <w:color w:val="000000"/>
          <w:sz w:val="24"/>
          <w:szCs w:val="24"/>
        </w:rPr>
        <w:t xml:space="preserve">, by Arthur Goodrich and Rose A. Palmer. </w:t>
      </w:r>
      <w:r>
        <w:rPr>
          <w:i/>
          <w:color w:val="000000"/>
          <w:sz w:val="24"/>
          <w:szCs w:val="24"/>
        </w:rPr>
        <w:t xml:space="preserve">MASSES AND MAN</w:t>
      </w:r>
      <w:r>
        <w:rPr>
          <w:color w:val="000000"/>
          <w:sz w:val="24"/>
          <w:szCs w:val="24"/>
        </w:rPr>
        <w:t xml:space="preserve">, by Ernst Toller.</w:t>
      </w:r>
    </w:p>
    <w:p>
      <w:pPr>
        <w:widowControl w:val="on"/>
        <w:pBdr/>
        <w:spacing w:before="240" w:after="240" w:line="240" w:lineRule="auto"/>
        <w:ind w:left="0" w:right="0"/>
        <w:jc w:val="left"/>
      </w:pPr>
      <w:r>
        <w:rPr>
          <w:i/>
          <w:color w:val="000000"/>
          <w:sz w:val="24"/>
          <w:szCs w:val="24"/>
        </w:rPr>
        <w:t xml:space="preserve">Send for Full Descriptive List of Plays</w:t>
      </w:r>
    </w:p>
    <w:p>
      <w:pPr>
        <w:widowControl w:val="on"/>
        <w:pBdr/>
        <w:spacing w:before="240" w:after="240" w:line="240" w:lineRule="auto"/>
        <w:ind w:left="0" w:right="0"/>
        <w:jc w:val="left"/>
      </w:pPr>
      <w:r>
        <w:rPr>
          <w:color w:val="000000"/>
          <w:sz w:val="24"/>
          <w:szCs w:val="24"/>
        </w:rPr>
        <w:t xml:space="preserve">DRAMATISTS PLAY SERVICE, INC.</w:t>
      </w:r>
    </w:p>
    <w:p>
      <w:pPr>
        <w:widowControl w:val="on"/>
        <w:pBdr/>
        <w:spacing w:before="240" w:after="240" w:line="240" w:lineRule="auto"/>
        <w:ind w:left="0" w:right="0"/>
        <w:jc w:val="left"/>
      </w:pPr>
      <w:r>
        <w:rPr>
          <w:color w:val="000000"/>
          <w:sz w:val="24"/>
          <w:szCs w:val="24"/>
        </w:rPr>
        <w:t xml:space="preserve">9 EAST 38TH STREET, NEW YORK CITY</w:t>
      </w:r>
    </w:p>
    <w:p>
      <w:pPr>
        <w:widowControl w:val="on"/>
        <w:pBdr/>
        <w:spacing w:before="240" w:after="240" w:line="240" w:lineRule="auto"/>
        <w:ind w:left="0" w:right="0"/>
        <w:jc w:val="left"/>
      </w:pPr>
      <w:r>
        <w:rPr>
          <w:i/>
          <w:color w:val="000000"/>
          <w:sz w:val="24"/>
          <w:szCs w:val="24"/>
        </w:rPr>
        <w:t xml:space="preserve">New Plays Published by</w:t>
      </w:r>
    </w:p>
    <w:p>
      <w:pPr>
        <w:widowControl w:val="on"/>
        <w:pBdr/>
        <w:spacing w:before="240" w:after="240" w:line="240" w:lineRule="auto"/>
        <w:ind w:left="0" w:right="0"/>
        <w:jc w:val="left"/>
      </w:pPr>
      <w:r>
        <w:rPr>
          <w:color w:val="000000"/>
          <w:sz w:val="24"/>
          <w:szCs w:val="24"/>
        </w:rPr>
        <w:t xml:space="preserve">Dramatists Play Service INC.</w:t>
      </w:r>
    </w:p>
    <w:p>
      <w:pPr>
        <w:widowControl w:val="on"/>
        <w:pBdr/>
        <w:spacing w:before="240" w:after="240" w:line="240" w:lineRule="auto"/>
        <w:ind w:left="0" w:right="0"/>
        <w:jc w:val="left"/>
      </w:pPr>
      <w:r>
        <w:rPr>
          <w:color w:val="000000"/>
          <w:sz w:val="24"/>
          <w:szCs w:val="24"/>
        </w:rPr>
        <w:t xml:space="preserve">AROUND THE CORNER, comedy In 3 acts, by Martin Flavin.  This timely work, described as an “American play for the American people,” has just been released.  It was produced in December, 1936, on Broadway by Lodewick Vroom.  Mr. Flavin’s latest produced play is a dramatic picture of an average middle-class American family at grips with the recent depression.  The author has adopted the viewpoint that even the dark years have their aspects of comedy, and the play is a rare mixture of character, humor and serious preachment.  The play requires only one interior setting and calls for a cast of 7 men and 3 women. (Production fee quoted upon request.) Paper bound books, including prefaces by the author and Clayton Hamilton, 75 cents.</w:t>
      </w:r>
    </w:p>
    <w:p>
      <w:pPr>
        <w:widowControl w:val="on"/>
        <w:pBdr/>
        <w:spacing w:before="240" w:after="240" w:line="240" w:lineRule="auto"/>
        <w:ind w:left="0" w:right="0"/>
        <w:jc w:val="left"/>
      </w:pPr>
      <w:r>
        <w:rPr>
          <w:color w:val="000000"/>
          <w:sz w:val="24"/>
          <w:szCs w:val="24"/>
        </w:rPr>
        <w:t xml:space="preserve">SEEN BUT NOT HEARD, melodrama in 2 acts, by Marie Baumer and Martin Berkeley.  This new play was produced by D. A. Doran with International Productions, Inc., on Broadway in the fall of 1936, featuring Frankie Thomas.  An entirely new twist is here given to the murder mystery, in that the authors have placed the burden of discovery upon three children whose intelligence and innocence are brought to bear on an adult problem.  A most ingenious mystery play worked out, however, in terms of modern theatrical realism.  The play has one interior setting and calls for 15 characters, of whom 8 are adult men and 2 young boys, and 4 adult women and one young girl. (Production fee quoted upon request.) Paper bound books, 75 cents.</w:t>
      </w:r>
    </w:p>
    <w:p>
      <w:pPr>
        <w:widowControl w:val="on"/>
        <w:pBdr/>
        <w:spacing w:before="240" w:after="240" w:line="240" w:lineRule="auto"/>
        <w:ind w:left="0" w:right="0"/>
        <w:jc w:val="left"/>
      </w:pPr>
      <w:r>
        <w:rPr>
          <w:i/>
          <w:color w:val="000000"/>
          <w:sz w:val="24"/>
          <w:szCs w:val="24"/>
        </w:rPr>
        <w:t xml:space="preserve">Descriptive Play Lists Sent Free Upon Request</w:t>
      </w:r>
    </w:p>
    <w:p>
      <w:pPr>
        <w:widowControl w:val="on"/>
        <w:pBdr/>
        <w:spacing w:before="240" w:after="240" w:line="240" w:lineRule="auto"/>
        <w:ind w:left="0" w:right="0"/>
        <w:jc w:val="left"/>
      </w:pPr>
      <w:r>
        <w:rPr>
          <w:color w:val="000000"/>
          <w:sz w:val="24"/>
          <w:szCs w:val="24"/>
        </w:rPr>
        <w:t xml:space="preserve">DRAMATISTS PLAY SERVICE, INC.</w:t>
      </w:r>
    </w:p>
    <w:p>
      <w:pPr>
        <w:widowControl w:val="on"/>
        <w:pBdr/>
        <w:spacing w:before="240" w:after="240" w:line="240" w:lineRule="auto"/>
        <w:ind w:left="0" w:right="0"/>
        <w:jc w:val="left"/>
      </w:pPr>
      <w:r>
        <w:rPr>
          <w:color w:val="000000"/>
          <w:sz w:val="24"/>
          <w:szCs w:val="24"/>
        </w:rPr>
        <w:t xml:space="preserve">9 EAST 38TH STREET, NEW YORK CITY</w:t>
      </w:r>
    </w:p>
    <w:p>
      <w:pPr>
        <w:widowControl w:val="on"/>
        <w:pBdr/>
        <w:spacing w:before="240" w:after="240" w:line="240" w:lineRule="auto"/>
        <w:ind w:left="0" w:right="0"/>
        <w:jc w:val="left"/>
      </w:pPr>
      <w:r>
        <w:rPr>
          <w:color w:val="000000"/>
          <w:sz w:val="24"/>
          <w:szCs w:val="24"/>
        </w:rPr>
        <w:t xml:space="preserve">[Illustration:  A Stage scene:  Photograph by Lucas Pritchard Studio]</w:t>
      </w:r>
    </w:p>
    <w:p>
      <w:pPr>
        <w:keepNext w:val="on"/>
        <w:widowControl w:val="on"/>
        <w:pBdr/>
        <w:spacing w:before="299" w:after="299" w:line="240" w:lineRule="auto"/>
        <w:ind w:left="0" w:right="0"/>
        <w:jc w:val="left"/>
        <w:outlineLvl w:val="1"/>
      </w:pPr>
      <w:r>
        <w:rPr>
          <w:b/>
          <w:color w:val="000000"/>
          <w:sz w:val="36"/>
          <w:szCs w:val="36"/>
        </w:rPr>
        <w:t xml:space="preserve">CLASS OF ’29</w:t>
      </w:r>
    </w:p>
    <w:p>
      <w:pPr>
        <w:widowControl w:val="on"/>
        <w:pBdr/>
        <w:spacing w:before="240" w:after="240" w:line="240" w:lineRule="auto"/>
        <w:ind w:left="0" w:right="0"/>
        <w:jc w:val="left"/>
      </w:pPr>
      <w:r>
        <w:rPr>
          <w:b/>
          <w:color w:val="000000"/>
          <w:sz w:val="24"/>
          <w:szCs w:val="24"/>
        </w:rPr>
        <w:t xml:space="preserve">A PLAY IN THREE ACTS</w:t>
      </w:r>
    </w:p>
    <w:p>
      <w:pPr>
        <w:keepNext w:val="on"/>
        <w:widowControl w:val="on"/>
        <w:pBdr/>
        <w:spacing w:before="299" w:after="299" w:line="240" w:lineRule="auto"/>
        <w:ind w:left="0" w:right="0"/>
        <w:jc w:val="left"/>
        <w:outlineLvl w:val="1"/>
      </w:pPr>
      <w:r>
        <w:rPr>
          <w:b/>
          <w:color w:val="000000"/>
          <w:sz w:val="36"/>
          <w:szCs w:val="36"/>
        </w:rPr>
        <w:t xml:space="preserve">BY ORRIE LASHIN AND MILO HASTINGS</w:t>
      </w:r>
    </w:p>
    <w:p>
      <w:pPr>
        <w:keepNext w:val="on"/>
        <w:pageBreakBefore w:val="on"/>
        <w:widowControl w:val="on"/>
        <w:pBdr/>
        <w:spacing w:before="0" w:after="322" w:line="240" w:lineRule="auto"/>
        <w:ind w:left="0" w:right="0"/>
        <w:jc w:val="left"/>
        <w:outlineLvl w:val="0"/>
      </w:pPr>
      <w:r>
        <w:rPr>
          <w:b/>
          <w:color w:val="000000"/>
          <w:sz w:val="48"/>
          <w:szCs w:val="48"/>
        </w:rPr>
        <w:t xml:space="preserve">Page 3</w:t>
      </w:r>
    </w:p>
    <w:p>
      <w:pPr>
        <w:widowControl w:val="on"/>
        <w:pBdr/>
        <w:spacing w:before="240" w:after="240" w:line="240" w:lineRule="auto"/>
        <w:ind w:left="0" w:right="0"/>
        <w:jc w:val="left"/>
      </w:pPr>
      <w:r>
        <w:rPr>
          <w:color w:val="000000"/>
          <w:sz w:val="24"/>
          <w:szCs w:val="24"/>
        </w:rPr>
        <w:t xml:space="preserve">DRAMATISTS</w:t>
      </w:r>
      <w:r>
        <w:rPr>
          <w:color w:val="000000"/>
          <w:sz w:val="24"/>
          <w:szCs w:val="24"/>
        </w:rPr>
        <w:br/>
        <w:t xml:space="preserve">PLAY SERVICE</w:t>
      </w:r>
      <w:r>
        <w:rPr>
          <w:color w:val="000000"/>
          <w:sz w:val="24"/>
          <w:szCs w:val="24"/>
        </w:rPr>
        <w:br/>
        <w:t xml:space="preserve">1937 INC.</w:t>
      </w:r>
    </w:p>
    <w:p>
      <w:pPr>
        <w:widowControl w:val="on"/>
        <w:pBdr/>
        <w:spacing w:before="240" w:after="240" w:line="240" w:lineRule="auto"/>
        <w:ind w:left="0" w:right="0"/>
        <w:jc w:val="left"/>
      </w:pPr>
      <w:r>
        <w:rPr>
          <w:color w:val="000000"/>
          <w:sz w:val="24"/>
          <w:szCs w:val="24"/>
        </w:rPr>
        <w:t xml:space="preserve">COPYRIGHT, 1936, 1937, BY</w:t>
      </w:r>
      <w:r>
        <w:rPr>
          <w:color w:val="000000"/>
          <w:sz w:val="24"/>
          <w:szCs w:val="24"/>
        </w:rPr>
        <w:br/>
        <w:t xml:space="preserve">ORRIE LASHIN AND MILO HASTINGS</w:t>
      </w:r>
    </w:p>
    <w:p>
      <w:pPr>
        <w:widowControl w:val="on"/>
        <w:pBdr/>
        <w:spacing w:before="240" w:after="240" w:line="240" w:lineRule="auto"/>
        <w:ind w:left="0" w:right="0"/>
        <w:jc w:val="left"/>
      </w:pPr>
      <w:r>
        <w:rPr>
          <w:color w:val="000000"/>
          <w:sz w:val="24"/>
          <w:szCs w:val="24"/>
        </w:rPr>
        <w:t xml:space="preserve">THE AMATEUR ACTING RIGHTS OF THIS PLAY ARE CONTROLLED EXCLUSIVELY</w:t>
      </w:r>
      <w:r>
        <w:rPr>
          <w:color w:val="000000"/>
          <w:sz w:val="24"/>
          <w:szCs w:val="24"/>
        </w:rPr>
        <w:br/>
        <w:t xml:space="preserve">BY THE DRAMATISTS PLAY SERVICE, INC., 9 EAST 38TH STREET, NEW YORK</w:t>
      </w:r>
      <w:r>
        <w:rPr>
          <w:color w:val="000000"/>
          <w:sz w:val="24"/>
          <w:szCs w:val="24"/>
        </w:rPr>
        <w:br/>
        <w:t xml:space="preserve">CITY, WITHOUT WHOSE PERMISSION IN WRITING NO PERFORMANCE OF IT MAY</w:t>
      </w:r>
      <w:r>
        <w:rPr>
          <w:color w:val="000000"/>
          <w:sz w:val="24"/>
          <w:szCs w:val="24"/>
        </w:rPr>
        <w:br/>
        <w:t xml:space="preserve">BE MADE.</w:t>
      </w:r>
    </w:p>
    <w:p>
      <w:pPr>
        <w:widowControl w:val="on"/>
        <w:pBdr/>
        <w:spacing w:before="240" w:after="240" w:line="240" w:lineRule="auto"/>
        <w:ind w:left="0" w:right="0"/>
        <w:jc w:val="left"/>
      </w:pPr>
      <w:r>
        <w:rPr>
          <w:color w:val="000000"/>
          <w:sz w:val="24"/>
          <w:szCs w:val="24"/>
        </w:rPr>
        <w:t xml:space="preserve">ALL OTHER RIGHTS IN THIS PLAY, INCLUDING THOSE OF PROFESSIONAL</w:t>
      </w:r>
      <w:r>
        <w:rPr>
          <w:color w:val="000000"/>
          <w:sz w:val="24"/>
          <w:szCs w:val="24"/>
        </w:rPr>
        <w:br/>
        <w:t xml:space="preserve">PRODUCTION, RADIO BROADCASTING AND MOTION PICTURE RIGHTS, ARE</w:t>
      </w:r>
      <w:r>
        <w:rPr>
          <w:color w:val="000000"/>
          <w:sz w:val="24"/>
          <w:szCs w:val="24"/>
        </w:rPr>
        <w:br/>
        <w:t xml:space="preserve">CONTROLLED BY MAXIM LIEBER AT 545 FIFTH AVENUE, NEW YORK, N. Y., TO</w:t>
      </w:r>
      <w:r>
        <w:rPr>
          <w:color w:val="000000"/>
          <w:sz w:val="24"/>
          <w:szCs w:val="24"/>
        </w:rPr>
        <w:br/>
        <w:t xml:space="preserve">WHOM ALL INQUIRIES SHOULD BE ADDRESSED.</w:t>
      </w:r>
    </w:p>
    <w:p>
      <w:pPr>
        <w:widowControl w:val="on"/>
        <w:pBdr/>
        <w:spacing w:before="240" w:after="240" w:line="240" w:lineRule="auto"/>
        <w:ind w:left="0" w:right="0"/>
        <w:jc w:val="left"/>
      </w:pPr>
      <w:r>
        <w:rPr>
          <w:i/>
          <w:color w:val="000000"/>
          <w:sz w:val="24"/>
          <w:szCs w:val="24"/>
        </w:rPr>
        <w:t xml:space="preserve">Following is a copy of the program of the original production, in New York City, May 15, 1936</w:t>
      </w:r>
      <w:r>
        <w:rPr>
          <w:color w:val="000000"/>
          <w:sz w:val="24"/>
          <w:szCs w:val="24"/>
        </w:rPr>
        <w:t xml:space="preserve">: </w:t>
      </w:r>
    </w:p>
    <w:p>
      <w:pPr>
        <w:widowControl w:val="on"/>
        <w:pBdr/>
        <w:spacing w:before="240" w:after="240" w:line="240" w:lineRule="auto"/>
        <w:ind w:left="0" w:right="0"/>
        <w:jc w:val="left"/>
      </w:pPr>
      <w:r>
        <w:rPr>
          <w:color w:val="000000"/>
          <w:sz w:val="24"/>
          <w:szCs w:val="24"/>
        </w:rPr>
        <w:t xml:space="preserve">The Popular Price Theatre</w:t>
      </w:r>
    </w:p>
    <w:p>
      <w:pPr>
        <w:keepNext w:val="on"/>
        <w:widowControl w:val="on"/>
        <w:pBdr/>
        <w:spacing w:before="299" w:after="299" w:line="240" w:lineRule="auto"/>
        <w:ind w:left="0" w:right="0"/>
        <w:jc w:val="left"/>
        <w:outlineLvl w:val="1"/>
      </w:pPr>
      <w:r>
        <w:rPr>
          <w:b/>
          <w:color w:val="000000"/>
          <w:sz w:val="36"/>
          <w:szCs w:val="36"/>
        </w:rPr>
        <w:t xml:space="preserve">FEDERAL THEATRE WORKS PROGRESS ADMINISTRATION</w:t>
      </w:r>
    </w:p>
    <w:p>
      <w:pPr>
        <w:widowControl w:val="on"/>
        <w:pBdr/>
        <w:spacing w:before="240" w:after="240" w:line="240" w:lineRule="auto"/>
        <w:ind w:left="0" w:right="0"/>
        <w:jc w:val="left"/>
      </w:pPr>
      <w:r>
        <w:rPr>
          <w:b/>
          <w:color w:val="000000"/>
          <w:sz w:val="24"/>
          <w:szCs w:val="24"/>
        </w:rPr>
        <w:t xml:space="preserve">PRESENTS</w:t>
      </w:r>
    </w:p>
    <w:p>
      <w:pPr>
        <w:keepNext w:val="on"/>
        <w:widowControl w:val="on"/>
        <w:pBdr/>
        <w:spacing w:before="299" w:after="299" w:line="240" w:lineRule="auto"/>
        <w:ind w:left="0" w:right="0"/>
        <w:jc w:val="left"/>
        <w:outlineLvl w:val="1"/>
      </w:pPr>
      <w:r>
        <w:rPr>
          <w:b/>
          <w:color w:val="000000"/>
          <w:sz w:val="36"/>
          <w:szCs w:val="36"/>
        </w:rPr>
        <w:t xml:space="preserve">CLASS OF ’29</w:t>
      </w:r>
    </w:p>
    <w:p>
      <w:pPr>
        <w:widowControl w:val="on"/>
        <w:pBdr/>
        <w:spacing w:before="240" w:after="240" w:line="240" w:lineRule="auto"/>
        <w:ind w:left="0" w:right="0"/>
        <w:jc w:val="left"/>
      </w:pPr>
      <w:r>
        <w:rPr>
          <w:color w:val="000000"/>
          <w:sz w:val="24"/>
          <w:szCs w:val="24"/>
        </w:rPr>
        <w:t xml:space="preserve">A new play by</w:t>
      </w:r>
    </w:p>
    <w:p>
      <w:pPr>
        <w:widowControl w:val="on"/>
        <w:pBdr/>
        <w:spacing w:before="240" w:after="240" w:line="240" w:lineRule="auto"/>
        <w:ind w:left="0" w:right="0"/>
        <w:jc w:val="left"/>
      </w:pPr>
      <w:r>
        <w:rPr>
          <w:color w:val="000000"/>
          <w:sz w:val="24"/>
          <w:szCs w:val="24"/>
        </w:rPr>
        <w:t xml:space="preserve">ORRIE LASHIN and MILO HASTINGS</w:t>
      </w:r>
    </w:p>
    <w:p>
      <w:pPr>
        <w:widowControl w:val="on"/>
        <w:pBdr/>
        <w:spacing w:before="240" w:after="240" w:line="240" w:lineRule="auto"/>
        <w:ind w:left="0" w:right="0"/>
        <w:jc w:val="left"/>
      </w:pPr>
      <w:r>
        <w:rPr>
          <w:color w:val="000000"/>
          <w:sz w:val="24"/>
          <w:szCs w:val="24"/>
        </w:rPr>
        <w:t xml:space="preserve">staged by</w:t>
      </w:r>
    </w:p>
    <w:p>
      <w:pPr>
        <w:keepNext w:val="on"/>
        <w:widowControl w:val="on"/>
        <w:pBdr/>
        <w:spacing w:before="299" w:after="299" w:line="240" w:lineRule="auto"/>
        <w:ind w:left="0" w:right="0"/>
        <w:jc w:val="left"/>
        <w:outlineLvl w:val="1"/>
      </w:pPr>
      <w:r>
        <w:rPr>
          <w:b/>
          <w:color w:val="000000"/>
          <w:sz w:val="36"/>
          <w:szCs w:val="36"/>
        </w:rPr>
        <w:t xml:space="preserve">LUCIUS MOORE COOK</w:t>
      </w:r>
    </w:p>
    <w:p>
      <w:pPr>
        <w:widowControl w:val="on"/>
        <w:pBdr/>
        <w:spacing w:before="240" w:after="240" w:line="240" w:lineRule="auto"/>
        <w:ind w:left="0" w:right="0"/>
        <w:jc w:val="left"/>
      </w:pPr>
      <w:r>
        <w:rPr>
          <w:color w:val="000000"/>
          <w:sz w:val="24"/>
          <w:szCs w:val="24"/>
        </w:rPr>
        <w:t xml:space="preserve">Settings designed under the supervision of</w:t>
      </w:r>
    </w:p>
    <w:p>
      <w:pPr>
        <w:keepNext w:val="on"/>
        <w:widowControl w:val="on"/>
        <w:pBdr/>
        <w:spacing w:before="299" w:after="299" w:line="240" w:lineRule="auto"/>
        <w:ind w:left="0" w:right="0"/>
        <w:jc w:val="left"/>
        <w:outlineLvl w:val="1"/>
      </w:pPr>
      <w:r>
        <w:rPr>
          <w:b/>
          <w:color w:val="000000"/>
          <w:sz w:val="36"/>
          <w:szCs w:val="36"/>
        </w:rPr>
        <w:t xml:space="preserve">TOM ADRIAN CRACRAFT</w:t>
      </w:r>
    </w:p>
    <w:p>
      <w:pPr>
        <w:widowControl w:val="on"/>
        <w:pBdr/>
        <w:spacing w:before="240" w:after="240" w:line="240" w:lineRule="auto"/>
        <w:ind w:left="0" w:right="0"/>
        <w:jc w:val="left"/>
      </w:pPr>
      <w:r>
        <w:rPr>
          <w:color w:val="000000"/>
          <w:sz w:val="24"/>
          <w:szCs w:val="24"/>
        </w:rPr>
        <w:t xml:space="preserve">Entire production under the personal supervision of</w:t>
      </w:r>
    </w:p>
    <w:p>
      <w:pPr>
        <w:keepNext w:val="on"/>
        <w:widowControl w:val="on"/>
        <w:pBdr/>
        <w:spacing w:before="299" w:after="299" w:line="240" w:lineRule="auto"/>
        <w:ind w:left="0" w:right="0"/>
        <w:jc w:val="left"/>
        <w:outlineLvl w:val="1"/>
      </w:pPr>
      <w:r>
        <w:rPr>
          <w:b/>
          <w:color w:val="000000"/>
          <w:sz w:val="36"/>
          <w:szCs w:val="36"/>
        </w:rPr>
        <w:t xml:space="preserve">EDWARD GOODMAN</w:t>
      </w:r>
    </w:p>
    <w:p>
      <w:pPr>
        <w:widowControl w:val="on"/>
        <w:pBdr/>
        <w:spacing w:before="240" w:after="240" w:line="240" w:lineRule="auto"/>
        <w:ind w:left="0" w:right="0"/>
        <w:jc w:val="left"/>
      </w:pPr>
      <w:r>
        <w:rPr>
          <w:b/>
          <w:color w:val="000000"/>
          <w:sz w:val="24"/>
          <w:szCs w:val="24"/>
        </w:rPr>
        <w:t xml:space="preserve">CAST OF CHARACTERS</w:t>
      </w:r>
    </w:p>
    <w:p>
      <w:pPr>
        <w:widowControl w:val="on"/>
        <w:pBdr/>
        <w:spacing w:before="240" w:after="240" w:line="240" w:lineRule="auto"/>
        <w:ind w:left="0" w:right="0"/>
        <w:jc w:val="left"/>
      </w:pPr>
      <w:r>
        <w:rPr>
          <w:color w:val="000000"/>
          <w:sz w:val="24"/>
          <w:szCs w:val="24"/>
        </w:rPr>
        <w:t xml:space="preserve">(in the order in which they speak)</w:t>
      </w:r>
    </w:p>
    <w:p>
      <w:pPr>
        <w:widowControl w:val="on"/>
        <w:pBdr/>
        <w:spacing w:before="0" w:after="0" w:line="240" w:lineRule="auto"/>
        <w:ind w:left="0" w:right="0"/>
        <w:jc w:val="left"/>
      </w:pPr>
      <w:r>
        <w:rPr>
          <w:rFonts w:ascii="fixed" w:hAnsi="fixed" w:cs="fixed"/>
          <w:color w:val="000000"/>
          <w:sz w:val="24"/>
          <w:szCs w:val="24"/>
        </w:rPr>
        <w:t xml:space="preserve">
KEN HOLDEN          ......................       Jan Ullrich
</w:t>
      </w:r>
      <w:r>
        <w:rPr>
          <w:rFonts w:ascii="fixed" w:hAnsi="fixed" w:cs="fixed"/>
          <w:color w:val="000000"/>
          <w:sz w:val="24"/>
          <w:szCs w:val="24"/>
        </w:rPr>
        <w:t xml:space="preserve">
TIPPY SAYRE         ......................       Allen Nourse
</w:t>
      </w:r>
      <w:r>
        <w:rPr>
          <w:rFonts w:ascii="fixed" w:hAnsi="fixed" w:cs="fixed"/>
          <w:color w:val="000000"/>
          <w:sz w:val="24"/>
          <w:szCs w:val="24"/>
        </w:rPr>
        <w:t xml:space="preserve">
TED BROOKS          ......................       Ben Starkie
</w:t>
      </w:r>
      <w:r>
        <w:rPr>
          <w:rFonts w:ascii="fixed" w:hAnsi="fixed" w:cs="fixed"/>
          <w:color w:val="000000"/>
          <w:sz w:val="24"/>
          <w:szCs w:val="24"/>
        </w:rPr>
        <w:t xml:space="preserve">
MARTIN PETERSON     ......................       Robert Bruce
</w:t>
      </w:r>
      <w:r>
        <w:rPr>
          <w:rFonts w:ascii="fixed" w:hAnsi="fixed" w:cs="fixed"/>
          <w:color w:val="000000"/>
          <w:sz w:val="24"/>
          <w:szCs w:val="24"/>
        </w:rPr>
        <w:t xml:space="preserve">
KATE ALLEN          ......................       Helen Morrow
</w:t>
      </w:r>
      <w:r>
        <w:rPr>
          <w:rFonts w:ascii="fixed" w:hAnsi="fixed" w:cs="fixed"/>
          <w:color w:val="000000"/>
          <w:sz w:val="24"/>
          <w:szCs w:val="24"/>
        </w:rPr>
        <w:t xml:space="preserve">
LAURA STEVENS       ......................       Marjorie Brown
</w:t>
      </w:r>
      <w:r>
        <w:rPr>
          <w:rFonts w:ascii="fixed" w:hAnsi="fixed" w:cs="fixed"/>
          <w:color w:val="000000"/>
          <w:sz w:val="24"/>
          <w:szCs w:val="24"/>
        </w:rPr>
        <w:t xml:space="preserve">
BISHOP HOLDEN       ......................       Harry Irvine
</w:t>
      </w:r>
      <w:r>
        <w:rPr>
          <w:rFonts w:ascii="fixed" w:hAnsi="fixed" w:cs="fixed"/>
          <w:color w:val="000000"/>
          <w:sz w:val="24"/>
          <w:szCs w:val="24"/>
        </w:rPr>
        <w:t xml:space="preserve">
LUCILLE BROWN       ......................       Olive Stanton
</w:t>
      </w:r>
      <w:r>
        <w:rPr>
          <w:rFonts w:ascii="fixed" w:hAnsi="fixed" w:cs="fixed"/>
          <w:color w:val="000000"/>
          <w:sz w:val="24"/>
          <w:szCs w:val="24"/>
        </w:rPr>
        <w:t xml:space="preserve">
STANLEY PRESCOTT    ......................       Edward Forbes
</w:t>
      </w:r>
      <w:r>
        <w:rPr>
          <w:rFonts w:ascii="fixed" w:hAnsi="fixed" w:cs="fixed"/>
          <w:color w:val="000000"/>
          <w:sz w:val="24"/>
          <w:szCs w:val="24"/>
        </w:rPr>
        <w:t xml:space="preserve">
A CASE WORKER       ......................       Marjorie Dalton
</w:t>
      </w:r>
      <w:r>
        <w:rPr>
          <w:rFonts w:ascii="fixed" w:hAnsi="fixed" w:cs="fixed"/>
          <w:color w:val="000000"/>
          <w:sz w:val="24"/>
          <w:szCs w:val="24"/>
        </w:rPr>
        <w:t xml:space="preserve">
MISS DONOVAN        ......................       Edna Archer Crawford
</w:t>
      </w:r>
      <w:r>
        <w:rPr>
          <w:rFonts w:ascii="fixed" w:hAnsi="fixed" w:cs="fixed"/>
          <w:color w:val="000000"/>
          <w:sz w:val="24"/>
          <w:szCs w:val="24"/>
        </w:rPr>
        <w:t xml:space="preserve">
POLICEMAN           ......................       Jon Lormer
</w:t>
      </w:r>
    </w:p>
    <w:p>
      <w:pPr>
        <w:keepNext w:val="on"/>
        <w:widowControl w:val="on"/>
        <w:pBdr/>
        <w:spacing w:before="299" w:after="299" w:line="240" w:lineRule="auto"/>
        <w:ind w:left="0" w:right="0"/>
        <w:jc w:val="left"/>
        <w:outlineLvl w:val="1"/>
      </w:pPr>
      <w:r>
        <w:rPr>
          <w:b/>
          <w:color w:val="000000"/>
          <w:sz w:val="36"/>
          <w:szCs w:val="36"/>
        </w:rPr>
        <w:t xml:space="preserve">ACT I</w:t>
      </w:r>
    </w:p>
    <w:p>
      <w:pPr>
        <w:widowControl w:val="on"/>
        <w:pBdr/>
        <w:spacing w:before="240" w:after="240" w:line="240" w:lineRule="auto"/>
        <w:ind w:left="0" w:right="0"/>
        <w:jc w:val="left"/>
      </w:pPr>
      <w:r>
        <w:rPr>
          <w:color w:val="000000"/>
          <w:sz w:val="24"/>
          <w:szCs w:val="24"/>
        </w:rPr>
        <w:t xml:space="preserve">SCENE 1.  A basement apartment on a Saturday afternoon about one o’clock, Fall, 1935.</w:t>
      </w:r>
    </w:p>
    <w:p>
      <w:pPr>
        <w:widowControl w:val="on"/>
        <w:pBdr/>
        <w:spacing w:before="240" w:after="240" w:line="240" w:lineRule="auto"/>
        <w:ind w:left="0" w:right="0"/>
        <w:jc w:val="left"/>
      </w:pPr>
      <w:r>
        <w:rPr>
          <w:color w:val="000000"/>
          <w:sz w:val="24"/>
          <w:szCs w:val="24"/>
        </w:rPr>
        <w:t xml:space="preserve">SCENE 2.  Stanley Prescott’s office, later the same day.</w:t>
      </w:r>
    </w:p>
    <w:p>
      <w:pPr>
        <w:keepNext w:val="on"/>
        <w:widowControl w:val="on"/>
        <w:pBdr/>
        <w:spacing w:before="299" w:after="299" w:line="240" w:lineRule="auto"/>
        <w:ind w:left="0" w:right="0"/>
        <w:jc w:val="left"/>
        <w:outlineLvl w:val="1"/>
      </w:pPr>
      <w:r>
        <w:rPr>
          <w:b/>
          <w:color w:val="000000"/>
          <w:sz w:val="36"/>
          <w:szCs w:val="36"/>
        </w:rPr>
        <w:t xml:space="preserve">ACT II</w:t>
      </w:r>
    </w:p>
    <w:p>
      <w:pPr>
        <w:widowControl w:val="on"/>
        <w:pBdr/>
        <w:spacing w:before="240" w:after="240" w:line="240" w:lineRule="auto"/>
        <w:ind w:left="0" w:right="0"/>
        <w:jc w:val="left"/>
      </w:pPr>
      <w:r>
        <w:rPr>
          <w:color w:val="000000"/>
          <w:sz w:val="24"/>
          <w:szCs w:val="24"/>
        </w:rPr>
        <w:t xml:space="preserve">The same as ACT I, SCENE 1. </w:t>
      </w:r>
      <w:r>
        <w:rPr>
          <w:color w:val="000000"/>
          <w:sz w:val="24"/>
          <w:szCs w:val="24"/>
        </w:rPr>
        <w:br/>
        <w:t xml:space="preserve">About 6 P. M., Spring, 1936.</w:t>
      </w:r>
    </w:p>
    <w:p>
      <w:pPr>
        <w:keepNext w:val="on"/>
        <w:widowControl w:val="on"/>
        <w:pBdr/>
        <w:spacing w:before="299" w:after="299" w:line="240" w:lineRule="auto"/>
        <w:ind w:left="0" w:right="0"/>
        <w:jc w:val="left"/>
        <w:outlineLvl w:val="1"/>
      </w:pPr>
      <w:r>
        <w:rPr>
          <w:b/>
          <w:color w:val="000000"/>
          <w:sz w:val="36"/>
          <w:szCs w:val="36"/>
        </w:rPr>
        <w:t xml:space="preserve">ACT III</w:t>
      </w:r>
    </w:p>
    <w:p>
      <w:pPr>
        <w:widowControl w:val="on"/>
        <w:pBdr/>
        <w:spacing w:before="240" w:after="240" w:line="240" w:lineRule="auto"/>
        <w:ind w:left="0" w:right="0"/>
        <w:jc w:val="left"/>
      </w:pPr>
      <w:r>
        <w:rPr>
          <w:color w:val="000000"/>
          <w:sz w:val="24"/>
          <w:szCs w:val="24"/>
        </w:rPr>
        <w:t xml:space="preserve">The same.  About 10 P. M.</w:t>
      </w:r>
    </w:p>
    <w:p>
      <w:pPr>
        <w:widowControl w:val="on"/>
        <w:pBdr/>
        <w:spacing w:before="240" w:after="240" w:line="240" w:lineRule="auto"/>
        <w:ind w:left="0" w:right="0"/>
        <w:jc w:val="left"/>
      </w:pPr>
      <w:r>
        <w:rPr>
          <w:color w:val="000000"/>
          <w:sz w:val="24"/>
          <w:szCs w:val="24"/>
        </w:rPr>
        <w:t xml:space="preserve">This play can be produced without using Scene 2, Act I at all, and has been so produced by both Federal Theatres and nonprofessionals.  This reduces the settings required to one.  In case this scene is not played, then of course the characters Lucille Brown and Stanley Prescott are also omitted.  The omission of this scene requires no alteration of the lines or action of any other part of the play.</w:t>
      </w:r>
    </w:p>
    <w:p>
      <w:pPr>
        <w:keepNext w:val="on"/>
        <w:pageBreakBefore w:val="on"/>
        <w:widowControl w:val="on"/>
        <w:pBdr/>
        <w:spacing w:before="0" w:after="322" w:line="240" w:lineRule="auto"/>
        <w:ind w:left="0" w:right="0"/>
        <w:jc w:val="left"/>
        <w:outlineLvl w:val="0"/>
      </w:pPr>
      <w:r>
        <w:rPr>
          <w:b/>
          <w:color w:val="000000"/>
          <w:sz w:val="48"/>
          <w:szCs w:val="48"/>
        </w:rPr>
        <w:t xml:space="preserve">Page 4</w:t>
      </w:r>
    </w:p>
    <w:p>
      <w:pPr>
        <w:keepNext w:val="on"/>
        <w:widowControl w:val="on"/>
        <w:pBdr/>
        <w:spacing w:before="299" w:after="299" w:line="240" w:lineRule="auto"/>
        <w:ind w:left="0" w:right="0"/>
        <w:jc w:val="left"/>
        <w:outlineLvl w:val="1"/>
      </w:pPr>
      <w:r>
        <w:rPr>
          <w:b/>
          <w:color w:val="000000"/>
          <w:sz w:val="36"/>
          <w:szCs w:val="36"/>
        </w:rPr>
        <w:t xml:space="preserve">DESCRIPTION OF CHARACTERS</w:t>
      </w:r>
    </w:p>
    <w:p>
      <w:pPr>
        <w:widowControl w:val="on"/>
        <w:pBdr/>
        <w:spacing w:before="240" w:after="240" w:line="240" w:lineRule="auto"/>
        <w:ind w:left="0" w:right="0"/>
        <w:jc w:val="left"/>
      </w:pPr>
      <w:r>
        <w:rPr>
          <w:color w:val="000000"/>
          <w:sz w:val="24"/>
          <w:szCs w:val="24"/>
        </w:rPr>
        <w:t xml:space="preserve">KEN HOLDEN. </w:t>
      </w:r>
      <w:r>
        <w:rPr>
          <w:i/>
          <w:color w:val="000000"/>
          <w:sz w:val="24"/>
          <w:szCs w:val="24"/>
        </w:rPr>
        <w:t xml:space="preserve">A young man about 28 or 29, a graduate of Harvard.  Trained as an architect.  But unemployed since his graduation.  He is in love with “Laura.”  But is very dispirited at his inability to obtain employment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SAYRE. </w:t>
      </w:r>
      <w:r>
        <w:rPr>
          <w:i/>
          <w:color w:val="000000"/>
          <w:sz w:val="24"/>
          <w:szCs w:val="24"/>
        </w:rPr>
        <w:t xml:space="preserve">About the same age as Ted.  Also a graduate of Harvard.  He also has been unable to find employment.  But is a man of very happy-go-lucky type whom it is hard to dishearten.  He is making a living by washing dogs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BROOKS. </w:t>
      </w:r>
      <w:r>
        <w:rPr>
          <w:i/>
          <w:color w:val="000000"/>
          <w:sz w:val="24"/>
          <w:szCs w:val="24"/>
        </w:rPr>
        <w:t xml:space="preserve">Age 28.  Also a Harvard graduate of the same class as the others and also unemployed since graduation.  He comes of wealthy parents who lost their money in the market crash.  And seems quite unable to find any work for which he is suited.  And has no special training.  He is being partly supported by Kate Allen who is in love with him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PETERSON. </w:t>
      </w:r>
      <w:r>
        <w:rPr>
          <w:i/>
          <w:color w:val="000000"/>
          <w:sz w:val="24"/>
          <w:szCs w:val="24"/>
        </w:rPr>
        <w:t xml:space="preserve">About the same age as the others, also a graduate of Harvard.  He is an artist and is making a little money.  He is also a very enthusiastic Communist.</w:t>
      </w:r>
    </w:p>
    <w:p>
      <w:pPr>
        <w:widowControl w:val="on"/>
        <w:pBdr/>
        <w:spacing w:before="240" w:after="240" w:line="240" w:lineRule="auto"/>
        <w:ind w:left="0" w:right="0"/>
        <w:jc w:val="left"/>
      </w:pPr>
      <w:r>
        <w:rPr>
          <w:color w:val="000000"/>
          <w:sz w:val="24"/>
          <w:szCs w:val="24"/>
        </w:rPr>
        <w:t xml:space="preserve">KATE ALLEN. </w:t>
      </w:r>
      <w:r>
        <w:rPr>
          <w:i/>
          <w:color w:val="000000"/>
          <w:sz w:val="24"/>
          <w:szCs w:val="24"/>
        </w:rPr>
        <w:t xml:space="preserve">About the same age as the men.  She is a graduate of Vassar, but although she is working she only earns a small salary, half of which she gives to Ted, with whom she is in love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STEVENS. </w:t>
      </w:r>
      <w:r>
        <w:rPr>
          <w:i/>
          <w:color w:val="000000"/>
          <w:sz w:val="24"/>
          <w:szCs w:val="24"/>
        </w:rPr>
        <w:t xml:space="preserve">A pretty girl of about the same age as the others.  A graduate of Vassar.  She is in love with Ken Holden and is working at a salary of about $25 a week</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HOLDEN. </w:t>
      </w:r>
      <w:r>
        <w:rPr>
          <w:i/>
          <w:color w:val="000000"/>
          <w:sz w:val="24"/>
          <w:szCs w:val="24"/>
        </w:rPr>
        <w:t xml:space="preserve">A bishop and typical gentleman of his calling.  Ken Holden is his son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LUCILLE BROWN.* </w:t>
      </w:r>
      <w:r>
        <w:rPr>
          <w:i/>
          <w:color w:val="000000"/>
          <w:sz w:val="24"/>
          <w:szCs w:val="24"/>
        </w:rPr>
        <w:t xml:space="preserve">A young girl.  She is secretary to Stanley Prescott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STANLEY PRESCOTT.* </w:t>
      </w:r>
      <w:r>
        <w:rPr>
          <w:i/>
          <w:color w:val="000000"/>
          <w:sz w:val="24"/>
          <w:szCs w:val="24"/>
        </w:rPr>
        <w:t xml:space="preserve">A successful American business man.  Hard, conservative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A middle-aged woman, working as a home relief investigator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MRS. DONOVAN. </w:t>
      </w:r>
      <w:r>
        <w:rPr>
          <w:i/>
          <w:color w:val="000000"/>
          <w:sz w:val="24"/>
          <w:szCs w:val="24"/>
        </w:rPr>
        <w:t xml:space="preserve">A very flamboyant woman of middle age, fussy and silly type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POLICEMAN. </w:t>
      </w:r>
      <w:r>
        <w:rPr>
          <w:i/>
          <w:color w:val="000000"/>
          <w:sz w:val="24"/>
          <w:szCs w:val="24"/>
        </w:rPr>
        <w:t xml:space="preserve">A typical New York policeman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NOTE:  These characters are not in the play in case Scene 2,</w:t>
      </w:r>
      <w:r>
        <w:rPr>
          <w:color w:val="000000"/>
          <w:sz w:val="24"/>
          <w:szCs w:val="24"/>
        </w:rPr>
        <w:br/>
        <w:t xml:space="preserve">        Act I, is omitted.</w:t>
      </w:r>
    </w:p>
    <w:p>
      <w:pPr>
        <w:keepNext w:val="on"/>
        <w:widowControl w:val="on"/>
        <w:pBdr/>
        <w:spacing w:before="299" w:after="299" w:line="240" w:lineRule="auto"/>
        <w:ind w:left="0" w:right="0"/>
        <w:jc w:val="left"/>
        <w:outlineLvl w:val="1"/>
      </w:pPr>
      <w:r>
        <w:rPr>
          <w:b/>
          <w:color w:val="000000"/>
          <w:sz w:val="36"/>
          <w:szCs w:val="36"/>
        </w:rPr>
        <w:t xml:space="preserve">CLASS OF ’29</w:t>
      </w:r>
    </w:p>
    <w:p>
      <w:pPr>
        <w:widowControl w:val="on"/>
        <w:pBdr/>
        <w:spacing w:before="240" w:after="240" w:line="240" w:lineRule="auto"/>
        <w:ind w:left="0" w:right="0"/>
        <w:jc w:val="left"/>
      </w:pPr>
      <w:r>
        <w:rPr>
          <w:b/>
          <w:color w:val="000000"/>
          <w:sz w:val="24"/>
          <w:szCs w:val="24"/>
        </w:rPr>
        <w:t xml:space="preserve">ACT I</w:t>
      </w:r>
    </w:p>
    <w:p>
      <w:pPr>
        <w:widowControl w:val="on"/>
        <w:pBdr/>
        <w:spacing w:before="240" w:after="240" w:line="240" w:lineRule="auto"/>
        <w:ind w:left="0" w:right="0"/>
        <w:jc w:val="left"/>
      </w:pPr>
      <w:r>
        <w:rPr>
          <w:color w:val="000000"/>
          <w:sz w:val="24"/>
          <w:szCs w:val="24"/>
        </w:rPr>
        <w:t xml:space="preserve">SCENE I:  </w:t>
      </w:r>
      <w:r>
        <w:rPr>
          <w:i/>
          <w:color w:val="000000"/>
          <w:sz w:val="24"/>
          <w:szCs w:val="24"/>
        </w:rPr>
        <w:t xml:space="preserve">It is Saturday afternoon, about one o’clock.</w:t>
      </w:r>
    </w:p>
    <w:p>
      <w:pPr>
        <w:widowControl w:val="on"/>
        <w:pBdr/>
        <w:spacing w:before="240" w:after="240" w:line="240" w:lineRule="auto"/>
        <w:ind w:left="0" w:right="0"/>
        <w:jc w:val="left"/>
      </w:pPr>
      <w:r>
        <w:rPr>
          <w:i/>
          <w:color w:val="000000"/>
          <w:sz w:val="24"/>
          <w:szCs w:val="24"/>
        </w:rPr>
        <w:t xml:space="preserve">The room is a large one in an old brown-stone house.  The ceiling is high, the floor ancient.  It serves for a sleeping as well as a living room.  Off it at one end is a kitchen, at the other a small bedroom.</w:t>
      </w:r>
    </w:p>
    <w:p>
      <w:pPr>
        <w:widowControl w:val="on"/>
        <w:pBdr/>
        <w:spacing w:before="240" w:after="240" w:line="240" w:lineRule="auto"/>
        <w:ind w:left="0" w:right="0"/>
        <w:jc w:val="left"/>
      </w:pPr>
      <w:r>
        <w:rPr>
          <w:i/>
          <w:color w:val="000000"/>
          <w:sz w:val="24"/>
          <w:szCs w:val="24"/>
        </w:rPr>
        <w:t xml:space="preserve">There is no woman’s touch in the place, but in spite of its dilapidation there is a mellow and intellectual air—­lent, perhaps, by the books and magazines that lie scattered about; some old college pennants on the wall; also both architectural drawings and original cartoons.  There is a good architect’s drawing board in use by a window and a rack containing many rolls of drawings and prints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is sitting on the couch, reading an old book.  He wears a once excellent but now threadbare suit</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5</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wears shabby old dressing gown, short.  He has no trousers on.  He is pressing his pants on an ironing board.</w:t>
      </w:r>
    </w:p>
    <w:p>
      <w:pPr>
        <w:widowControl w:val="on"/>
        <w:pBdr/>
        <w:spacing w:before="240" w:after="240" w:line="240" w:lineRule="auto"/>
        <w:ind w:left="0" w:right="0"/>
        <w:jc w:val="left"/>
      </w:pPr>
      <w:r>
        <w:rPr>
          <w:i/>
          <w:color w:val="000000"/>
          <w:sz w:val="24"/>
          <w:szCs w:val="24"/>
        </w:rPr>
        <w:t xml:space="preserve">Each is silent and preoccupied</w:t>
      </w:r>
      <w:r>
        <w:rPr>
          <w:color w:val="000000"/>
          <w:sz w:val="24"/>
          <w:szCs w:val="24"/>
        </w:rPr>
        <w:t xml:space="preserve">, KEN </w:t>
      </w:r>
      <w:r>
        <w:rPr>
          <w:i/>
          <w:color w:val="000000"/>
          <w:sz w:val="24"/>
          <w:szCs w:val="24"/>
        </w:rPr>
        <w:t xml:space="preserve">makes a finishing touch with color brush, then turns his board down to a more vertical position and backs off, surveying his work</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Take a squint at that, Tippy.</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carefully turns iron on end and steps over to look at drawing.</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H’m.  Very charming.  Very charming.  If Comrade Stalin could see that he would order one for each member of his harem.</w:t>
      </w:r>
    </w:p>
    <w:p>
      <w:pPr>
        <w:widowControl w:val="on"/>
        <w:pBdr/>
        <w:spacing w:before="240" w:after="240" w:line="240" w:lineRule="auto"/>
        <w:ind w:left="0" w:right="0"/>
        <w:jc w:val="left"/>
      </w:pPr>
      <w:r>
        <w:rPr>
          <w:color w:val="000000"/>
          <w:sz w:val="24"/>
          <w:szCs w:val="24"/>
        </w:rPr>
        <w:t xml:space="preserve">KEN.  That’s a bum joke.  Not even Hearst has accused Stalin of irregularity in his private life.</w:t>
      </w:r>
    </w:p>
    <w:p>
      <w:pPr>
        <w:widowControl w:val="on"/>
        <w:pBdr/>
        <w:spacing w:before="240" w:after="240" w:line="240" w:lineRule="auto"/>
        <w:ind w:left="0" w:right="0"/>
        <w:jc w:val="left"/>
      </w:pPr>
      <w:r>
        <w:rPr>
          <w:color w:val="000000"/>
          <w:sz w:val="24"/>
          <w:szCs w:val="24"/>
        </w:rPr>
        <w:t xml:space="preserve">TIPPY.  Sorry.  That comes of my not reading Hearst.</w:t>
      </w:r>
    </w:p>
    <w:p>
      <w:pPr>
        <w:widowControl w:val="on"/>
        <w:pBdr/>
        <w:spacing w:before="240" w:after="240" w:line="240" w:lineRule="auto"/>
        <w:ind w:left="0" w:right="0"/>
        <w:jc w:val="left"/>
      </w:pPr>
      <w:r>
        <w:rPr>
          <w:color w:val="000000"/>
          <w:sz w:val="24"/>
          <w:szCs w:val="24"/>
        </w:rPr>
        <w:t xml:space="preserve">KEN.  What’s more, this drawing’s not intended for the Soviets.  It’s distinctly American.</w:t>
      </w:r>
    </w:p>
    <w:p>
      <w:pPr>
        <w:widowControl w:val="on"/>
        <w:pBdr/>
        <w:spacing w:before="240" w:after="240" w:line="240" w:lineRule="auto"/>
        <w:ind w:left="0" w:right="0"/>
        <w:jc w:val="left"/>
      </w:pPr>
      <w:r>
        <w:rPr>
          <w:color w:val="000000"/>
          <w:sz w:val="24"/>
          <w:szCs w:val="24"/>
        </w:rPr>
        <w:t xml:space="preserve">TIPPY.  But Ken, they like it Americanskee.  They approve of the way we </w:t>
      </w:r>
      <w:r>
        <w:rPr>
          <w:i/>
          <w:color w:val="000000"/>
          <w:sz w:val="24"/>
          <w:szCs w:val="24"/>
        </w:rPr>
        <w:t xml:space="preserve">do</w:t>
      </w:r>
      <w:r>
        <w:rPr>
          <w:color w:val="000000"/>
          <w:sz w:val="24"/>
          <w:szCs w:val="24"/>
        </w:rPr>
        <w:t xml:space="preserve"> our living, if not of the way we </w:t>
      </w:r>
      <w:r>
        <w:rPr>
          <w:i/>
          <w:color w:val="000000"/>
          <w:sz w:val="24"/>
          <w:szCs w:val="24"/>
        </w:rPr>
        <w:t xml:space="preserve">get</w:t>
      </w:r>
      <w:r>
        <w:rPr>
          <w:color w:val="000000"/>
          <w:sz w:val="24"/>
          <w:szCs w:val="24"/>
        </w:rPr>
        <w:t xml:space="preserve"> it.</w:t>
      </w:r>
    </w:p>
    <w:p>
      <w:pPr>
        <w:widowControl w:val="on"/>
        <w:pBdr/>
        <w:spacing w:before="240" w:after="240" w:line="240" w:lineRule="auto"/>
        <w:ind w:left="0" w:right="0"/>
        <w:jc w:val="left"/>
      </w:pPr>
      <w:r>
        <w:rPr>
          <w:color w:val="000000"/>
          <w:sz w:val="24"/>
          <w:szCs w:val="24"/>
        </w:rPr>
        <w:t xml:space="preserve">KEN.  They like our gadgets.  The plans I sent to Moscow were all American inside.  But the exteriors were different.</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Slaps him on shoulder and returns to pants pressing.</w:t>
      </w:r>
      <w:r>
        <w:rPr>
          <w:color w:val="000000"/>
          <w:sz w:val="24"/>
          <w:szCs w:val="24"/>
        </w:rPr>
        <w:t xml:space="preserve">] Well, keep at it, old man.  All things come to those who work while they wait.</w:t>
      </w:r>
    </w:p>
    <w:p>
      <w:pPr>
        <w:widowControl w:val="on"/>
        <w:pBdr/>
        <w:spacing w:before="240" w:after="240" w:line="240" w:lineRule="auto"/>
        <w:ind w:left="0" w:right="0"/>
        <w:jc w:val="left"/>
      </w:pPr>
      <w:r>
        <w:rPr>
          <w:color w:val="000000"/>
          <w:sz w:val="24"/>
          <w:szCs w:val="24"/>
        </w:rPr>
        <w:t xml:space="preserve">KEN.  Work.  I just do this to keep from going nuts.</w:t>
      </w:r>
    </w:p>
    <w:p>
      <w:pPr>
        <w:widowControl w:val="on"/>
        <w:pBdr/>
        <w:spacing w:before="240" w:after="240" w:line="240" w:lineRule="auto"/>
        <w:ind w:left="0" w:right="0"/>
        <w:jc w:val="left"/>
      </w:pPr>
      <w:r>
        <w:rPr>
          <w:color w:val="000000"/>
          <w:sz w:val="24"/>
          <w:szCs w:val="24"/>
        </w:rPr>
        <w:t xml:space="preserve">TIPPY.  O. K. Keep occupied.  American recovery may yet prove speedier than Soviet red tape.</w:t>
      </w:r>
    </w:p>
    <w:p>
      <w:pPr>
        <w:widowControl w:val="on"/>
        <w:pBdr/>
        <w:spacing w:before="240" w:after="240" w:line="240" w:lineRule="auto"/>
        <w:ind w:left="0" w:right="0"/>
        <w:jc w:val="left"/>
      </w:pPr>
      <w:r>
        <w:rPr>
          <w:color w:val="000000"/>
          <w:sz w:val="24"/>
          <w:szCs w:val="24"/>
        </w:rPr>
        <w:t xml:space="preserve">KEN.  I’ve given up hope of hearing from Moscow.  It’s been five months ...</w:t>
      </w:r>
    </w:p>
    <w:p>
      <w:pPr>
        <w:widowControl w:val="on"/>
        <w:pBdr/>
        <w:spacing w:before="240" w:after="240" w:line="240" w:lineRule="auto"/>
        <w:ind w:left="0" w:right="0"/>
        <w:jc w:val="left"/>
      </w:pPr>
      <w:r>
        <w:rPr>
          <w:color w:val="000000"/>
          <w:sz w:val="24"/>
          <w:szCs w:val="24"/>
        </w:rPr>
        <w:t xml:space="preserve">TIPPY.  Make allowances for bureaucracy, Ken.  They’re in such a hurry over there they haven’t time to do anything.</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Starts to remove drawing.</w:t>
      </w:r>
      <w:r>
        <w:rPr>
          <w:color w:val="000000"/>
          <w:sz w:val="24"/>
          <w:szCs w:val="24"/>
        </w:rPr>
        <w:t xml:space="preserve">] I don’t want Martin to see this.  He’d never forgive me if he knew I’d quit working on stuff for Russia.</w:t>
      </w:r>
    </w:p>
    <w:p>
      <w:pPr>
        <w:widowControl w:val="on"/>
        <w:pBdr/>
        <w:spacing w:before="240" w:after="240" w:line="240" w:lineRule="auto"/>
        <w:ind w:left="0" w:right="0"/>
        <w:jc w:val="left"/>
      </w:pPr>
      <w:r>
        <w:rPr>
          <w:color w:val="000000"/>
          <w:sz w:val="24"/>
          <w:szCs w:val="24"/>
        </w:rPr>
        <w:t xml:space="preserve">TIPPY.  Hi, Ted!  Give a look on your fellow artist’s work.</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stands aside</w:t>
      </w:r>
      <w:r>
        <w:rPr>
          <w:color w:val="000000"/>
          <w:sz w:val="24"/>
          <w:szCs w:val="24"/>
        </w:rPr>
        <w:t xml:space="preserve">, TED </w:t>
      </w:r>
      <w:r>
        <w:rPr>
          <w:i/>
          <w:color w:val="000000"/>
          <w:sz w:val="24"/>
          <w:szCs w:val="24"/>
        </w:rPr>
        <w:t xml:space="preserve">rises politely, keeping finger in place in book and looking at drawing briefly.</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Indifferently.</w:t>
      </w:r>
      <w:r>
        <w:rPr>
          <w:color w:val="000000"/>
          <w:sz w:val="24"/>
          <w:szCs w:val="24"/>
        </w:rPr>
        <w:t xml:space="preserve">] It’s very nice.</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He goes back to couch and his book</w:t>
      </w:r>
      <w:r>
        <w:rPr>
          <w:color w:val="000000"/>
          <w:sz w:val="24"/>
          <w:szCs w:val="24"/>
        </w:rPr>
        <w:t xml:space="preserve">, KEN </w:t>
      </w:r>
      <w:r>
        <w:rPr>
          <w:i/>
          <w:color w:val="000000"/>
          <w:sz w:val="24"/>
          <w:szCs w:val="24"/>
        </w:rPr>
        <w:t xml:space="preserve">removes drawing and rolls it up</w:t>
      </w:r>
      <w:r>
        <w:rPr>
          <w:color w:val="000000"/>
          <w:sz w:val="24"/>
          <w:szCs w:val="24"/>
        </w:rPr>
        <w:t xml:space="preserve">.  TIPPY </w:t>
      </w:r>
      <w:r>
        <w:rPr>
          <w:i/>
          <w:color w:val="000000"/>
          <w:sz w:val="24"/>
          <w:szCs w:val="24"/>
        </w:rPr>
        <w:t xml:space="preserve">finishes pants and cuts off iron</w:t>
      </w:r>
      <w:r>
        <w:rPr>
          <w:color w:val="000000"/>
          <w:sz w:val="24"/>
          <w:szCs w:val="24"/>
        </w:rPr>
        <w:t xml:space="preserve">, MARTIN’S </w:t>
      </w:r>
      <w:r>
        <w:rPr>
          <w:i/>
          <w:color w:val="000000"/>
          <w:sz w:val="24"/>
          <w:szCs w:val="24"/>
        </w:rPr>
        <w:t xml:space="preserve">voice heard in hall, singing.</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Belaya armeya chornee barone</w:t>
      </w:r>
      <w:r>
        <w:rPr>
          <w:color w:val="000000"/>
          <w:sz w:val="24"/>
          <w:szCs w:val="24"/>
        </w:rPr>
        <w:br/>
        <w:t xml:space="preserve">            Snova gotovyat nam tsarskee trone</w:t>
      </w:r>
      <w:r>
        <w:rPr>
          <w:color w:val="000000"/>
          <w:sz w:val="24"/>
          <w:szCs w:val="24"/>
        </w:rPr>
        <w:br/>
        <w:t xml:space="preserve">            [MARTIN </w:t>
      </w:r>
      <w:r>
        <w:rPr>
          <w:i/>
          <w:color w:val="000000"/>
          <w:sz w:val="24"/>
          <w:szCs w:val="24"/>
        </w:rPr>
        <w:t xml:space="preserve">enters, marching and singing.</w:t>
      </w:r>
      <w:r>
        <w:rPr>
          <w:color w:val="000000"/>
          <w:sz w:val="24"/>
          <w:szCs w:val="24"/>
        </w:rPr>
        <w:t xml:space="preserve">]</w:t>
      </w:r>
      <w:r>
        <w:rPr>
          <w:color w:val="000000"/>
          <w:sz w:val="24"/>
          <w:szCs w:val="24"/>
        </w:rPr>
        <w:br/>
        <w:t xml:space="preserve">            No ot tigee doe bretanskeye Morye</w:t>
      </w:r>
      <w:r>
        <w:rPr>
          <w:color w:val="000000"/>
          <w:sz w:val="24"/>
          <w:szCs w:val="24"/>
        </w:rPr>
        <w:br/>
        <w:t xml:space="preserve">            [</w:t>
      </w:r>
      <w:r>
        <w:rPr>
          <w:i/>
          <w:color w:val="000000"/>
          <w:sz w:val="24"/>
          <w:szCs w:val="24"/>
        </w:rPr>
        <w:t xml:space="preserve">Stamps and accents each syllable.</w:t>
      </w:r>
      <w:r>
        <w:rPr>
          <w:color w:val="000000"/>
          <w:sz w:val="24"/>
          <w:szCs w:val="24"/>
        </w:rPr>
        <w:t xml:space="preserve">]</w:t>
      </w:r>
      <w:r>
        <w:rPr>
          <w:color w:val="000000"/>
          <w:sz w:val="24"/>
          <w:szCs w:val="24"/>
        </w:rPr>
        <w:br/>
        <w:t xml:space="preserve">            Anneya krasnaya vsekh seelnaye.</w:t>
      </w:r>
    </w:p>
    <w:p>
      <w:pPr>
        <w:widowControl w:val="on"/>
        <w:pBdr/>
        <w:spacing w:before="240" w:after="240" w:line="240" w:lineRule="auto"/>
        <w:ind w:left="0" w:right="0"/>
        <w:jc w:val="left"/>
      </w:pPr>
      <w:r>
        <w:rPr>
          <w:color w:val="000000"/>
          <w:sz w:val="24"/>
          <w:szCs w:val="24"/>
        </w:rPr>
        <w:t xml:space="preserve">TIPPY.  Jesus, Martin, why don’t you get Billy Rose to write a new song for the Red Army?</w:t>
      </w:r>
    </w:p>
    <w:p>
      <w:pPr>
        <w:widowControl w:val="on"/>
        <w:pBdr/>
        <w:spacing w:before="240" w:after="240" w:line="240" w:lineRule="auto"/>
        <w:ind w:left="0" w:right="0"/>
        <w:jc w:val="left"/>
      </w:pPr>
      <w:r>
        <w:rPr>
          <w:color w:val="000000"/>
          <w:sz w:val="24"/>
          <w:szCs w:val="24"/>
        </w:rPr>
        <w:t xml:space="preserve">MARTIN.  As soon as Ken learns Krasnaya Armeya I’ll teach him the International.</w:t>
      </w:r>
    </w:p>
    <w:p>
      <w:pPr>
        <w:widowControl w:val="on"/>
        <w:pBdr/>
        <w:spacing w:before="240" w:after="240" w:line="240" w:lineRule="auto"/>
        <w:ind w:left="0" w:right="0"/>
        <w:jc w:val="left"/>
      </w:pPr>
      <w:r>
        <w:rPr>
          <w:color w:val="000000"/>
          <w:sz w:val="24"/>
          <w:szCs w:val="24"/>
        </w:rPr>
        <w:t xml:space="preserve">TIPPY.  I can bellyache the Armeya better now than he can.</w:t>
      </w:r>
    </w:p>
    <w:p>
      <w:pPr>
        <w:widowControl w:val="on"/>
        <w:pBdr/>
        <w:spacing w:before="240" w:after="240" w:line="240" w:lineRule="auto"/>
        <w:ind w:left="0" w:right="0"/>
        <w:jc w:val="left"/>
      </w:pPr>
      <w:r>
        <w:rPr>
          <w:color w:val="000000"/>
          <w:sz w:val="24"/>
          <w:szCs w:val="24"/>
        </w:rPr>
        <w:t xml:space="preserve">MARTIN.  Damned pity you won’t study Russian with us.  You have a natural gift for languages.</w:t>
      </w:r>
    </w:p>
    <w:p>
      <w:pPr>
        <w:keepNext w:val="on"/>
        <w:pageBreakBefore w:val="on"/>
        <w:widowControl w:val="on"/>
        <w:pBdr/>
        <w:spacing w:before="0" w:after="322" w:line="240" w:lineRule="auto"/>
        <w:ind w:left="0" w:right="0"/>
        <w:jc w:val="left"/>
        <w:outlineLvl w:val="0"/>
      </w:pPr>
      <w:r>
        <w:rPr>
          <w:b/>
          <w:color w:val="000000"/>
          <w:sz w:val="48"/>
          <w:szCs w:val="48"/>
        </w:rPr>
        <w:t xml:space="preserve">Page 6</w:t>
      </w:r>
    </w:p>
    <w:p>
      <w:pPr>
        <w:widowControl w:val="on"/>
        <w:pBdr/>
        <w:spacing w:before="240" w:after="240" w:line="240" w:lineRule="auto"/>
        <w:ind w:left="0" w:right="0"/>
        <w:jc w:val="left"/>
      </w:pPr>
      <w:r>
        <w:rPr>
          <w:color w:val="000000"/>
          <w:sz w:val="24"/>
          <w:szCs w:val="24"/>
        </w:rPr>
        <w:t xml:space="preserve">TIPPY.  The reason Russian is easy for me is because I never learned the alphabet.</w:t>
      </w:r>
    </w:p>
    <w:p>
      <w:pPr>
        <w:widowControl w:val="on"/>
        <w:pBdr/>
        <w:spacing w:before="240" w:after="240" w:line="240" w:lineRule="auto"/>
        <w:ind w:left="0" w:right="0"/>
        <w:jc w:val="left"/>
      </w:pPr>
      <w:r>
        <w:rPr>
          <w:color w:val="000000"/>
          <w:sz w:val="24"/>
          <w:szCs w:val="24"/>
        </w:rPr>
        <w:t xml:space="preserve">KEN.  Boy, what an alphabet!</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Snapping his fingers.</w:t>
      </w:r>
      <w:r>
        <w:rPr>
          <w:color w:val="000000"/>
          <w:sz w:val="24"/>
          <w:szCs w:val="24"/>
        </w:rPr>
        <w:t xml:space="preserve">] Da, da, da—­ah, be, ve, ge.</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Picking up book.</w:t>
      </w:r>
      <w:r>
        <w:rPr>
          <w:color w:val="000000"/>
          <w:sz w:val="24"/>
          <w:szCs w:val="24"/>
        </w:rPr>
        <w:t xml:space="preserve">] Ya, ya, ya,—­vas ist das?  Das ist ein buch.</w:t>
      </w:r>
    </w:p>
    <w:p>
      <w:pPr>
        <w:widowControl w:val="on"/>
        <w:pBdr/>
        <w:spacing w:before="240" w:after="240" w:line="240" w:lineRule="auto"/>
        <w:ind w:left="0" w:right="0"/>
        <w:jc w:val="left"/>
      </w:pPr>
      <w:r>
        <w:rPr>
          <w:color w:val="000000"/>
          <w:sz w:val="24"/>
          <w:szCs w:val="24"/>
        </w:rPr>
        <w:t xml:space="preserve">KEN.  Da, da, da,—­chto etto takoye?  Etto kneega.</w:t>
      </w:r>
    </w:p>
    <w:p>
      <w:pPr>
        <w:widowControl w:val="on"/>
        <w:pBdr/>
        <w:spacing w:before="240" w:after="240" w:line="240" w:lineRule="auto"/>
        <w:ind w:left="0" w:right="0"/>
        <w:jc w:val="left"/>
      </w:pPr>
      <w:r>
        <w:rPr>
          <w:color w:val="000000"/>
          <w:sz w:val="24"/>
          <w:szCs w:val="24"/>
        </w:rPr>
        <w:t xml:space="preserve">MARTIN.  Fine.  Let’s go. [</w:t>
      </w:r>
      <w:r>
        <w:rPr>
          <w:i/>
          <w:color w:val="000000"/>
          <w:sz w:val="24"/>
          <w:szCs w:val="24"/>
        </w:rPr>
        <w:t xml:space="preserve">Holds up pencil.</w:t>
      </w:r>
      <w:r>
        <w:rPr>
          <w:color w:val="000000"/>
          <w:sz w:val="24"/>
          <w:szCs w:val="24"/>
        </w:rPr>
        <w:t xml:space="preserve">] Chto etto takoe?</w:t>
      </w:r>
    </w:p>
    <w:p>
      <w:pPr>
        <w:widowControl w:val="on"/>
        <w:pBdr/>
        <w:spacing w:before="240" w:after="240" w:line="240" w:lineRule="auto"/>
        <w:ind w:left="0" w:right="0"/>
        <w:jc w:val="left"/>
      </w:pPr>
      <w:r>
        <w:rPr>
          <w:color w:val="000000"/>
          <w:sz w:val="24"/>
          <w:szCs w:val="24"/>
        </w:rPr>
        <w:t xml:space="preserve">KEN.  Etta karandash.</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Stands book on table.</w:t>
      </w:r>
      <w:r>
        <w:rPr>
          <w:color w:val="000000"/>
          <w:sz w:val="24"/>
          <w:szCs w:val="24"/>
        </w:rPr>
        <w:t xml:space="preserve">] Chto?</w:t>
      </w:r>
    </w:p>
    <w:p>
      <w:pPr>
        <w:widowControl w:val="on"/>
        <w:pBdr/>
        <w:spacing w:before="240" w:after="240" w:line="240" w:lineRule="auto"/>
        <w:ind w:left="0" w:right="0"/>
        <w:jc w:val="left"/>
      </w:pPr>
      <w:r>
        <w:rPr>
          <w:color w:val="000000"/>
          <w:sz w:val="24"/>
          <w:szCs w:val="24"/>
        </w:rPr>
        <w:t xml:space="preserve">KEN.  Kneega stoeet na stolom.</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Throws book under table.</w:t>
      </w:r>
      <w:r>
        <w:rPr>
          <w:color w:val="000000"/>
          <w:sz w:val="24"/>
          <w:szCs w:val="24"/>
        </w:rPr>
        <w:t xml:space="preserve">] Gdye kneega?</w:t>
      </w:r>
    </w:p>
    <w:p>
      <w:pPr>
        <w:widowControl w:val="on"/>
        <w:pBdr/>
        <w:spacing w:before="240" w:after="240" w:line="240" w:lineRule="auto"/>
        <w:ind w:left="0" w:right="0"/>
        <w:jc w:val="left"/>
      </w:pPr>
      <w:r>
        <w:rPr>
          <w:color w:val="000000"/>
          <w:sz w:val="24"/>
          <w:szCs w:val="24"/>
        </w:rPr>
        <w:t xml:space="preserve">KEN.  Kneega pod stalom.</w:t>
      </w:r>
    </w:p>
    <w:p>
      <w:pPr>
        <w:widowControl w:val="on"/>
        <w:pBdr/>
        <w:spacing w:before="240" w:after="240" w:line="240" w:lineRule="auto"/>
        <w:ind w:left="0" w:right="0"/>
        <w:jc w:val="left"/>
      </w:pPr>
      <w:r>
        <w:rPr>
          <w:color w:val="000000"/>
          <w:sz w:val="24"/>
          <w:szCs w:val="24"/>
        </w:rPr>
        <w:t xml:space="preserve">MARTIN.  Great!  Now make a sentence of your own.</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Lamely.</w:t>
      </w:r>
      <w:r>
        <w:rPr>
          <w:color w:val="000000"/>
          <w:sz w:val="24"/>
          <w:szCs w:val="24"/>
        </w:rPr>
        <w:t xml:space="preserve">] Tovarisch Stalin ... [</w:t>
      </w:r>
      <w:r>
        <w:rPr>
          <w:i/>
          <w:color w:val="000000"/>
          <w:sz w:val="24"/>
          <w:szCs w:val="24"/>
        </w:rPr>
        <w:t xml:space="preserve">Stalls.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Cutting in smartly.</w:t>
      </w:r>
      <w:r>
        <w:rPr>
          <w:color w:val="000000"/>
          <w:sz w:val="24"/>
          <w:szCs w:val="24"/>
        </w:rPr>
        <w:t xml:space="preserve">] Krasnaya armeya pod stalom. [TIPPY </w:t>
      </w:r>
      <w:r>
        <w:rPr>
          <w:i/>
          <w:color w:val="000000"/>
          <w:sz w:val="24"/>
          <w:szCs w:val="24"/>
        </w:rPr>
        <w:t xml:space="preserve">hangs pants on chair back, and puts away ironing paraphernalia.</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goes to book shelf and gets Russian reader and dictionary.</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I’ve only a few minutes.  But we can do half a page.  We’ll never get it unless we keep at it eternally.</w:t>
      </w:r>
    </w:p>
    <w:p>
      <w:pPr>
        <w:widowControl w:val="on"/>
        <w:pBdr/>
        <w:spacing w:before="240" w:after="240" w:line="240" w:lineRule="auto"/>
        <w:ind w:left="0" w:right="0"/>
        <w:jc w:val="left"/>
      </w:pPr>
      <w:r>
        <w:rPr>
          <w:color w:val="000000"/>
          <w:sz w:val="24"/>
          <w:szCs w:val="24"/>
        </w:rPr>
        <w:t xml:space="preserve">KEN.  For eternity you mean.</w:t>
      </w:r>
    </w:p>
    <w:p>
      <w:pPr>
        <w:widowControl w:val="on"/>
        <w:pBdr/>
        <w:spacing w:before="240" w:after="240" w:line="240" w:lineRule="auto"/>
        <w:ind w:left="0" w:right="0"/>
        <w:jc w:val="left"/>
      </w:pPr>
      <w:r>
        <w:rPr>
          <w:color w:val="000000"/>
          <w:sz w:val="24"/>
          <w:szCs w:val="24"/>
        </w:rPr>
        <w:t xml:space="preserve">MARTIN.  You’re doing fine with the reading.  It’ll help you no end when you get to Russia.</w:t>
      </w:r>
    </w:p>
    <w:p>
      <w:pPr>
        <w:widowControl w:val="on"/>
        <w:pBdr/>
        <w:spacing w:before="240" w:after="240" w:line="240" w:lineRule="auto"/>
        <w:ind w:left="0" w:right="0"/>
        <w:jc w:val="left"/>
      </w:pPr>
      <w:r>
        <w:rPr>
          <w:color w:val="000000"/>
          <w:sz w:val="24"/>
          <w:szCs w:val="24"/>
        </w:rPr>
        <w:t xml:space="preserve">KEN.  God, what faith you have!</w:t>
      </w:r>
    </w:p>
    <w:p>
      <w:pPr>
        <w:widowControl w:val="on"/>
        <w:pBdr/>
        <w:spacing w:before="240" w:after="240" w:line="240" w:lineRule="auto"/>
        <w:ind w:left="0" w:right="0"/>
        <w:jc w:val="left"/>
      </w:pPr>
      <w:r>
        <w:rPr>
          <w:color w:val="000000"/>
          <w:sz w:val="24"/>
          <w:szCs w:val="24"/>
        </w:rPr>
        <w:t xml:space="preserve">MARTIN.  Sure you’re going to Russia.  They have millions of buildings to build, and they can’t train architects fast enough. [</w:t>
      </w:r>
      <w:r>
        <w:rPr>
          <w:i/>
          <w:color w:val="000000"/>
          <w:sz w:val="24"/>
          <w:szCs w:val="24"/>
        </w:rPr>
        <w:t xml:space="preserve">Finds place in book.</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hesitates.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I’m not kidding myself.—­I’ve been doing this more to help you.</w:t>
      </w:r>
    </w:p>
    <w:p>
      <w:pPr>
        <w:widowControl w:val="on"/>
        <w:pBdr/>
        <w:spacing w:before="240" w:after="240" w:line="240" w:lineRule="auto"/>
        <w:ind w:left="0" w:right="0"/>
        <w:jc w:val="left"/>
      </w:pPr>
      <w:r>
        <w:rPr>
          <w:color w:val="000000"/>
          <w:sz w:val="24"/>
          <w:szCs w:val="24"/>
        </w:rPr>
        <w:t xml:space="preserve">MARTIN.  Listen, Ken.  Even if you don’t go, you should know Russian so you can read Soviet architectural journals.  The years we wasted on dead languages!—­Russia’s alive.  They’re doing things, new things, big things!  Russian is the language of the next great sweep in world progress.</w:t>
      </w:r>
    </w:p>
    <w:p>
      <w:pPr>
        <w:widowControl w:val="on"/>
        <w:pBdr/>
        <w:spacing w:before="240" w:after="240" w:line="240" w:lineRule="auto"/>
        <w:ind w:left="0" w:right="0"/>
        <w:jc w:val="left"/>
      </w:pPr>
      <w:r>
        <w:rPr>
          <w:color w:val="000000"/>
          <w:sz w:val="24"/>
          <w:szCs w:val="24"/>
        </w:rPr>
        <w:t xml:space="preserve">TIPPY.  Sez you.</w:t>
      </w:r>
    </w:p>
    <w:p>
      <w:pPr>
        <w:widowControl w:val="on"/>
        <w:pBdr/>
        <w:spacing w:before="240" w:after="240" w:line="240" w:lineRule="auto"/>
        <w:ind w:left="0" w:right="0"/>
        <w:jc w:val="left"/>
      </w:pPr>
      <w:r>
        <w:rPr>
          <w:color w:val="000000"/>
          <w:sz w:val="24"/>
          <w:szCs w:val="24"/>
        </w:rPr>
        <w:t xml:space="preserve">MARTIN.  You read the New York Times.  Where does the real news come from?</w:t>
      </w:r>
    </w:p>
    <w:p>
      <w:pPr>
        <w:widowControl w:val="on"/>
        <w:pBdr/>
        <w:spacing w:before="240" w:after="240" w:line="240" w:lineRule="auto"/>
        <w:ind w:left="0" w:right="0"/>
        <w:jc w:val="left"/>
      </w:pPr>
      <w:r>
        <w:rPr>
          <w:color w:val="000000"/>
          <w:sz w:val="24"/>
          <w:szCs w:val="24"/>
        </w:rPr>
        <w:t xml:space="preserve">TIPPY.  That depends on who is shooting which.</w:t>
      </w:r>
    </w:p>
    <w:p>
      <w:pPr>
        <w:widowControl w:val="on"/>
        <w:pBdr/>
        <w:spacing w:before="240" w:after="240" w:line="240" w:lineRule="auto"/>
        <w:ind w:left="0" w:right="0"/>
        <w:jc w:val="left"/>
      </w:pPr>
      <w:r>
        <w:rPr>
          <w:color w:val="000000"/>
          <w:sz w:val="24"/>
          <w:szCs w:val="24"/>
        </w:rPr>
        <w:t xml:space="preserve">MARTIN.  Shooting isn’t news.  War isn’t news.  War is old—­atavistic, a confession of failure, evidence of retrogression.  News deals with new things:  progress, science, art, invention, the conquest of nature.  That’s real news.  And where is it coming from today?</w:t>
      </w:r>
    </w:p>
    <w:p>
      <w:pPr>
        <w:widowControl w:val="on"/>
        <w:pBdr/>
        <w:spacing w:before="240" w:after="240" w:line="240" w:lineRule="auto"/>
        <w:ind w:left="0" w:right="0"/>
        <w:jc w:val="left"/>
      </w:pPr>
      <w:r>
        <w:rPr>
          <w:color w:val="000000"/>
          <w:sz w:val="24"/>
          <w:szCs w:val="24"/>
        </w:rPr>
        <w:t xml:space="preserve">TIPPY.  All right, all right.  When you have learned six thousand more verbs, each with a hundred irregular forms, then you can read it in Pravda.</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carries board out to kitchen</w:t>
      </w:r>
      <w:r>
        <w:rPr>
          <w:color w:val="000000"/>
          <w:sz w:val="24"/>
          <w:szCs w:val="24"/>
        </w:rPr>
        <w:t xml:space="preserve">, MARTIN </w:t>
      </w:r>
      <w:r>
        <w:rPr>
          <w:i/>
          <w:color w:val="000000"/>
          <w:sz w:val="24"/>
          <w:szCs w:val="24"/>
        </w:rPr>
        <w:t xml:space="preserve">sits at table,</w:t>
      </w:r>
      <w:r>
        <w:rPr>
          <w:color w:val="000000"/>
          <w:sz w:val="24"/>
          <w:szCs w:val="24"/>
        </w:rPr>
        <w:t xml:space="preserve"> KEN </w:t>
      </w:r>
      <w:r>
        <w:rPr>
          <w:i/>
          <w:color w:val="000000"/>
          <w:sz w:val="24"/>
          <w:szCs w:val="24"/>
        </w:rPr>
        <w:t xml:space="preserve">with him</w:t>
      </w:r>
      <w:r>
        <w:rPr>
          <w:color w:val="000000"/>
          <w:sz w:val="24"/>
          <w:szCs w:val="24"/>
        </w:rPr>
        <w:t xml:space="preserve">.  MARTIN </w:t>
      </w:r>
      <w:r>
        <w:rPr>
          <w:i/>
          <w:color w:val="000000"/>
          <w:sz w:val="24"/>
          <w:szCs w:val="24"/>
        </w:rPr>
        <w:t xml:space="preserve">finds place in book and points to a word.</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Slowly, pronouncing all syllables in monotone, as</w:t>
      </w:r>
      <w:r>
        <w:rPr>
          <w:color w:val="000000"/>
          <w:sz w:val="24"/>
          <w:szCs w:val="24"/>
        </w:rPr>
        <w:t xml:space="preserve"> TIPPY </w:t>
      </w:r>
      <w:r>
        <w:rPr>
          <w:i/>
          <w:color w:val="000000"/>
          <w:sz w:val="24"/>
          <w:szCs w:val="24"/>
        </w:rPr>
        <w:t xml:space="preserve">enters.</w:t>
      </w:r>
      <w:r>
        <w:rPr>
          <w:color w:val="000000"/>
          <w:sz w:val="24"/>
          <w:szCs w:val="24"/>
        </w:rPr>
        <w:t xml:space="preserve">] Al-yek-tree-feet-see-row-von-nuim ...</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In disgust.</w:t>
      </w:r>
      <w:r>
        <w:rPr>
          <w:color w:val="000000"/>
          <w:sz w:val="24"/>
          <w:szCs w:val="24"/>
        </w:rPr>
        <w:t xml:space="preserve">] Stuck on the first word. [</w:t>
      </w:r>
      <w:r>
        <w:rPr>
          <w:i/>
          <w:color w:val="000000"/>
          <w:sz w:val="24"/>
          <w:szCs w:val="24"/>
        </w:rPr>
        <w:t xml:space="preserve">Starts thumbing dictionary.</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Word?  It sounded to me like a derogatory sentence.</w:t>
      </w:r>
    </w:p>
    <w:p>
      <w:pPr>
        <w:keepNext w:val="on"/>
        <w:pageBreakBefore w:val="on"/>
        <w:widowControl w:val="on"/>
        <w:pBdr/>
        <w:spacing w:before="0" w:after="322" w:line="240" w:lineRule="auto"/>
        <w:ind w:left="0" w:right="0"/>
        <w:jc w:val="left"/>
        <w:outlineLvl w:val="0"/>
      </w:pPr>
      <w:r>
        <w:rPr>
          <w:b/>
          <w:color w:val="000000"/>
          <w:sz w:val="48"/>
          <w:szCs w:val="48"/>
        </w:rPr>
        <w:t xml:space="preserve">Page 7</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Knock on the door</w:t>
      </w:r>
      <w:r>
        <w:rPr>
          <w:color w:val="000000"/>
          <w:sz w:val="24"/>
          <w:szCs w:val="24"/>
        </w:rPr>
        <w:t xml:space="preserve">, TIPPY </w:t>
      </w:r>
      <w:r>
        <w:rPr>
          <w:i/>
          <w:color w:val="000000"/>
          <w:sz w:val="24"/>
          <w:szCs w:val="24"/>
        </w:rPr>
        <w:t xml:space="preserve">sees envelope that was stuck under it and picks it up.  He is opening envelope when knock is repeated.  He opens door and</w:t>
      </w:r>
      <w:r>
        <w:rPr>
          <w:color w:val="000000"/>
          <w:sz w:val="24"/>
          <w:szCs w:val="24"/>
        </w:rPr>
        <w:t xml:space="preserve"> KATE </w:t>
      </w:r>
      <w:r>
        <w:rPr>
          <w:i/>
          <w:color w:val="000000"/>
          <w:sz w:val="24"/>
          <w:szCs w:val="24"/>
        </w:rPr>
        <w:t xml:space="preserve">enters.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Hello, Tippy.</w:t>
      </w:r>
    </w:p>
    <w:p>
      <w:pPr>
        <w:widowControl w:val="on"/>
        <w:pBdr/>
        <w:spacing w:before="240" w:after="240" w:line="240" w:lineRule="auto"/>
        <w:ind w:left="0" w:right="0"/>
        <w:jc w:val="left"/>
      </w:pPr>
      <w:r>
        <w:rPr>
          <w:color w:val="000000"/>
          <w:sz w:val="24"/>
          <w:szCs w:val="24"/>
        </w:rPr>
        <w:t xml:space="preserve">TIPPY.  Hello, Kate.</w:t>
      </w:r>
    </w:p>
    <w:p>
      <w:pPr>
        <w:widowControl w:val="on"/>
        <w:pBdr/>
        <w:spacing w:before="240" w:after="240" w:line="240" w:lineRule="auto"/>
        <w:ind w:left="0" w:right="0"/>
        <w:jc w:val="left"/>
      </w:pPr>
      <w:r>
        <w:rPr>
          <w:color w:val="000000"/>
          <w:sz w:val="24"/>
          <w:szCs w:val="24"/>
        </w:rPr>
        <w:t xml:space="preserve">KATE.  Hi, Ted.</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Closing book.</w:t>
      </w:r>
      <w:r>
        <w:rPr>
          <w:color w:val="000000"/>
          <w:sz w:val="24"/>
          <w:szCs w:val="24"/>
        </w:rPr>
        <w:t xml:space="preserve">] Hello, Kate.</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Starts toward him but stops at table.</w:t>
      </w:r>
      <w:r>
        <w:rPr>
          <w:color w:val="000000"/>
          <w:sz w:val="24"/>
          <w:szCs w:val="24"/>
        </w:rPr>
        <w:t xml:space="preserve">] Hello, you bums. </w:t>
      </w:r>
      <w:r>
        <w:rPr>
          <w:color w:val="000000"/>
          <w:sz w:val="24"/>
          <w:szCs w:val="24"/>
        </w:rPr>
        <w:br/>
        <w:t xml:space="preserve">How’s the Red Army?</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Rising, glad of chance to get away from book.</w:t>
      </w:r>
      <w:r>
        <w:rPr>
          <w:color w:val="000000"/>
          <w:sz w:val="24"/>
          <w:szCs w:val="24"/>
        </w:rPr>
        <w:t xml:space="preserve">] Tippy just put it under the table.</w:t>
      </w:r>
    </w:p>
    <w:p>
      <w:pPr>
        <w:widowControl w:val="on"/>
        <w:pBdr/>
        <w:spacing w:before="240" w:after="240" w:line="240" w:lineRule="auto"/>
        <w:ind w:left="0" w:right="0"/>
        <w:jc w:val="left"/>
      </w:pPr>
      <w:r>
        <w:rPr>
          <w:color w:val="000000"/>
          <w:sz w:val="24"/>
          <w:szCs w:val="24"/>
        </w:rPr>
        <w:t xml:space="preserve">KATE.  Good for Tippy!  He’s the only real American among you.</w:t>
      </w:r>
    </w:p>
    <w:p>
      <w:pPr>
        <w:widowControl w:val="on"/>
        <w:pBdr/>
        <w:spacing w:before="240" w:after="240" w:line="240" w:lineRule="auto"/>
        <w:ind w:left="0" w:right="0"/>
        <w:jc w:val="left"/>
      </w:pPr>
      <w:r>
        <w:rPr>
          <w:color w:val="000000"/>
          <w:sz w:val="24"/>
          <w:szCs w:val="24"/>
        </w:rPr>
        <w:t xml:space="preserve">TIPPY.  The only real American by conviction.  Ted’s American by innocence.  He won’t know there was a Russian revolution until it becomes a classic.</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Fondly</w:t>
      </w:r>
      <w:r>
        <w:rPr>
          <w:color w:val="000000"/>
          <w:sz w:val="24"/>
          <w:szCs w:val="24"/>
        </w:rPr>
        <w:t xml:space="preserve">] That makes him very English. [</w:t>
      </w:r>
      <w:r>
        <w:rPr>
          <w:i/>
          <w:color w:val="000000"/>
          <w:sz w:val="24"/>
          <w:szCs w:val="24"/>
        </w:rPr>
        <w:t xml:space="preserve">Takes</w:t>
      </w:r>
      <w:r>
        <w:rPr>
          <w:color w:val="000000"/>
          <w:sz w:val="24"/>
          <w:szCs w:val="24"/>
        </w:rPr>
        <w:t xml:space="preserve"> TED’S </w:t>
      </w:r>
      <w:r>
        <w:rPr>
          <w:i/>
          <w:color w:val="000000"/>
          <w:sz w:val="24"/>
          <w:szCs w:val="24"/>
        </w:rPr>
        <w:t xml:space="preserve">book.</w:t>
      </w:r>
      <w:r>
        <w:rPr>
          <w:color w:val="000000"/>
          <w:sz w:val="24"/>
          <w:szCs w:val="24"/>
        </w:rPr>
        <w:t xml:space="preserve">] Is it Chaucer?  Or just dear old Ben Jonson?</w:t>
      </w:r>
    </w:p>
    <w:p>
      <w:pPr>
        <w:widowControl w:val="on"/>
        <w:pBdr/>
        <w:spacing w:before="240" w:after="240" w:line="240" w:lineRule="auto"/>
        <w:ind w:left="0" w:right="0"/>
        <w:jc w:val="left"/>
      </w:pPr>
      <w:r>
        <w:rPr>
          <w:color w:val="000000"/>
          <w:sz w:val="24"/>
          <w:szCs w:val="24"/>
        </w:rPr>
        <w:t xml:space="preserve">TED. No such luck.  It’s a first edition of Hemingway’s “The Sun Also Rises.”  For a man who wanted it, it’s worth ten dollars.</w:t>
      </w:r>
    </w:p>
    <w:p>
      <w:pPr>
        <w:widowControl w:val="on"/>
        <w:pBdr/>
        <w:spacing w:before="240" w:after="240" w:line="240" w:lineRule="auto"/>
        <w:ind w:left="0" w:right="0"/>
        <w:jc w:val="left"/>
      </w:pPr>
      <w:r>
        <w:rPr>
          <w:color w:val="000000"/>
          <w:sz w:val="24"/>
          <w:szCs w:val="24"/>
        </w:rPr>
        <w:t xml:space="preserve">KATE.  How much did you pay for it?</w:t>
      </w:r>
    </w:p>
    <w:p>
      <w:pPr>
        <w:widowControl w:val="on"/>
        <w:pBdr/>
        <w:spacing w:before="240" w:after="240" w:line="240" w:lineRule="auto"/>
        <w:ind w:left="0" w:right="0"/>
        <w:jc w:val="left"/>
      </w:pPr>
      <w:r>
        <w:rPr>
          <w:color w:val="000000"/>
          <w:sz w:val="24"/>
          <w:szCs w:val="24"/>
        </w:rPr>
        <w:t xml:space="preserve">TED. Fifty cents.</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Swell</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As long as ignorant people go into the secondhand book business ...  It’s a tedious business, but if you look over enough stalls, you’re bound to pick up something.</w:t>
      </w:r>
    </w:p>
    <w:p>
      <w:pPr>
        <w:widowControl w:val="on"/>
        <w:pBdr/>
        <w:spacing w:before="240" w:after="240" w:line="240" w:lineRule="auto"/>
        <w:ind w:left="0" w:right="0"/>
        <w:jc w:val="left"/>
      </w:pPr>
      <w:r>
        <w:rPr>
          <w:color w:val="000000"/>
          <w:sz w:val="24"/>
          <w:szCs w:val="24"/>
        </w:rPr>
        <w:t xml:space="preserve">TIPPY.  I’m sorry to be sordid in this literary atmosphere, but if you really have a book worth ten bucks, you’d better sell it.</w:t>
      </w:r>
    </w:p>
    <w:p>
      <w:pPr>
        <w:widowControl w:val="on"/>
        <w:pBdr/>
        <w:spacing w:before="240" w:after="240" w:line="240" w:lineRule="auto"/>
        <w:ind w:left="0" w:right="0"/>
        <w:jc w:val="left"/>
      </w:pPr>
      <w:r>
        <w:rPr>
          <w:color w:val="000000"/>
          <w:sz w:val="24"/>
          <w:szCs w:val="24"/>
        </w:rPr>
        <w:t xml:space="preserve">TED. I will if I can find the right man.</w:t>
      </w:r>
    </w:p>
    <w:p>
      <w:pPr>
        <w:widowControl w:val="on"/>
        <w:pBdr/>
        <w:spacing w:before="240" w:after="240" w:line="240" w:lineRule="auto"/>
        <w:ind w:left="0" w:right="0"/>
        <w:jc w:val="left"/>
      </w:pPr>
      <w:r>
        <w:rPr>
          <w:color w:val="000000"/>
          <w:sz w:val="24"/>
          <w:szCs w:val="24"/>
        </w:rPr>
        <w:t xml:space="preserve">TIPPY.  Well—­the landlord informs us that he has a more desirable tenant who wants these quarters.  He gives us till tomorrow morning to raise the rent or he will out us kick.</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turns away and putters with his drawing instruments</w:t>
      </w:r>
      <w:r>
        <w:rPr>
          <w:color w:val="000000"/>
          <w:sz w:val="24"/>
          <w:szCs w:val="24"/>
        </w:rPr>
        <w:t xml:space="preserve">, TED </w:t>
      </w:r>
      <w:r>
        <w:rPr>
          <w:i/>
          <w:color w:val="000000"/>
          <w:sz w:val="24"/>
          <w:szCs w:val="24"/>
        </w:rPr>
        <w:t xml:space="preserve">goes into bedroom.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Who has been absorbed in dictionary.</w:t>
      </w:r>
      <w:r>
        <w:rPr>
          <w:color w:val="000000"/>
          <w:sz w:val="24"/>
          <w:szCs w:val="24"/>
        </w:rPr>
        <w:t xml:space="preserve">] Hell, it means electrification!</w:t>
      </w:r>
    </w:p>
    <w:p>
      <w:pPr>
        <w:widowControl w:val="on"/>
        <w:pBdr/>
        <w:spacing w:before="240" w:after="240" w:line="240" w:lineRule="auto"/>
        <w:ind w:left="0" w:right="0"/>
        <w:jc w:val="left"/>
      </w:pPr>
      <w:r>
        <w:rPr>
          <w:color w:val="000000"/>
          <w:sz w:val="24"/>
          <w:szCs w:val="24"/>
        </w:rPr>
        <w:t xml:space="preserve">TIPPY.  Then would I shock you by telling you that the landlord means business?</w:t>
      </w:r>
    </w:p>
    <w:p>
      <w:pPr>
        <w:widowControl w:val="on"/>
        <w:pBdr/>
        <w:spacing w:before="240" w:after="240" w:line="240" w:lineRule="auto"/>
        <w:ind w:left="0" w:right="0"/>
        <w:jc w:val="left"/>
      </w:pPr>
      <w:r>
        <w:rPr>
          <w:color w:val="000000"/>
          <w:sz w:val="24"/>
          <w:szCs w:val="24"/>
        </w:rPr>
        <w:t xml:space="preserve">MARTIN.  Huh?  Oh rent!  All right, I have my share.  Here, take it now.</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Hands</w:t>
      </w:r>
      <w:r>
        <w:rPr>
          <w:color w:val="000000"/>
          <w:sz w:val="24"/>
          <w:szCs w:val="24"/>
        </w:rPr>
        <w:t xml:space="preserve"> TIPPY </w:t>
      </w:r>
      <w:r>
        <w:rPr>
          <w:i/>
          <w:color w:val="000000"/>
          <w:sz w:val="24"/>
          <w:szCs w:val="24"/>
        </w:rPr>
        <w:t xml:space="preserve">eight dollars</w:t>
      </w:r>
      <w:r>
        <w:rPr>
          <w:color w:val="000000"/>
          <w:sz w:val="24"/>
          <w:szCs w:val="24"/>
        </w:rPr>
        <w:t xml:space="preserve">, KATE </w:t>
      </w:r>
      <w:r>
        <w:rPr>
          <w:i/>
          <w:color w:val="000000"/>
          <w:sz w:val="24"/>
          <w:szCs w:val="24"/>
        </w:rPr>
        <w:t xml:space="preserve">takes money out of her purse</w:t>
      </w:r>
      <w:r>
        <w:rPr>
          <w:color w:val="000000"/>
          <w:sz w:val="24"/>
          <w:szCs w:val="24"/>
        </w:rPr>
        <w:t xml:space="preserve">, TIPPY </w:t>
      </w:r>
      <w:r>
        <w:rPr>
          <w:i/>
          <w:color w:val="000000"/>
          <w:sz w:val="24"/>
          <w:szCs w:val="24"/>
        </w:rPr>
        <w:t xml:space="preserve">takes it quietly, nodding understanding.</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With gesture toward bedroom</w:t>
      </w:r>
      <w:r>
        <w:rPr>
          <w:color w:val="000000"/>
          <w:sz w:val="24"/>
          <w:szCs w:val="24"/>
        </w:rPr>
        <w:t xml:space="preserve">.] If he does sell his book, take his eight dollars and hold it.  He may not find a ten-dollar book next month.</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goes to put money in pocket and discovers he has no pants 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Hell.  I have no pants....  Sorry, Kate. [</w:t>
      </w:r>
      <w:r>
        <w:rPr>
          <w:i/>
          <w:color w:val="000000"/>
          <w:sz w:val="24"/>
          <w:szCs w:val="24"/>
        </w:rPr>
        <w:t xml:space="preserve">He grabs pants off chair and goes into bedroom.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Why don’t you quit it, Kate?  You aren’t helping Ted.  You’re ruining him.</w:t>
      </w:r>
    </w:p>
    <w:p>
      <w:pPr>
        <w:widowControl w:val="on"/>
        <w:pBdr/>
        <w:spacing w:before="240" w:after="240" w:line="240" w:lineRule="auto"/>
        <w:ind w:left="0" w:right="0"/>
        <w:jc w:val="left"/>
      </w:pPr>
      <w:r>
        <w:rPr>
          <w:color w:val="000000"/>
          <w:sz w:val="24"/>
          <w:szCs w:val="24"/>
        </w:rPr>
        <w:t xml:space="preserve">KATE.  I’m only lending him the money.  He’ll pay it back.</w:t>
      </w:r>
    </w:p>
    <w:p>
      <w:pPr>
        <w:widowControl w:val="on"/>
        <w:pBdr/>
        <w:spacing w:before="240" w:after="240" w:line="240" w:lineRule="auto"/>
        <w:ind w:left="0" w:right="0"/>
        <w:jc w:val="left"/>
      </w:pPr>
      <w:r>
        <w:rPr>
          <w:color w:val="000000"/>
          <w:sz w:val="24"/>
          <w:szCs w:val="24"/>
        </w:rPr>
        <w:t xml:space="preserve">MARTIN.  Like hell he will!  The man’s been a deadbeat for years.</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Desperately.</w:t>
      </w:r>
      <w:r>
        <w:rPr>
          <w:color w:val="000000"/>
          <w:sz w:val="24"/>
          <w:szCs w:val="24"/>
        </w:rPr>
        <w:t xml:space="preserve">] Martin!</w:t>
      </w:r>
    </w:p>
    <w:p>
      <w:pPr>
        <w:widowControl w:val="on"/>
        <w:pBdr/>
        <w:spacing w:before="240" w:after="240" w:line="240" w:lineRule="auto"/>
        <w:ind w:left="0" w:right="0"/>
        <w:jc w:val="left"/>
      </w:pPr>
      <w:r>
        <w:rPr>
          <w:color w:val="000000"/>
          <w:sz w:val="24"/>
          <w:szCs w:val="24"/>
        </w:rPr>
        <w:t xml:space="preserve">MARTIN.  He borrowed off his prosperous friends till he exhausted that source.</w:t>
      </w:r>
    </w:p>
    <w:p>
      <w:pPr>
        <w:keepNext w:val="on"/>
        <w:pageBreakBefore w:val="on"/>
        <w:widowControl w:val="on"/>
        <w:pBdr/>
        <w:spacing w:before="0" w:after="322" w:line="240" w:lineRule="auto"/>
        <w:ind w:left="0" w:right="0"/>
        <w:jc w:val="left"/>
        <w:outlineLvl w:val="0"/>
      </w:pPr>
      <w:r>
        <w:rPr>
          <w:b/>
          <w:color w:val="000000"/>
          <w:sz w:val="48"/>
          <w:szCs w:val="48"/>
        </w:rPr>
        <w:t xml:space="preserve">Page 8</w:t>
      </w:r>
    </w:p>
    <w:p>
      <w:pPr>
        <w:widowControl w:val="on"/>
        <w:pBdr/>
        <w:spacing w:before="240" w:after="240" w:line="240" w:lineRule="auto"/>
        <w:ind w:left="0" w:right="0"/>
        <w:jc w:val="left"/>
      </w:pPr>
      <w:r>
        <w:rPr>
          <w:color w:val="000000"/>
          <w:sz w:val="24"/>
          <w:szCs w:val="24"/>
        </w:rPr>
        <w:t xml:space="preserve">KATE.  He sold them books.</w:t>
      </w:r>
    </w:p>
    <w:p>
      <w:pPr>
        <w:widowControl w:val="on"/>
        <w:pBdr/>
        <w:spacing w:before="240" w:after="240" w:line="240" w:lineRule="auto"/>
        <w:ind w:left="0" w:right="0"/>
        <w:jc w:val="left"/>
      </w:pPr>
      <w:r>
        <w:rPr>
          <w:color w:val="000000"/>
          <w:sz w:val="24"/>
          <w:szCs w:val="24"/>
        </w:rPr>
        <w:t xml:space="preserve">MARTIN.  Sold nothing!—­Disguised gifts.  He made the mistake of naming prices.  Fooled me for a while.  Then I happened to meet a real second-hand books man.</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Angrily.</w:t>
      </w:r>
      <w:r>
        <w:rPr>
          <w:color w:val="000000"/>
          <w:sz w:val="24"/>
          <w:szCs w:val="24"/>
        </w:rPr>
        <w:t xml:space="preserve">] What business was it of yours, checking up on him?</w:t>
      </w:r>
    </w:p>
    <w:p>
      <w:pPr>
        <w:widowControl w:val="on"/>
        <w:pBdr/>
        <w:spacing w:before="240" w:after="240" w:line="240" w:lineRule="auto"/>
        <w:ind w:left="0" w:right="0"/>
        <w:jc w:val="left"/>
      </w:pPr>
      <w:r>
        <w:rPr>
          <w:color w:val="000000"/>
          <w:sz w:val="24"/>
          <w:szCs w:val="24"/>
        </w:rPr>
        <w:t xml:space="preserve">MARTIN.  None whatever, so long as it hurt only him and you.</w:t>
      </w:r>
    </w:p>
    <w:p>
      <w:pPr>
        <w:widowControl w:val="on"/>
        <w:pBdr/>
        <w:spacing w:before="240" w:after="240" w:line="240" w:lineRule="auto"/>
        <w:ind w:left="0" w:right="0"/>
        <w:jc w:val="left"/>
      </w:pPr>
      <w:r>
        <w:rPr>
          <w:color w:val="000000"/>
          <w:sz w:val="24"/>
          <w:szCs w:val="24"/>
        </w:rPr>
        <w:t xml:space="preserve">KATE.  You boys need his rent.  As long as you get it, why can’t you treat him like a gentleman?  His pride is all he’s got left.</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re-enters.  Wears different tie, good fall topcoat, not new.  His hat and book in his hand.</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The man I think should have this book happens to be out of town.  But I know someone else who might take it.  I’ll go and see him.</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enters, bathrobe gone, pants 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Just a minute, Ted.  I’ve just been told I’m butting in on something that’s none of my business.  So, having been accused, I’m going to justify it.</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tries to gesture him to shut up.</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Yes?</w:t>
      </w:r>
    </w:p>
    <w:p>
      <w:pPr>
        <w:widowControl w:val="on"/>
        <w:pBdr/>
        <w:spacing w:before="240" w:after="240" w:line="240" w:lineRule="auto"/>
        <w:ind w:left="0" w:right="0"/>
        <w:jc w:val="left"/>
      </w:pPr>
      <w:r>
        <w:rPr>
          <w:color w:val="000000"/>
          <w:sz w:val="24"/>
          <w:szCs w:val="24"/>
        </w:rPr>
        <w:t xml:space="preserve">MARTIN.  You’ve been imposing on Tippy here, who is too damned charitable to speak in his own behalf.</w:t>
      </w:r>
    </w:p>
    <w:p>
      <w:pPr>
        <w:widowControl w:val="on"/>
        <w:pBdr/>
        <w:spacing w:before="240" w:after="240" w:line="240" w:lineRule="auto"/>
        <w:ind w:left="0" w:right="0"/>
        <w:jc w:val="left"/>
      </w:pPr>
      <w:r>
        <w:rPr>
          <w:color w:val="000000"/>
          <w:sz w:val="24"/>
          <w:szCs w:val="24"/>
        </w:rPr>
        <w:t xml:space="preserve">TIPPY.  You’re not speaking for me, Martin.</w:t>
      </w:r>
    </w:p>
    <w:p>
      <w:pPr>
        <w:widowControl w:val="on"/>
        <w:pBdr/>
        <w:spacing w:before="240" w:after="240" w:line="240" w:lineRule="auto"/>
        <w:ind w:left="0" w:right="0"/>
        <w:jc w:val="left"/>
      </w:pPr>
      <w:r>
        <w:rPr>
          <w:color w:val="000000"/>
          <w:sz w:val="24"/>
          <w:szCs w:val="24"/>
        </w:rPr>
        <w:t xml:space="preserve">MARTIN.  All right, then, I’m speaking for myself.  Here is Tippy, a sanitary engineer, cashing in on his education by washing dogs.  He’s making a little money.  But he could make a lot more if he had a place of his own.</w:t>
      </w:r>
    </w:p>
    <w:p>
      <w:pPr>
        <w:widowControl w:val="on"/>
        <w:pBdr/>
        <w:spacing w:before="240" w:after="240" w:line="240" w:lineRule="auto"/>
        <w:ind w:left="0" w:right="0"/>
        <w:jc w:val="left"/>
      </w:pPr>
      <w:r>
        <w:rPr>
          <w:color w:val="000000"/>
          <w:sz w:val="24"/>
          <w:szCs w:val="24"/>
        </w:rPr>
        <w:t xml:space="preserve">TIPPY.  I’ll have it.  I’ll have it.  Give me time.</w:t>
      </w:r>
    </w:p>
    <w:p>
      <w:pPr>
        <w:widowControl w:val="on"/>
        <w:pBdr/>
        <w:spacing w:before="240" w:after="240" w:line="240" w:lineRule="auto"/>
        <w:ind w:left="0" w:right="0"/>
        <w:jc w:val="left"/>
      </w:pPr>
      <w:r>
        <w:rPr>
          <w:color w:val="000000"/>
          <w:sz w:val="24"/>
          <w:szCs w:val="24"/>
        </w:rPr>
        <w:t xml:space="preserve">MARTIN.  You’ll not have it so long as you let people sponge on you.</w:t>
      </w:r>
    </w:p>
    <w:p>
      <w:pPr>
        <w:widowControl w:val="on"/>
        <w:pBdr/>
        <w:spacing w:before="240" w:after="240" w:line="240" w:lineRule="auto"/>
        <w:ind w:left="0" w:right="0"/>
        <w:jc w:val="left"/>
      </w:pPr>
      <w:r>
        <w:rPr>
          <w:color w:val="000000"/>
          <w:sz w:val="24"/>
          <w:szCs w:val="24"/>
        </w:rPr>
        <w:t xml:space="preserve">TIPPY.  That’s my business.</w:t>
      </w:r>
    </w:p>
    <w:p>
      <w:pPr>
        <w:widowControl w:val="on"/>
        <w:pBdr/>
        <w:spacing w:before="240" w:after="240" w:line="240" w:lineRule="auto"/>
        <w:ind w:left="0" w:right="0"/>
        <w:jc w:val="left"/>
      </w:pPr>
      <w:r>
        <w:rPr>
          <w:color w:val="000000"/>
          <w:sz w:val="24"/>
          <w:szCs w:val="24"/>
        </w:rPr>
        <w:t xml:space="preserve">MARTIN.  You paid Ted’s share of the rent last month, [KATE </w:t>
      </w:r>
      <w:r>
        <w:rPr>
          <w:i/>
          <w:color w:val="000000"/>
          <w:sz w:val="24"/>
          <w:szCs w:val="24"/>
        </w:rPr>
        <w:t xml:space="preserve">looks surprised.</w:t>
      </w:r>
      <w:r>
        <w:rPr>
          <w:color w:val="000000"/>
          <w:sz w:val="24"/>
          <w:szCs w:val="24"/>
        </w:rPr>
        <w:t xml:space="preserve">] So this month, if Ted stays here he pays not eight but sixteen dollars.  And you stick eight in the savings bank for that dog laundry.</w:t>
      </w:r>
    </w:p>
    <w:p>
      <w:pPr>
        <w:widowControl w:val="on"/>
        <w:pBdr/>
        <w:spacing w:before="240" w:after="240" w:line="240" w:lineRule="auto"/>
        <w:ind w:left="0" w:right="0"/>
        <w:jc w:val="left"/>
      </w:pPr>
      <w:r>
        <w:rPr>
          <w:color w:val="000000"/>
          <w:sz w:val="24"/>
          <w:szCs w:val="24"/>
        </w:rPr>
        <w:t xml:space="preserve">TIPPY.  Now just wait a minute.  I can explain last month’s ...</w:t>
      </w:r>
    </w:p>
    <w:p>
      <w:pPr>
        <w:widowControl w:val="on"/>
        <w:pBdr/>
        <w:spacing w:before="240" w:after="240" w:line="240" w:lineRule="auto"/>
        <w:ind w:left="0" w:right="0"/>
        <w:jc w:val="left"/>
      </w:pPr>
      <w:r>
        <w:rPr>
          <w:color w:val="000000"/>
          <w:sz w:val="24"/>
          <w:szCs w:val="24"/>
        </w:rPr>
        <w:t xml:space="preserve">MARTIN.  I’ll not wait for you to think up another kind lie.  God knows I don’t enjoy hurting Ted.  He was born and raised a capitalist and an aristocrat.  Now he is a cast-off wreck of the system that made him.  I hate the system, not the men it makes—­and least of all the weak ones it throws into the scrap heap. [</w:t>
      </w:r>
      <w:r>
        <w:rPr>
          <w:i/>
          <w:color w:val="000000"/>
          <w:sz w:val="24"/>
          <w:szCs w:val="24"/>
        </w:rPr>
        <w:t xml:space="preserve">Sees that all are hurt and offended.</w:t>
      </w:r>
      <w:r>
        <w:rPr>
          <w:color w:val="000000"/>
          <w:sz w:val="24"/>
          <w:szCs w:val="24"/>
        </w:rPr>
        <w:t xml:space="preserve">] Damn it, I’m sorry.  My infernal sense of justice got the better of me. [</w:t>
      </w:r>
      <w:r>
        <w:rPr>
          <w:i/>
          <w:color w:val="000000"/>
          <w:sz w:val="24"/>
          <w:szCs w:val="24"/>
        </w:rPr>
        <w:t xml:space="preserve">He goes out.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With stolid anguish.  To</w:t>
      </w:r>
      <w:r>
        <w:rPr>
          <w:color w:val="000000"/>
          <w:sz w:val="24"/>
          <w:szCs w:val="24"/>
        </w:rPr>
        <w:t xml:space="preserve"> KATE.] I’m guilty.  I took my rent money and bought this topcoat at a second-hand store.</w:t>
      </w:r>
    </w:p>
    <w:p>
      <w:pPr>
        <w:widowControl w:val="on"/>
        <w:pBdr/>
        <w:spacing w:before="240" w:after="240" w:line="240" w:lineRule="auto"/>
        <w:ind w:left="0" w:right="0"/>
        <w:jc w:val="left"/>
      </w:pPr>
      <w:r>
        <w:rPr>
          <w:color w:val="000000"/>
          <w:sz w:val="24"/>
          <w:szCs w:val="24"/>
        </w:rPr>
        <w:t xml:space="preserve">KATE.  You said a friend gave it to you.</w:t>
      </w:r>
    </w:p>
    <w:p>
      <w:pPr>
        <w:widowControl w:val="on"/>
        <w:pBdr/>
        <w:spacing w:before="240" w:after="240" w:line="240" w:lineRule="auto"/>
        <w:ind w:left="0" w:right="0"/>
        <w:jc w:val="left"/>
      </w:pPr>
      <w:r>
        <w:rPr>
          <w:color w:val="000000"/>
          <w:sz w:val="24"/>
          <w:szCs w:val="24"/>
        </w:rPr>
        <w:t xml:space="preserve">TED. I haven’t a friend left who’ll even give me cast-off clothing.</w:t>
      </w:r>
    </w:p>
    <w:p>
      <w:pPr>
        <w:widowControl w:val="on"/>
        <w:pBdr/>
        <w:spacing w:before="240" w:after="240" w:line="240" w:lineRule="auto"/>
        <w:ind w:left="0" w:right="0"/>
        <w:jc w:val="left"/>
      </w:pPr>
      <w:r>
        <w:rPr>
          <w:color w:val="000000"/>
          <w:sz w:val="24"/>
          <w:szCs w:val="24"/>
        </w:rPr>
        <w:t xml:space="preserve">KATE.  But why did you have to lie about it?</w:t>
      </w:r>
    </w:p>
    <w:p>
      <w:pPr>
        <w:widowControl w:val="on"/>
        <w:pBdr/>
        <w:spacing w:before="240" w:after="240" w:line="240" w:lineRule="auto"/>
        <w:ind w:left="0" w:right="0"/>
        <w:jc w:val="left"/>
      </w:pPr>
      <w:r>
        <w:rPr>
          <w:color w:val="000000"/>
          <w:sz w:val="24"/>
          <w:szCs w:val="24"/>
        </w:rPr>
        <w:t xml:space="preserve">TIPPY.  That coat’s an investment.  You can’t peddle books on Park</w:t>
      </w:r>
      <w:r>
        <w:rPr>
          <w:color w:val="000000"/>
          <w:sz w:val="24"/>
          <w:szCs w:val="24"/>
        </w:rPr>
        <w:br/>
        <w:t xml:space="preserve">Avenue without a topcoat.—­Go along and cash in on your investment. </w:t>
      </w:r>
      <w:r>
        <w:rPr>
          <w:color w:val="000000"/>
          <w:sz w:val="24"/>
          <w:szCs w:val="24"/>
        </w:rPr>
        <w:br/>
        <w:t xml:space="preserve">Sell that book.</w:t>
      </w:r>
    </w:p>
    <w:p>
      <w:pPr>
        <w:widowControl w:val="on"/>
        <w:pBdr/>
        <w:spacing w:before="240" w:after="240" w:line="240" w:lineRule="auto"/>
        <w:ind w:left="0" w:right="0"/>
        <w:jc w:val="left"/>
      </w:pPr>
      <w:r>
        <w:rPr>
          <w:color w:val="000000"/>
          <w:sz w:val="24"/>
          <w:szCs w:val="24"/>
        </w:rPr>
        <w:t xml:space="preserve">KATE.  I hope you can.</w:t>
      </w:r>
    </w:p>
    <w:p>
      <w:pPr>
        <w:widowControl w:val="on"/>
        <w:pBdr/>
        <w:spacing w:before="240" w:after="240" w:line="240" w:lineRule="auto"/>
        <w:ind w:left="0" w:right="0"/>
        <w:jc w:val="left"/>
      </w:pPr>
      <w:r>
        <w:rPr>
          <w:color w:val="000000"/>
          <w:sz w:val="24"/>
          <w:szCs w:val="24"/>
        </w:rPr>
        <w:t xml:space="preserve">TED. I probably can—­by going through another half hour as pleasant as this one. [</w:t>
      </w:r>
      <w:r>
        <w:rPr>
          <w:i/>
          <w:color w:val="000000"/>
          <w:sz w:val="24"/>
          <w:szCs w:val="24"/>
        </w:rPr>
        <w:t xml:space="preserve">He goes, shutting door sharply.  There is a brief silence.</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9</w:t>
      </w:r>
    </w:p>
    <w:p>
      <w:pPr>
        <w:widowControl w:val="on"/>
        <w:pBdr/>
        <w:spacing w:before="240" w:after="240" w:line="240" w:lineRule="auto"/>
        <w:ind w:left="0" w:right="0"/>
        <w:jc w:val="left"/>
      </w:pPr>
      <w:r>
        <w:rPr>
          <w:color w:val="000000"/>
          <w:sz w:val="24"/>
          <w:szCs w:val="24"/>
        </w:rPr>
        <w:t xml:space="preserve">KEN.  Well, I might as well tell you I haven’t got my share of the rent, either.</w:t>
      </w:r>
    </w:p>
    <w:p>
      <w:pPr>
        <w:widowControl w:val="on"/>
        <w:pBdr/>
        <w:spacing w:before="240" w:after="240" w:line="240" w:lineRule="auto"/>
        <w:ind w:left="0" w:right="0"/>
        <w:jc w:val="left"/>
      </w:pPr>
      <w:r>
        <w:rPr>
          <w:color w:val="000000"/>
          <w:sz w:val="24"/>
          <w:szCs w:val="24"/>
        </w:rPr>
        <w:t xml:space="preserve">TIPPY.  What’s the matter?  Check late?</w:t>
      </w:r>
    </w:p>
    <w:p>
      <w:pPr>
        <w:widowControl w:val="on"/>
        <w:pBdr/>
        <w:spacing w:before="240" w:after="240" w:line="240" w:lineRule="auto"/>
        <w:ind w:left="0" w:right="0"/>
        <w:jc w:val="left"/>
      </w:pPr>
      <w:r>
        <w:rPr>
          <w:color w:val="000000"/>
          <w:sz w:val="24"/>
          <w:szCs w:val="24"/>
        </w:rPr>
        <w:t xml:space="preserve">KEN.  No.—­I sent it back.</w:t>
      </w:r>
    </w:p>
    <w:p>
      <w:pPr>
        <w:widowControl w:val="on"/>
        <w:pBdr/>
        <w:spacing w:before="240" w:after="240" w:line="240" w:lineRule="auto"/>
        <w:ind w:left="0" w:right="0"/>
        <w:jc w:val="left"/>
      </w:pPr>
      <w:r>
        <w:rPr>
          <w:color w:val="000000"/>
          <w:sz w:val="24"/>
          <w:szCs w:val="24"/>
        </w:rPr>
        <w:t xml:space="preserve">TIPPY.  You what?</w:t>
      </w:r>
    </w:p>
    <w:p>
      <w:pPr>
        <w:widowControl w:val="on"/>
        <w:pBdr/>
        <w:spacing w:before="240" w:after="240" w:line="240" w:lineRule="auto"/>
        <w:ind w:left="0" w:right="0"/>
        <w:jc w:val="left"/>
      </w:pPr>
      <w:r>
        <w:rPr>
          <w:color w:val="000000"/>
          <w:sz w:val="24"/>
          <w:szCs w:val="24"/>
        </w:rPr>
        <w:t xml:space="preserve">KEN.  I sent it back.</w:t>
      </w:r>
    </w:p>
    <w:p>
      <w:pPr>
        <w:widowControl w:val="on"/>
        <w:pBdr/>
        <w:spacing w:before="240" w:after="240" w:line="240" w:lineRule="auto"/>
        <w:ind w:left="0" w:right="0"/>
        <w:jc w:val="left"/>
      </w:pPr>
      <w:r>
        <w:rPr>
          <w:color w:val="000000"/>
          <w:sz w:val="24"/>
          <w:szCs w:val="24"/>
        </w:rPr>
        <w:t xml:space="preserve">KATE.  Did your father lose his job?</w:t>
      </w:r>
    </w:p>
    <w:p>
      <w:pPr>
        <w:widowControl w:val="on"/>
        <w:pBdr/>
        <w:spacing w:before="240" w:after="240" w:line="240" w:lineRule="auto"/>
        <w:ind w:left="0" w:right="0"/>
        <w:jc w:val="left"/>
      </w:pPr>
      <w:r>
        <w:rPr>
          <w:color w:val="000000"/>
          <w:sz w:val="24"/>
          <w:szCs w:val="24"/>
        </w:rPr>
        <w:t xml:space="preserve">KEN.  Bishops don’t lose their jobs.</w:t>
      </w:r>
    </w:p>
    <w:p>
      <w:pPr>
        <w:widowControl w:val="on"/>
        <w:pBdr/>
        <w:spacing w:before="240" w:after="240" w:line="240" w:lineRule="auto"/>
        <w:ind w:left="0" w:right="0"/>
        <w:jc w:val="left"/>
      </w:pPr>
      <w:r>
        <w:rPr>
          <w:color w:val="000000"/>
          <w:sz w:val="24"/>
          <w:szCs w:val="24"/>
        </w:rPr>
        <w:t xml:space="preserve">TIPPY.  So what are you talking about?</w:t>
      </w:r>
    </w:p>
    <w:p>
      <w:pPr>
        <w:widowControl w:val="on"/>
        <w:pBdr/>
        <w:spacing w:before="240" w:after="240" w:line="240" w:lineRule="auto"/>
        <w:ind w:left="0" w:right="0"/>
        <w:jc w:val="left"/>
      </w:pPr>
      <w:r>
        <w:rPr>
          <w:color w:val="000000"/>
          <w:sz w:val="24"/>
          <w:szCs w:val="24"/>
        </w:rPr>
        <w:t xml:space="preserve">KEN.  I’ve been living off dad for five years.</w:t>
      </w:r>
    </w:p>
    <w:p>
      <w:pPr>
        <w:widowControl w:val="on"/>
        <w:pBdr/>
        <w:spacing w:before="240" w:after="240" w:line="240" w:lineRule="auto"/>
        <w:ind w:left="0" w:right="0"/>
        <w:jc w:val="left"/>
      </w:pPr>
      <w:r>
        <w:rPr>
          <w:color w:val="000000"/>
          <w:sz w:val="24"/>
          <w:szCs w:val="24"/>
        </w:rPr>
        <w:t xml:space="preserve">TIPPY.  Starving off him.</w:t>
      </w:r>
    </w:p>
    <w:p>
      <w:pPr>
        <w:widowControl w:val="on"/>
        <w:pBdr/>
        <w:spacing w:before="240" w:after="240" w:line="240" w:lineRule="auto"/>
        <w:ind w:left="0" w:right="0"/>
        <w:jc w:val="left"/>
      </w:pPr>
      <w:r>
        <w:rPr>
          <w:color w:val="000000"/>
          <w:sz w:val="24"/>
          <w:szCs w:val="24"/>
        </w:rPr>
        <w:t xml:space="preserve">KEN.  Don’t blame dad.  I set the amount under Hoover.  Bishops aren’t economists.</w:t>
      </w:r>
    </w:p>
    <w:p>
      <w:pPr>
        <w:widowControl w:val="on"/>
        <w:pBdr/>
        <w:spacing w:before="240" w:after="240" w:line="240" w:lineRule="auto"/>
        <w:ind w:left="0" w:right="0"/>
        <w:jc w:val="left"/>
      </w:pPr>
      <w:r>
        <w:rPr>
          <w:color w:val="000000"/>
          <w:sz w:val="24"/>
          <w:szCs w:val="24"/>
        </w:rPr>
        <w:t xml:space="preserve">TIPPY.  You sent the check back and asked for a new deal?</w:t>
      </w:r>
    </w:p>
    <w:p>
      <w:pPr>
        <w:widowControl w:val="on"/>
        <w:pBdr/>
        <w:spacing w:before="240" w:after="240" w:line="240" w:lineRule="auto"/>
        <w:ind w:left="0" w:right="0"/>
        <w:jc w:val="left"/>
      </w:pPr>
      <w:r>
        <w:rPr>
          <w:color w:val="000000"/>
          <w:sz w:val="24"/>
          <w:szCs w:val="24"/>
        </w:rPr>
        <w:t xml:space="preserve">KEN.  No.</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Patiently.</w:t>
      </w:r>
      <w:r>
        <w:rPr>
          <w:color w:val="000000"/>
          <w:sz w:val="24"/>
          <w:szCs w:val="24"/>
        </w:rPr>
        <w:t xml:space="preserve">] Why </w:t>
      </w:r>
      <w:r>
        <w:rPr>
          <w:i/>
          <w:color w:val="000000"/>
          <w:sz w:val="24"/>
          <w:szCs w:val="24"/>
        </w:rPr>
        <w:t xml:space="preserve">did</w:t>
      </w:r>
      <w:r>
        <w:rPr>
          <w:color w:val="000000"/>
          <w:sz w:val="24"/>
          <w:szCs w:val="24"/>
        </w:rPr>
        <w:t xml:space="preserve"> you send the check back?</w:t>
      </w:r>
    </w:p>
    <w:p>
      <w:pPr>
        <w:widowControl w:val="on"/>
        <w:pBdr/>
        <w:spacing w:before="240" w:after="240" w:line="240" w:lineRule="auto"/>
        <w:ind w:left="0" w:right="0"/>
        <w:jc w:val="left"/>
      </w:pPr>
      <w:r>
        <w:rPr>
          <w:color w:val="000000"/>
          <w:sz w:val="24"/>
          <w:szCs w:val="24"/>
        </w:rPr>
        <w:t xml:space="preserve">KEN.  I’m through letting dad pay me for piddling around here.</w:t>
      </w:r>
    </w:p>
    <w:p>
      <w:pPr>
        <w:widowControl w:val="on"/>
        <w:pBdr/>
        <w:spacing w:before="240" w:after="240" w:line="240" w:lineRule="auto"/>
        <w:ind w:left="0" w:right="0"/>
        <w:jc w:val="left"/>
      </w:pPr>
      <w:r>
        <w:rPr>
          <w:color w:val="000000"/>
          <w:sz w:val="24"/>
          <w:szCs w:val="24"/>
        </w:rPr>
        <w:t xml:space="preserve">TIPPY.  But Ken, be reasonable.  The landlord must eat.</w:t>
      </w:r>
    </w:p>
    <w:p>
      <w:pPr>
        <w:widowControl w:val="on"/>
        <w:pBdr/>
        <w:spacing w:before="240" w:after="240" w:line="240" w:lineRule="auto"/>
        <w:ind w:left="0" w:right="0"/>
        <w:jc w:val="left"/>
      </w:pPr>
      <w:r>
        <w:rPr>
          <w:color w:val="000000"/>
          <w:sz w:val="24"/>
          <w:szCs w:val="24"/>
        </w:rPr>
        <w:t xml:space="preserve">KEN.  Then give him back this place.  He can eat the cockroaches.</w:t>
      </w:r>
    </w:p>
    <w:p>
      <w:pPr>
        <w:widowControl w:val="on"/>
        <w:pBdr/>
        <w:spacing w:before="240" w:after="240" w:line="240" w:lineRule="auto"/>
        <w:ind w:left="0" w:right="0"/>
        <w:jc w:val="left"/>
      </w:pPr>
      <w:r>
        <w:rPr>
          <w:color w:val="000000"/>
          <w:sz w:val="24"/>
          <w:szCs w:val="24"/>
        </w:rPr>
        <w:t xml:space="preserve">TIPPY.  No tickee, no shirtee; no money, no housee. [</w:t>
      </w:r>
      <w:r>
        <w:rPr>
          <w:i/>
          <w:color w:val="000000"/>
          <w:sz w:val="24"/>
          <w:szCs w:val="24"/>
        </w:rPr>
        <w:t xml:space="preserve">Pause.</w:t>
      </w:r>
      <w:r>
        <w:rPr>
          <w:color w:val="000000"/>
          <w:sz w:val="24"/>
          <w:szCs w:val="24"/>
        </w:rPr>
        <w:t xml:space="preserve">] And there’s the little matter of our own nutrition.</w:t>
      </w:r>
    </w:p>
    <w:p>
      <w:pPr>
        <w:widowControl w:val="on"/>
        <w:pBdr/>
        <w:spacing w:before="240" w:after="240" w:line="240" w:lineRule="auto"/>
        <w:ind w:left="0" w:right="0"/>
        <w:jc w:val="left"/>
      </w:pPr>
      <w:r>
        <w:rPr>
          <w:color w:val="000000"/>
          <w:sz w:val="24"/>
          <w:szCs w:val="24"/>
        </w:rPr>
        <w:t xml:space="preserve">KEN.  I don’t expect you and Martin to feed me.</w:t>
      </w:r>
    </w:p>
    <w:p>
      <w:pPr>
        <w:widowControl w:val="on"/>
        <w:pBdr/>
        <w:spacing w:before="240" w:after="240" w:line="240" w:lineRule="auto"/>
        <w:ind w:left="0" w:right="0"/>
        <w:jc w:val="left"/>
      </w:pPr>
      <w:r>
        <w:rPr>
          <w:color w:val="000000"/>
          <w:sz w:val="24"/>
          <w:szCs w:val="24"/>
        </w:rPr>
        <w:t xml:space="preserve">TIPPY.  I doubt if we could.</w:t>
      </w:r>
    </w:p>
    <w:p>
      <w:pPr>
        <w:widowControl w:val="on"/>
        <w:pBdr/>
        <w:spacing w:before="240" w:after="240" w:line="240" w:lineRule="auto"/>
        <w:ind w:left="0" w:right="0"/>
        <w:jc w:val="left"/>
      </w:pPr>
      <w:r>
        <w:rPr>
          <w:color w:val="000000"/>
          <w:sz w:val="24"/>
          <w:szCs w:val="24"/>
        </w:rPr>
        <w:t xml:space="preserve">KEN.  Martin’s right, Tippy.  You ought to clear out of here and take that place you wanted.</w:t>
      </w:r>
    </w:p>
    <w:p>
      <w:pPr>
        <w:widowControl w:val="on"/>
        <w:pBdr/>
        <w:spacing w:before="240" w:after="240" w:line="240" w:lineRule="auto"/>
        <w:ind w:left="0" w:right="0"/>
        <w:jc w:val="left"/>
      </w:pPr>
      <w:r>
        <w:rPr>
          <w:color w:val="000000"/>
          <w:sz w:val="24"/>
          <w:szCs w:val="24"/>
        </w:rPr>
        <w:t xml:space="preserve">TIPPY.  Hell, that place has been taken.  Bargains like that don’t wait.</w:t>
      </w:r>
    </w:p>
    <w:p>
      <w:pPr>
        <w:widowControl w:val="on"/>
        <w:pBdr/>
        <w:spacing w:before="240" w:after="240" w:line="240" w:lineRule="auto"/>
        <w:ind w:left="0" w:right="0"/>
        <w:jc w:val="left"/>
      </w:pPr>
      <w:r>
        <w:rPr>
          <w:color w:val="000000"/>
          <w:sz w:val="24"/>
          <w:szCs w:val="24"/>
        </w:rPr>
        <w:t xml:space="preserve">KEN.  There are other places.  But you won’t get one as long as you stay here and we graft off of you.  You’ve been buying half the grub for the four of us.  You fudge the bills against yourself.  You’re a goddam fool.</w:t>
      </w:r>
    </w:p>
    <w:p>
      <w:pPr>
        <w:widowControl w:val="on"/>
        <w:pBdr/>
        <w:spacing w:before="240" w:after="240" w:line="240" w:lineRule="auto"/>
        <w:ind w:left="0" w:right="0"/>
        <w:jc w:val="left"/>
      </w:pPr>
      <w:r>
        <w:rPr>
          <w:color w:val="000000"/>
          <w:sz w:val="24"/>
          <w:szCs w:val="24"/>
        </w:rPr>
        <w:t xml:space="preserve">TIPPY.  Must you bring that up?</w:t>
      </w:r>
    </w:p>
    <w:p>
      <w:pPr>
        <w:widowControl w:val="on"/>
        <w:pBdr/>
        <w:spacing w:before="240" w:after="240" w:line="240" w:lineRule="auto"/>
        <w:ind w:left="0" w:right="0"/>
        <w:jc w:val="left"/>
      </w:pPr>
      <w:r>
        <w:rPr>
          <w:color w:val="000000"/>
          <w:sz w:val="24"/>
          <w:szCs w:val="24"/>
        </w:rPr>
        <w:t xml:space="preserve">KEN.  Listen, Tippy.  Martin can take care of himself, anywhere.  He loves flop houses and flop people.</w:t>
      </w:r>
    </w:p>
    <w:p>
      <w:pPr>
        <w:widowControl w:val="on"/>
        <w:pBdr/>
        <w:spacing w:before="240" w:after="240" w:line="240" w:lineRule="auto"/>
        <w:ind w:left="0" w:right="0"/>
        <w:jc w:val="left"/>
      </w:pPr>
      <w:r>
        <w:rPr>
          <w:color w:val="000000"/>
          <w:sz w:val="24"/>
          <w:szCs w:val="24"/>
        </w:rPr>
        <w:t xml:space="preserve">TIPPY.  And what about Ted?</w:t>
      </w:r>
    </w:p>
    <w:p>
      <w:pPr>
        <w:widowControl w:val="on"/>
        <w:pBdr/>
        <w:spacing w:before="240" w:after="240" w:line="240" w:lineRule="auto"/>
        <w:ind w:left="0" w:right="0"/>
        <w:jc w:val="left"/>
      </w:pPr>
      <w:r>
        <w:rPr>
          <w:color w:val="000000"/>
          <w:sz w:val="24"/>
          <w:szCs w:val="24"/>
        </w:rPr>
        <w:t xml:space="preserve">KEN.  Ted is Kate’s problem.</w:t>
      </w:r>
    </w:p>
    <w:p>
      <w:pPr>
        <w:widowControl w:val="on"/>
        <w:pBdr/>
        <w:spacing w:before="240" w:after="240" w:line="240" w:lineRule="auto"/>
        <w:ind w:left="0" w:right="0"/>
        <w:jc w:val="left"/>
      </w:pPr>
      <w:r>
        <w:rPr>
          <w:color w:val="000000"/>
          <w:sz w:val="24"/>
          <w:szCs w:val="24"/>
        </w:rPr>
        <w:t xml:space="preserve">KATE.  Why do you feel so bitter toward him?</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Savagely.</w:t>
      </w:r>
      <w:r>
        <w:rPr>
          <w:color w:val="000000"/>
          <w:sz w:val="24"/>
          <w:szCs w:val="24"/>
        </w:rPr>
        <w:t xml:space="preserve">] If you’ll recall, we only took him in temporarily because your mother was coming.</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Angrily, to</w:t>
      </w:r>
      <w:r>
        <w:rPr>
          <w:color w:val="000000"/>
          <w:sz w:val="24"/>
          <w:szCs w:val="24"/>
        </w:rPr>
        <w:t xml:space="preserve"> TIPPY.] Why the hell do you have to plan for Ted?  Or Martin?  Or me?  I’m not planning for anyone.—­I’m clearing out.</w:t>
      </w:r>
    </w:p>
    <w:p>
      <w:pPr>
        <w:widowControl w:val="on"/>
        <w:pBdr/>
        <w:spacing w:before="240" w:after="240" w:line="240" w:lineRule="auto"/>
        <w:ind w:left="0" w:right="0"/>
        <w:jc w:val="left"/>
      </w:pPr>
      <w:r>
        <w:rPr>
          <w:color w:val="000000"/>
          <w:sz w:val="24"/>
          <w:szCs w:val="24"/>
        </w:rPr>
        <w:t xml:space="preserve">TIPPY.  Where are you going?</w:t>
      </w:r>
    </w:p>
    <w:p>
      <w:pPr>
        <w:widowControl w:val="on"/>
        <w:pBdr/>
        <w:spacing w:before="240" w:after="240" w:line="240" w:lineRule="auto"/>
        <w:ind w:left="0" w:right="0"/>
        <w:jc w:val="left"/>
      </w:pPr>
      <w:r>
        <w:rPr>
          <w:color w:val="000000"/>
          <w:sz w:val="24"/>
          <w:szCs w:val="24"/>
        </w:rPr>
        <w:t xml:space="preserve">KEN.  That’s my affair.  I’m packing tonight and leaving tomorrow. [</w:t>
      </w:r>
      <w:r>
        <w:rPr>
          <w:i/>
          <w:color w:val="000000"/>
          <w:sz w:val="24"/>
          <w:szCs w:val="24"/>
        </w:rPr>
        <w:t xml:space="preserve">He goes into bedroom.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Lord, what a mess!</w:t>
      </w:r>
    </w:p>
    <w:p>
      <w:pPr>
        <w:widowControl w:val="on"/>
        <w:pBdr/>
        <w:spacing w:before="240" w:after="240" w:line="240" w:lineRule="auto"/>
        <w:ind w:left="0" w:right="0"/>
        <w:jc w:val="left"/>
      </w:pPr>
      <w:r>
        <w:rPr>
          <w:color w:val="000000"/>
          <w:sz w:val="24"/>
          <w:szCs w:val="24"/>
        </w:rPr>
        <w:t xml:space="preserve">TIPPY.  Katie, I’m afraid our children are showing too much spirit.</w:t>
      </w:r>
    </w:p>
    <w:p>
      <w:pPr>
        <w:widowControl w:val="on"/>
        <w:pBdr/>
        <w:spacing w:before="240" w:after="240" w:line="240" w:lineRule="auto"/>
        <w:ind w:left="0" w:right="0"/>
        <w:jc w:val="left"/>
      </w:pPr>
      <w:r>
        <w:rPr>
          <w:color w:val="000000"/>
          <w:sz w:val="24"/>
          <w:szCs w:val="24"/>
        </w:rPr>
        <w:t xml:space="preserve">KATE.  What’s Ken planning?  Going on Laura?</w:t>
      </w:r>
    </w:p>
    <w:p>
      <w:pPr>
        <w:widowControl w:val="on"/>
        <w:pBdr/>
        <w:spacing w:before="240" w:after="240" w:line="240" w:lineRule="auto"/>
        <w:ind w:left="0" w:right="0"/>
        <w:jc w:val="left"/>
      </w:pPr>
      <w:r>
        <w:rPr>
          <w:color w:val="000000"/>
          <w:sz w:val="24"/>
          <w:szCs w:val="24"/>
        </w:rPr>
        <w:t xml:space="preserve">TIPPY.  Lord, no.</w:t>
      </w:r>
    </w:p>
    <w:p>
      <w:pPr>
        <w:widowControl w:val="on"/>
        <w:pBdr/>
        <w:spacing w:before="240" w:after="240" w:line="240" w:lineRule="auto"/>
        <w:ind w:left="0" w:right="0"/>
        <w:jc w:val="left"/>
      </w:pPr>
      <w:r>
        <w:rPr>
          <w:color w:val="000000"/>
          <w:sz w:val="24"/>
          <w:szCs w:val="24"/>
        </w:rPr>
        <w:t xml:space="preserve">KATE.  I’d hardly think so with all that bluff at independence! [</w:t>
      </w:r>
      <w:r>
        <w:rPr>
          <w:i/>
          <w:color w:val="000000"/>
          <w:sz w:val="24"/>
          <w:szCs w:val="24"/>
        </w:rPr>
        <w:t xml:space="preserve">Pause.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How much did you girls, as seniors, put down as your expectation of earning power in five years?</w:t>
      </w:r>
    </w:p>
    <w:p>
      <w:pPr>
        <w:widowControl w:val="on"/>
        <w:pBdr/>
        <w:spacing w:before="240" w:after="240" w:line="240" w:lineRule="auto"/>
        <w:ind w:left="0" w:right="0"/>
        <w:jc w:val="left"/>
      </w:pPr>
      <w:r>
        <w:rPr>
          <w:color w:val="000000"/>
          <w:sz w:val="24"/>
          <w:szCs w:val="24"/>
        </w:rPr>
        <w:t xml:space="preserve">KATE.  We didn’t do such sordid things at Vassar.  And besides, it’s been six years, not five.</w:t>
      </w:r>
    </w:p>
    <w:p>
      <w:pPr>
        <w:widowControl w:val="on"/>
        <w:pBdr/>
        <w:spacing w:before="240" w:after="240" w:line="240" w:lineRule="auto"/>
        <w:ind w:left="0" w:right="0"/>
        <w:jc w:val="left"/>
      </w:pPr>
      <w:r>
        <w:rPr>
          <w:color w:val="000000"/>
          <w:sz w:val="24"/>
          <w:szCs w:val="24"/>
        </w:rPr>
        <w:t xml:space="preserve">TIPPY.  Class of ’29.  Six years, and six of us.  Well, we’ve stuck together.  In solidarity there is strength.</w:t>
      </w:r>
    </w:p>
    <w:p>
      <w:pPr>
        <w:widowControl w:val="on"/>
        <w:pBdr/>
        <w:spacing w:before="240" w:after="240" w:line="240" w:lineRule="auto"/>
        <w:ind w:left="0" w:right="0"/>
        <w:jc w:val="left"/>
      </w:pPr>
      <w:r>
        <w:rPr>
          <w:color w:val="000000"/>
          <w:sz w:val="24"/>
          <w:szCs w:val="24"/>
        </w:rPr>
        <w:t xml:space="preserve">KATE.  This looks like a bust up.</w:t>
      </w:r>
    </w:p>
    <w:p>
      <w:pPr>
        <w:keepNext w:val="on"/>
        <w:pageBreakBefore w:val="on"/>
        <w:widowControl w:val="on"/>
        <w:pBdr/>
        <w:spacing w:before="0" w:after="322" w:line="240" w:lineRule="auto"/>
        <w:ind w:left="0" w:right="0"/>
        <w:jc w:val="left"/>
        <w:outlineLvl w:val="0"/>
      </w:pPr>
      <w:r>
        <w:rPr>
          <w:b/>
          <w:color w:val="000000"/>
          <w:sz w:val="48"/>
          <w:szCs w:val="48"/>
        </w:rPr>
        <w:t xml:space="preserve">Page 10</w:t>
      </w:r>
    </w:p>
    <w:p>
      <w:pPr>
        <w:widowControl w:val="on"/>
        <w:pBdr/>
        <w:spacing w:before="240" w:after="240" w:line="240" w:lineRule="auto"/>
        <w:ind w:left="0" w:right="0"/>
        <w:jc w:val="left"/>
      </w:pPr>
      <w:r>
        <w:rPr>
          <w:color w:val="000000"/>
          <w:sz w:val="24"/>
          <w:szCs w:val="24"/>
        </w:rPr>
        <w:t xml:space="preserve">TIPPY.  Look here, Kate, you’ll take care of Ted, won’t you?</w:t>
      </w:r>
    </w:p>
    <w:p>
      <w:pPr>
        <w:widowControl w:val="on"/>
        <w:pBdr/>
        <w:spacing w:before="240" w:after="240" w:line="240" w:lineRule="auto"/>
        <w:ind w:left="0" w:right="0"/>
        <w:jc w:val="left"/>
      </w:pPr>
      <w:r>
        <w:rPr>
          <w:color w:val="000000"/>
          <w:sz w:val="24"/>
          <w:szCs w:val="24"/>
        </w:rPr>
        <w:t xml:space="preserve">KATE.  Why should I?</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Snappily.</w:t>
      </w:r>
      <w:r>
        <w:rPr>
          <w:color w:val="000000"/>
          <w:sz w:val="24"/>
          <w:szCs w:val="24"/>
        </w:rPr>
        <w:t xml:space="preserve">] As an investment.  Business is picking up.  Stocks are going up.  Culture is coming back.  More dogs are being washed.  Rare books will come next.</w:t>
      </w:r>
    </w:p>
    <w:p>
      <w:pPr>
        <w:widowControl w:val="on"/>
        <w:pBdr/>
        <w:spacing w:before="240" w:after="240" w:line="240" w:lineRule="auto"/>
        <w:ind w:left="0" w:right="0"/>
        <w:jc w:val="left"/>
      </w:pPr>
      <w:r>
        <w:rPr>
          <w:color w:val="000000"/>
          <w:sz w:val="24"/>
          <w:szCs w:val="24"/>
        </w:rPr>
        <w:t xml:space="preserve">KATE.  So what?</w:t>
      </w:r>
    </w:p>
    <w:p>
      <w:pPr>
        <w:widowControl w:val="on"/>
        <w:pBdr/>
        <w:spacing w:before="240" w:after="240" w:line="240" w:lineRule="auto"/>
        <w:ind w:left="0" w:right="0"/>
        <w:jc w:val="left"/>
      </w:pPr>
      <w:r>
        <w:rPr>
          <w:color w:val="000000"/>
          <w:sz w:val="24"/>
          <w:szCs w:val="24"/>
        </w:rPr>
        <w:t xml:space="preserve">TIPPY.  Ted was born a gentleman.  The rest of us merely went to</w:t>
      </w:r>
      <w:r>
        <w:rPr>
          <w:color w:val="000000"/>
          <w:sz w:val="24"/>
          <w:szCs w:val="24"/>
        </w:rPr>
        <w:br/>
        <w:t xml:space="preserve">Harvard.</w:t>
      </w:r>
    </w:p>
    <w:p>
      <w:pPr>
        <w:widowControl w:val="on"/>
        <w:pBdr/>
        <w:spacing w:before="240" w:after="240" w:line="240" w:lineRule="auto"/>
        <w:ind w:left="0" w:right="0"/>
        <w:jc w:val="left"/>
      </w:pPr>
      <w:r>
        <w:rPr>
          <w:color w:val="000000"/>
          <w:sz w:val="24"/>
          <w:szCs w:val="24"/>
        </w:rPr>
        <w:t xml:space="preserve">KATE.  Believe it or not.</w:t>
      </w:r>
    </w:p>
    <w:p>
      <w:pPr>
        <w:widowControl w:val="on"/>
        <w:pBdr/>
        <w:spacing w:before="240" w:after="240" w:line="240" w:lineRule="auto"/>
        <w:ind w:left="0" w:right="0"/>
        <w:jc w:val="left"/>
      </w:pPr>
      <w:r>
        <w:rPr>
          <w:color w:val="000000"/>
          <w:sz w:val="24"/>
          <w:szCs w:val="24"/>
        </w:rPr>
        <w:t xml:space="preserve">TIPPY.  Katie, the coming revolution is poppycock.  What’s coming is the same damn thing we used to have.  And when it gets back it’ll take its old darlings back into its lap.  Ted is one of them.  So hold his hand a little longer.</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There is a hanging against the door with a foot.</w:t>
      </w:r>
      <w:r>
        <w:rPr>
          <w:color w:val="000000"/>
          <w:sz w:val="24"/>
          <w:szCs w:val="24"/>
        </w:rPr>
        <w:t xml:space="preserve"> TIPPY </w:t>
      </w:r>
      <w:r>
        <w:rPr>
          <w:i/>
          <w:color w:val="000000"/>
          <w:sz w:val="24"/>
          <w:szCs w:val="24"/>
        </w:rPr>
        <w:t xml:space="preserve">opens door, and</w:t>
      </w:r>
      <w:r>
        <w:rPr>
          <w:color w:val="000000"/>
          <w:sz w:val="24"/>
          <w:szCs w:val="24"/>
        </w:rPr>
        <w:t xml:space="preserve"> LAURA </w:t>
      </w:r>
      <w:r>
        <w:rPr>
          <w:i/>
          <w:color w:val="000000"/>
          <w:sz w:val="24"/>
          <w:szCs w:val="24"/>
        </w:rPr>
        <w:t xml:space="preserve">enters with a tall sack of groceries, which she shoves into</w:t>
      </w:r>
      <w:r>
        <w:rPr>
          <w:color w:val="000000"/>
          <w:sz w:val="24"/>
          <w:szCs w:val="24"/>
        </w:rPr>
        <w:t xml:space="preserve"> TIPPY’S </w:t>
      </w:r>
      <w:r>
        <w:rPr>
          <w:i/>
          <w:color w:val="000000"/>
          <w:sz w:val="24"/>
          <w:szCs w:val="24"/>
        </w:rPr>
        <w:t xml:space="preserve">arms.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Hello.  Where’s the gang?</w:t>
      </w:r>
    </w:p>
    <w:p>
      <w:pPr>
        <w:widowControl w:val="on"/>
        <w:pBdr/>
        <w:spacing w:before="240" w:after="240" w:line="240" w:lineRule="auto"/>
        <w:ind w:left="0" w:right="0"/>
        <w:jc w:val="left"/>
      </w:pPr>
      <w:r>
        <w:rPr>
          <w:color w:val="000000"/>
          <w:sz w:val="24"/>
          <w:szCs w:val="24"/>
        </w:rPr>
        <w:t xml:space="preserve">TIPPY.  Some are in and some are out.</w:t>
      </w:r>
    </w:p>
    <w:p>
      <w:pPr>
        <w:widowControl w:val="on"/>
        <w:pBdr/>
        <w:spacing w:before="240" w:after="240" w:line="240" w:lineRule="auto"/>
        <w:ind w:left="0" w:right="0"/>
        <w:jc w:val="left"/>
      </w:pPr>
      <w:r>
        <w:rPr>
          <w:color w:val="000000"/>
          <w:sz w:val="24"/>
          <w:szCs w:val="24"/>
        </w:rPr>
        <w:t xml:space="preserve">KATE.  We speak of Fortune and Dame Fortune walks in.</w:t>
      </w:r>
    </w:p>
    <w:p>
      <w:pPr>
        <w:widowControl w:val="on"/>
        <w:pBdr/>
        <w:spacing w:before="240" w:after="240" w:line="240" w:lineRule="auto"/>
        <w:ind w:left="0" w:right="0"/>
        <w:jc w:val="left"/>
      </w:pPr>
      <w:r>
        <w:rPr>
          <w:color w:val="000000"/>
          <w:sz w:val="24"/>
          <w:szCs w:val="24"/>
        </w:rPr>
        <w:t xml:space="preserve">LAURA.  Bringing her own tea.</w:t>
      </w:r>
    </w:p>
    <w:p>
      <w:pPr>
        <w:widowControl w:val="on"/>
        <w:pBdr/>
        <w:spacing w:before="240" w:after="240" w:line="240" w:lineRule="auto"/>
        <w:ind w:left="0" w:right="0"/>
        <w:jc w:val="left"/>
      </w:pPr>
      <w:r>
        <w:rPr>
          <w:color w:val="000000"/>
          <w:sz w:val="24"/>
          <w:szCs w:val="24"/>
        </w:rPr>
        <w:t xml:space="preserve">TIPPY.  Fortune.  Tea.  Ceres.  Cornucopia. [</w:t>
      </w:r>
      <w:r>
        <w:rPr>
          <w:i/>
          <w:color w:val="000000"/>
          <w:sz w:val="24"/>
          <w:szCs w:val="24"/>
        </w:rPr>
        <w:t xml:space="preserve">Drops bag on arm, posing as Goddess with the horn of plenty, and spewing groceries over the table, fruit rolling to floor.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Entering from bedroom.</w:t>
      </w:r>
      <w:r>
        <w:rPr>
          <w:color w:val="000000"/>
          <w:sz w:val="24"/>
          <w:szCs w:val="24"/>
        </w:rPr>
        <w:t xml:space="preserve">] What in ...?</w:t>
      </w:r>
    </w:p>
    <w:p>
      <w:pPr>
        <w:widowControl w:val="on"/>
        <w:pBdr/>
        <w:spacing w:before="240" w:after="240" w:line="240" w:lineRule="auto"/>
        <w:ind w:left="0" w:right="0"/>
        <w:jc w:val="left"/>
      </w:pPr>
      <w:r>
        <w:rPr>
          <w:color w:val="000000"/>
          <w:sz w:val="24"/>
          <w:szCs w:val="24"/>
        </w:rPr>
        <w:t xml:space="preserve">TIPPY.  Tea.</w:t>
      </w:r>
    </w:p>
    <w:p>
      <w:pPr>
        <w:widowControl w:val="on"/>
        <w:pBdr/>
        <w:spacing w:before="240" w:after="240" w:line="240" w:lineRule="auto"/>
        <w:ind w:left="0" w:right="0"/>
        <w:jc w:val="left"/>
      </w:pPr>
      <w:r>
        <w:rPr>
          <w:color w:val="000000"/>
          <w:sz w:val="24"/>
          <w:szCs w:val="24"/>
        </w:rPr>
        <w:t xml:space="preserve">KATE.  Thank God it wasn’t eggs.</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To</w:t>
      </w:r>
      <w:r>
        <w:rPr>
          <w:color w:val="000000"/>
          <w:sz w:val="24"/>
          <w:szCs w:val="24"/>
        </w:rPr>
        <w:t xml:space="preserve"> KEN.] Hello, darling.</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retrieves groceries.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Severely.</w:t>
      </w:r>
      <w:r>
        <w:rPr>
          <w:color w:val="000000"/>
          <w:sz w:val="24"/>
          <w:szCs w:val="24"/>
        </w:rPr>
        <w:t xml:space="preserve">] What’s the idea, Laura?</w:t>
      </w:r>
    </w:p>
    <w:p>
      <w:pPr>
        <w:widowControl w:val="on"/>
        <w:pBdr/>
        <w:spacing w:before="240" w:after="240" w:line="240" w:lineRule="auto"/>
        <w:ind w:left="0" w:right="0"/>
        <w:jc w:val="left"/>
      </w:pPr>
      <w:r>
        <w:rPr>
          <w:color w:val="000000"/>
          <w:sz w:val="24"/>
          <w:szCs w:val="24"/>
        </w:rPr>
        <w:t xml:space="preserve">LAURA.  What idea, honey?</w:t>
      </w:r>
    </w:p>
    <w:p>
      <w:pPr>
        <w:widowControl w:val="on"/>
        <w:pBdr/>
        <w:spacing w:before="240" w:after="240" w:line="240" w:lineRule="auto"/>
        <w:ind w:left="0" w:right="0"/>
        <w:jc w:val="left"/>
      </w:pPr>
      <w:r>
        <w:rPr>
          <w:color w:val="000000"/>
          <w:sz w:val="24"/>
          <w:szCs w:val="24"/>
        </w:rPr>
        <w:t xml:space="preserve">KEN.  You promised to quit it.  There’s plenty of grub here.</w:t>
      </w:r>
    </w:p>
    <w:p>
      <w:pPr>
        <w:widowControl w:val="on"/>
        <w:pBdr/>
        <w:spacing w:before="240" w:after="240" w:line="240" w:lineRule="auto"/>
        <w:ind w:left="0" w:right="0"/>
        <w:jc w:val="left"/>
      </w:pPr>
      <w:r>
        <w:rPr>
          <w:color w:val="000000"/>
          <w:sz w:val="24"/>
          <w:szCs w:val="24"/>
        </w:rPr>
        <w:t xml:space="preserve">LAURA.  But darling, I can’t eat canned baked beans.  My ulcer, you know.</w:t>
      </w:r>
    </w:p>
    <w:p>
      <w:pPr>
        <w:widowControl w:val="on"/>
        <w:pBdr/>
        <w:spacing w:before="240" w:after="240" w:line="240" w:lineRule="auto"/>
        <w:ind w:left="0" w:right="0"/>
        <w:jc w:val="left"/>
      </w:pPr>
      <w:r>
        <w:rPr>
          <w:color w:val="000000"/>
          <w:sz w:val="24"/>
          <w:szCs w:val="24"/>
        </w:rPr>
        <w:t xml:space="preserve">KEN.  You haven’t any ulcer.</w:t>
      </w:r>
    </w:p>
    <w:p>
      <w:pPr>
        <w:widowControl w:val="on"/>
        <w:pBdr/>
        <w:spacing w:before="240" w:after="240" w:line="240" w:lineRule="auto"/>
        <w:ind w:left="0" w:right="0"/>
        <w:jc w:val="left"/>
      </w:pPr>
      <w:r>
        <w:rPr>
          <w:color w:val="000000"/>
          <w:sz w:val="24"/>
          <w:szCs w:val="24"/>
        </w:rPr>
        <w:t xml:space="preserve">LAURA.  Nor any baby.  But doctors say nervous girls must be careful, or they’ll have both.</w:t>
      </w:r>
    </w:p>
    <w:p>
      <w:pPr>
        <w:widowControl w:val="on"/>
        <w:pBdr/>
        <w:spacing w:before="240" w:after="240" w:line="240" w:lineRule="auto"/>
        <w:ind w:left="0" w:right="0"/>
        <w:jc w:val="left"/>
      </w:pPr>
      <w:r>
        <w:rPr>
          <w:color w:val="000000"/>
          <w:sz w:val="24"/>
          <w:szCs w:val="24"/>
        </w:rPr>
        <w:t xml:space="preserve">KEN.  Don’t be a fool.</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starts with bag to kitchen</w:t>
      </w:r>
      <w:r>
        <w:rPr>
          <w:color w:val="000000"/>
          <w:sz w:val="24"/>
          <w:szCs w:val="24"/>
        </w:rPr>
        <w:t xml:space="preserve">, KATE </w:t>
      </w:r>
      <w:r>
        <w:rPr>
          <w:i/>
          <w:color w:val="000000"/>
          <w:sz w:val="24"/>
          <w:szCs w:val="24"/>
        </w:rPr>
        <w:t xml:space="preserve">following.  At door he warns her back.</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The preparing of this tea must be a strictly masculine affair, [KATE </w:t>
      </w:r>
      <w:r>
        <w:rPr>
          <w:i/>
          <w:color w:val="000000"/>
          <w:sz w:val="24"/>
          <w:szCs w:val="24"/>
        </w:rPr>
        <w:t xml:space="preserve">gestures toward</w:t>
      </w:r>
      <w:r>
        <w:rPr>
          <w:color w:val="000000"/>
          <w:sz w:val="24"/>
          <w:szCs w:val="24"/>
        </w:rPr>
        <w:t xml:space="preserve"> KEN </w:t>
      </w:r>
      <w:r>
        <w:rPr>
          <w:i/>
          <w:color w:val="000000"/>
          <w:sz w:val="24"/>
          <w:szCs w:val="24"/>
        </w:rPr>
        <w:t xml:space="preserve">and</w:t>
      </w:r>
      <w:r>
        <w:rPr>
          <w:color w:val="000000"/>
          <w:sz w:val="24"/>
          <w:szCs w:val="24"/>
        </w:rPr>
        <w:t xml:space="preserve"> LAURA.] I’m sorry, but I want tea.  If a woman enters that kitchen, there won’t be tea.  There’ll be house-cleaning. [</w:t>
      </w:r>
      <w:r>
        <w:rPr>
          <w:i/>
          <w:color w:val="000000"/>
          <w:sz w:val="24"/>
          <w:szCs w:val="24"/>
        </w:rPr>
        <w:t xml:space="preserve">He goes in and bolts door behind him.  She tries it and finds it locked.  She pretends to be interested in drawings</w:t>
      </w:r>
      <w:r>
        <w:rPr>
          <w:color w:val="000000"/>
          <w:sz w:val="24"/>
          <w:szCs w:val="24"/>
        </w:rPr>
        <w:t xml:space="preserve">, KEN </w:t>
      </w:r>
      <w:r>
        <w:rPr>
          <w:i/>
          <w:color w:val="000000"/>
          <w:sz w:val="24"/>
          <w:szCs w:val="24"/>
        </w:rPr>
        <w:t xml:space="preserve">has turned away from</w:t>
      </w:r>
      <w:r>
        <w:rPr>
          <w:color w:val="000000"/>
          <w:sz w:val="24"/>
          <w:szCs w:val="24"/>
        </w:rPr>
        <w:t xml:space="preserve"> LAURA </w:t>
      </w:r>
      <w:r>
        <w:rPr>
          <w:i/>
          <w:color w:val="000000"/>
          <w:sz w:val="24"/>
          <w:szCs w:val="24"/>
        </w:rPr>
        <w:t xml:space="preserve">and there is a pause.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Casually.</w:t>
      </w:r>
      <w:r>
        <w:rPr>
          <w:color w:val="000000"/>
          <w:sz w:val="24"/>
          <w:szCs w:val="24"/>
        </w:rPr>
        <w:t xml:space="preserve">] Anything new, dear?</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Savagely.</w:t>
      </w:r>
      <w:r>
        <w:rPr>
          <w:color w:val="000000"/>
          <w:sz w:val="24"/>
          <w:szCs w:val="24"/>
        </w:rPr>
        <w:t xml:space="preserve">] No.  You always ask me that.</w:t>
      </w:r>
    </w:p>
    <w:p>
      <w:pPr>
        <w:widowControl w:val="on"/>
        <w:pBdr/>
        <w:spacing w:before="240" w:after="240" w:line="240" w:lineRule="auto"/>
        <w:ind w:left="0" w:right="0"/>
        <w:jc w:val="left"/>
      </w:pPr>
      <w:r>
        <w:rPr>
          <w:color w:val="000000"/>
          <w:sz w:val="24"/>
          <w:szCs w:val="24"/>
        </w:rPr>
        <w:t xml:space="preserve">LAURA.  It doesn’t mean anything.  Just a little light conversation to kill that first awkward moment.</w:t>
      </w:r>
    </w:p>
    <w:p>
      <w:pPr>
        <w:widowControl w:val="on"/>
        <w:pBdr/>
        <w:spacing w:before="240" w:after="240" w:line="240" w:lineRule="auto"/>
        <w:ind w:left="0" w:right="0"/>
        <w:jc w:val="left"/>
      </w:pPr>
      <w:r>
        <w:rPr>
          <w:color w:val="000000"/>
          <w:sz w:val="24"/>
          <w:szCs w:val="24"/>
        </w:rPr>
        <w:t xml:space="preserve">KEN.  It means, have I got a job.</w:t>
      </w:r>
    </w:p>
    <w:p>
      <w:pPr>
        <w:widowControl w:val="on"/>
        <w:pBdr/>
        <w:spacing w:before="240" w:after="240" w:line="240" w:lineRule="auto"/>
        <w:ind w:left="0" w:right="0"/>
        <w:jc w:val="left"/>
      </w:pPr>
      <w:r>
        <w:rPr>
          <w:color w:val="000000"/>
          <w:sz w:val="24"/>
          <w:szCs w:val="24"/>
        </w:rPr>
        <w:t xml:space="preserve">LAURA.  Have you?</w:t>
      </w:r>
    </w:p>
    <w:p>
      <w:pPr>
        <w:widowControl w:val="on"/>
        <w:pBdr/>
        <w:spacing w:before="240" w:after="240" w:line="240" w:lineRule="auto"/>
        <w:ind w:left="0" w:right="0"/>
        <w:jc w:val="left"/>
      </w:pPr>
      <w:r>
        <w:rPr>
          <w:color w:val="000000"/>
          <w:sz w:val="24"/>
          <w:szCs w:val="24"/>
        </w:rPr>
        <w:t xml:space="preserve">KEN.  No.</w:t>
      </w:r>
    </w:p>
    <w:p>
      <w:pPr>
        <w:widowControl w:val="on"/>
        <w:pBdr/>
        <w:spacing w:before="240" w:after="240" w:line="240" w:lineRule="auto"/>
        <w:ind w:left="0" w:right="0"/>
        <w:jc w:val="left"/>
      </w:pPr>
      <w:r>
        <w:rPr>
          <w:color w:val="000000"/>
          <w:sz w:val="24"/>
          <w:szCs w:val="24"/>
        </w:rPr>
        <w:t xml:space="preserve">LAURA.  Well, you will have one.  And more than a job.  Some day somebody will accept your plans for fabricated houses.  And you’ll be rich and famous.</w:t>
      </w:r>
    </w:p>
    <w:p>
      <w:pPr>
        <w:widowControl w:val="on"/>
        <w:pBdr/>
        <w:spacing w:before="240" w:after="240" w:line="240" w:lineRule="auto"/>
        <w:ind w:left="0" w:right="0"/>
        <w:jc w:val="left"/>
      </w:pPr>
      <w:r>
        <w:rPr>
          <w:color w:val="000000"/>
          <w:sz w:val="24"/>
          <w:szCs w:val="24"/>
        </w:rPr>
        <w:t xml:space="preserve">KEN.  If I kid myself, you needn’t.</w:t>
      </w:r>
    </w:p>
    <w:p>
      <w:pPr>
        <w:keepNext w:val="on"/>
        <w:pageBreakBefore w:val="on"/>
        <w:widowControl w:val="on"/>
        <w:pBdr/>
        <w:spacing w:before="0" w:after="322" w:line="240" w:lineRule="auto"/>
        <w:ind w:left="0" w:right="0"/>
        <w:jc w:val="left"/>
        <w:outlineLvl w:val="0"/>
      </w:pPr>
      <w:r>
        <w:rPr>
          <w:b/>
          <w:color w:val="000000"/>
          <w:sz w:val="48"/>
          <w:szCs w:val="48"/>
        </w:rPr>
        <w:t xml:space="preserve">Page 11</w:t>
      </w:r>
    </w:p>
    <w:p>
      <w:pPr>
        <w:widowControl w:val="on"/>
        <w:pBdr/>
        <w:spacing w:before="240" w:after="240" w:line="240" w:lineRule="auto"/>
        <w:ind w:left="0" w:right="0"/>
        <w:jc w:val="left"/>
      </w:pPr>
      <w:r>
        <w:rPr>
          <w:color w:val="000000"/>
          <w:sz w:val="24"/>
          <w:szCs w:val="24"/>
        </w:rPr>
        <w:t xml:space="preserve">LAURA.  But all this work, Ken ...</w:t>
      </w:r>
    </w:p>
    <w:p>
      <w:pPr>
        <w:widowControl w:val="on"/>
        <w:pBdr/>
        <w:spacing w:before="240" w:after="240" w:line="240" w:lineRule="auto"/>
        <w:ind w:left="0" w:right="0"/>
        <w:jc w:val="left"/>
      </w:pPr>
      <w:r>
        <w:rPr>
          <w:color w:val="000000"/>
          <w:sz w:val="24"/>
          <w:szCs w:val="24"/>
        </w:rPr>
        <w:t xml:space="preserve">KEN.  Won’t come to anything.  I do it from habit.  I do it to keep from going crazy.</w:t>
      </w:r>
    </w:p>
    <w:p>
      <w:pPr>
        <w:widowControl w:val="on"/>
        <w:pBdr/>
        <w:spacing w:before="240" w:after="240" w:line="240" w:lineRule="auto"/>
        <w:ind w:left="0" w:right="0"/>
        <w:jc w:val="left"/>
      </w:pPr>
      <w:r>
        <w:rPr>
          <w:color w:val="000000"/>
          <w:sz w:val="24"/>
          <w:szCs w:val="24"/>
        </w:rPr>
        <w:t xml:space="preserve">LAURA.  You do it because you know that fabricated houses are the coming thing.</w:t>
      </w:r>
    </w:p>
    <w:p>
      <w:pPr>
        <w:widowControl w:val="on"/>
        <w:pBdr/>
        <w:spacing w:before="240" w:after="240" w:line="240" w:lineRule="auto"/>
        <w:ind w:left="0" w:right="0"/>
        <w:jc w:val="left"/>
      </w:pPr>
      <w:r>
        <w:rPr>
          <w:color w:val="000000"/>
          <w:sz w:val="24"/>
          <w:szCs w:val="24"/>
        </w:rPr>
        <w:t xml:space="preserve">KEN.  Hell of a chance I’ll get at them.</w:t>
      </w:r>
    </w:p>
    <w:p>
      <w:pPr>
        <w:widowControl w:val="on"/>
        <w:pBdr/>
        <w:spacing w:before="240" w:after="240" w:line="240" w:lineRule="auto"/>
        <w:ind w:left="0" w:right="0"/>
        <w:jc w:val="left"/>
      </w:pPr>
      <w:r>
        <w:rPr>
          <w:color w:val="000000"/>
          <w:sz w:val="24"/>
          <w:szCs w:val="24"/>
        </w:rPr>
        <w:t xml:space="preserve">LAURA.  There are going to be dozens of firms in the field, and they’ll all want yearly models.</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Sticking his head in door.</w:t>
      </w:r>
      <w:r>
        <w:rPr>
          <w:color w:val="000000"/>
          <w:sz w:val="24"/>
          <w:szCs w:val="24"/>
        </w:rPr>
        <w:t xml:space="preserve">] Attention!  Sergeant Holden, go at once to the nearest Commissary and requisition 454 grams of sucrose.</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salutes and goes.  The girls stare after him.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Now what in the </w:t>
      </w:r>
      <w:r>
        <w:rPr>
          <w:i/>
          <w:color w:val="000000"/>
          <w:sz w:val="24"/>
          <w:szCs w:val="24"/>
        </w:rPr>
        <w:t xml:space="preserve">world!</w:t>
      </w:r>
    </w:p>
    <w:p>
      <w:pPr>
        <w:widowControl w:val="on"/>
        <w:pBdr/>
        <w:spacing w:before="240" w:after="240" w:line="240" w:lineRule="auto"/>
        <w:ind w:left="0" w:right="0"/>
        <w:jc w:val="left"/>
      </w:pPr>
      <w:r>
        <w:rPr>
          <w:color w:val="000000"/>
          <w:sz w:val="24"/>
          <w:szCs w:val="24"/>
        </w:rPr>
        <w:t xml:space="preserve">TIPPY.  Sugar, Katie.  Sugar.</w:t>
      </w:r>
    </w:p>
    <w:p>
      <w:pPr>
        <w:widowControl w:val="on"/>
        <w:pBdr/>
        <w:spacing w:before="240" w:after="240" w:line="240" w:lineRule="auto"/>
        <w:ind w:left="0" w:right="0"/>
        <w:jc w:val="left"/>
      </w:pPr>
      <w:r>
        <w:rPr>
          <w:color w:val="000000"/>
          <w:sz w:val="24"/>
          <w:szCs w:val="24"/>
        </w:rPr>
        <w:t xml:space="preserve">KATE.  But how much?</w:t>
      </w:r>
    </w:p>
    <w:p>
      <w:pPr>
        <w:widowControl w:val="on"/>
        <w:pBdr/>
        <w:spacing w:before="240" w:after="240" w:line="240" w:lineRule="auto"/>
        <w:ind w:left="0" w:right="0"/>
        <w:jc w:val="left"/>
      </w:pPr>
      <w:r>
        <w:rPr>
          <w:color w:val="000000"/>
          <w:sz w:val="24"/>
          <w:szCs w:val="24"/>
        </w:rPr>
        <w:t xml:space="preserve">TIPPY.  One pound.  He understood.  A year in Paris, you know.</w:t>
      </w:r>
    </w:p>
    <w:p>
      <w:pPr>
        <w:widowControl w:val="on"/>
        <w:pBdr/>
        <w:spacing w:before="240" w:after="240" w:line="240" w:lineRule="auto"/>
        <w:ind w:left="0" w:right="0"/>
        <w:jc w:val="left"/>
      </w:pPr>
      <w:r>
        <w:rPr>
          <w:color w:val="000000"/>
          <w:sz w:val="24"/>
          <w:szCs w:val="24"/>
        </w:rPr>
        <w:t xml:space="preserve">LAURA.  Oh, I’m so sorry!  I forgot sugar.</w:t>
      </w:r>
    </w:p>
    <w:p>
      <w:pPr>
        <w:widowControl w:val="on"/>
        <w:pBdr/>
        <w:spacing w:before="240" w:after="240" w:line="240" w:lineRule="auto"/>
        <w:ind w:left="0" w:right="0"/>
        <w:jc w:val="left"/>
      </w:pPr>
      <w:r>
        <w:rPr>
          <w:color w:val="000000"/>
          <w:sz w:val="24"/>
          <w:szCs w:val="24"/>
        </w:rPr>
        <w:t xml:space="preserve">TIPPY.  Sorry?  It gives him a chance to buy something.—­Your failure to understand the masculine nature is appalling.</w:t>
      </w:r>
    </w:p>
    <w:p>
      <w:pPr>
        <w:widowControl w:val="on"/>
        <w:pBdr/>
        <w:spacing w:before="240" w:after="240" w:line="240" w:lineRule="auto"/>
        <w:ind w:left="0" w:right="0"/>
        <w:jc w:val="left"/>
      </w:pPr>
      <w:r>
        <w:rPr>
          <w:color w:val="000000"/>
          <w:sz w:val="24"/>
          <w:szCs w:val="24"/>
        </w:rPr>
        <w:t xml:space="preserve">KATE.  I’ll bet you had sugar.</w:t>
      </w:r>
    </w:p>
    <w:p>
      <w:pPr>
        <w:widowControl w:val="on"/>
        <w:pBdr/>
        <w:spacing w:before="240" w:after="240" w:line="240" w:lineRule="auto"/>
        <w:ind w:left="0" w:right="0"/>
        <w:jc w:val="left"/>
      </w:pPr>
      <w:r>
        <w:rPr>
          <w:color w:val="000000"/>
          <w:sz w:val="24"/>
          <w:szCs w:val="24"/>
        </w:rPr>
        <w:t xml:space="preserve">TIPPY.  Yes, we had no sugar.—­Forget it. [</w:t>
      </w:r>
      <w:r>
        <w:rPr>
          <w:i/>
          <w:color w:val="000000"/>
          <w:sz w:val="24"/>
          <w:szCs w:val="24"/>
        </w:rPr>
        <w:t xml:space="preserve">Exits.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Oh these men!</w:t>
      </w:r>
    </w:p>
    <w:p>
      <w:pPr>
        <w:widowControl w:val="on"/>
        <w:pBdr/>
        <w:spacing w:before="240" w:after="240" w:line="240" w:lineRule="auto"/>
        <w:ind w:left="0" w:right="0"/>
        <w:jc w:val="left"/>
      </w:pPr>
      <w:r>
        <w:rPr>
          <w:color w:val="000000"/>
          <w:sz w:val="24"/>
          <w:szCs w:val="24"/>
        </w:rPr>
        <w:t xml:space="preserve">KATE.  You said it!</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Turns on her suddenly.</w:t>
      </w:r>
      <w:r>
        <w:rPr>
          <w:color w:val="000000"/>
          <w:sz w:val="24"/>
          <w:szCs w:val="24"/>
        </w:rPr>
        <w:t xml:space="preserve">] Kate, what’s the matter?</w:t>
      </w:r>
    </w:p>
    <w:p>
      <w:pPr>
        <w:widowControl w:val="on"/>
        <w:pBdr/>
        <w:spacing w:before="240" w:after="240" w:line="240" w:lineRule="auto"/>
        <w:ind w:left="0" w:right="0"/>
        <w:jc w:val="left"/>
      </w:pPr>
      <w:r>
        <w:rPr>
          <w:color w:val="000000"/>
          <w:sz w:val="24"/>
          <w:szCs w:val="24"/>
        </w:rPr>
        <w:t xml:space="preserve">KATE.  Matter?  Why?</w:t>
      </w:r>
    </w:p>
    <w:p>
      <w:pPr>
        <w:widowControl w:val="on"/>
        <w:pBdr/>
        <w:spacing w:before="240" w:after="240" w:line="240" w:lineRule="auto"/>
        <w:ind w:left="0" w:right="0"/>
        <w:jc w:val="left"/>
      </w:pPr>
      <w:r>
        <w:rPr>
          <w:color w:val="000000"/>
          <w:sz w:val="24"/>
          <w:szCs w:val="24"/>
        </w:rPr>
        <w:t xml:space="preserve">LAURA.  You are grouched.  Ken is touchy, he wants to quarrel.  Tippy is too nonsensical, even for Tippy.  Is something wrong?</w:t>
      </w:r>
    </w:p>
    <w:p>
      <w:pPr>
        <w:widowControl w:val="on"/>
        <w:pBdr/>
        <w:spacing w:before="240" w:after="240" w:line="240" w:lineRule="auto"/>
        <w:ind w:left="0" w:right="0"/>
        <w:jc w:val="left"/>
      </w:pPr>
      <w:r>
        <w:rPr>
          <w:color w:val="000000"/>
          <w:sz w:val="24"/>
          <w:szCs w:val="24"/>
        </w:rPr>
        <w:t xml:space="preserve">KATE.  Everything’s wrong.</w:t>
      </w:r>
    </w:p>
    <w:p>
      <w:pPr>
        <w:widowControl w:val="on"/>
        <w:pBdr/>
        <w:spacing w:before="240" w:after="240" w:line="240" w:lineRule="auto"/>
        <w:ind w:left="0" w:right="0"/>
        <w:jc w:val="left"/>
      </w:pPr>
      <w:r>
        <w:rPr>
          <w:color w:val="000000"/>
          <w:sz w:val="24"/>
          <w:szCs w:val="24"/>
        </w:rPr>
        <w:t xml:space="preserve">LAURA.  Tell me.</w:t>
      </w:r>
    </w:p>
    <w:p>
      <w:pPr>
        <w:widowControl w:val="on"/>
        <w:pBdr/>
        <w:spacing w:before="240" w:after="240" w:line="240" w:lineRule="auto"/>
        <w:ind w:left="0" w:right="0"/>
        <w:jc w:val="left"/>
      </w:pPr>
      <w:r>
        <w:rPr>
          <w:color w:val="000000"/>
          <w:sz w:val="24"/>
          <w:szCs w:val="24"/>
        </w:rPr>
        <w:t xml:space="preserve">KATE.  Martin started it.  He bawled Ted out for living off me.</w:t>
      </w:r>
    </w:p>
    <w:p>
      <w:pPr>
        <w:widowControl w:val="on"/>
        <w:pBdr/>
        <w:spacing w:before="240" w:after="240" w:line="240" w:lineRule="auto"/>
        <w:ind w:left="0" w:right="0"/>
        <w:jc w:val="left"/>
      </w:pPr>
      <w:r>
        <w:rPr>
          <w:color w:val="000000"/>
          <w:sz w:val="24"/>
          <w:szCs w:val="24"/>
        </w:rPr>
        <w:t xml:space="preserve">LAURA.  Oh, well—­Martin!</w:t>
      </w:r>
    </w:p>
    <w:p>
      <w:pPr>
        <w:widowControl w:val="on"/>
        <w:pBdr/>
        <w:spacing w:before="240" w:after="240" w:line="240" w:lineRule="auto"/>
        <w:ind w:left="0" w:right="0"/>
        <w:jc w:val="left"/>
      </w:pPr>
      <w:r>
        <w:rPr>
          <w:color w:val="000000"/>
          <w:sz w:val="24"/>
          <w:szCs w:val="24"/>
        </w:rPr>
        <w:t xml:space="preserve">KATE.  It seems I gave Ted money for his share of the rent last month, and he bought a coat with it instead.</w:t>
      </w:r>
    </w:p>
    <w:p>
      <w:pPr>
        <w:widowControl w:val="on"/>
        <w:pBdr/>
        <w:spacing w:before="240" w:after="240" w:line="240" w:lineRule="auto"/>
        <w:ind w:left="0" w:right="0"/>
        <w:jc w:val="left"/>
      </w:pPr>
      <w:r>
        <w:rPr>
          <w:color w:val="000000"/>
          <w:sz w:val="24"/>
          <w:szCs w:val="24"/>
        </w:rPr>
        <w:t xml:space="preserve">LAURA.  Oh.</w:t>
      </w:r>
    </w:p>
    <w:p>
      <w:pPr>
        <w:widowControl w:val="on"/>
        <w:pBdr/>
        <w:spacing w:before="240" w:after="240" w:line="240" w:lineRule="auto"/>
        <w:ind w:left="0" w:right="0"/>
        <w:jc w:val="left"/>
      </w:pPr>
      <w:r>
        <w:rPr>
          <w:color w:val="000000"/>
          <w:sz w:val="24"/>
          <w:szCs w:val="24"/>
        </w:rPr>
        <w:t xml:space="preserve">KATE.  So Tippy had to pay again.</w:t>
      </w:r>
    </w:p>
    <w:p>
      <w:pPr>
        <w:widowControl w:val="on"/>
        <w:pBdr/>
        <w:spacing w:before="240" w:after="240" w:line="240" w:lineRule="auto"/>
        <w:ind w:left="0" w:right="0"/>
        <w:jc w:val="left"/>
      </w:pPr>
      <w:r>
        <w:rPr>
          <w:color w:val="000000"/>
          <w:sz w:val="24"/>
          <w:szCs w:val="24"/>
        </w:rPr>
        <w:t xml:space="preserve">LAURA, Tippy didn’t tell on him?</w:t>
      </w:r>
    </w:p>
    <w:p>
      <w:pPr>
        <w:widowControl w:val="on"/>
        <w:pBdr/>
        <w:spacing w:before="240" w:after="240" w:line="240" w:lineRule="auto"/>
        <w:ind w:left="0" w:right="0"/>
        <w:jc w:val="left"/>
      </w:pPr>
      <w:r>
        <w:rPr>
          <w:color w:val="000000"/>
          <w:sz w:val="24"/>
          <w:szCs w:val="24"/>
        </w:rPr>
        <w:t xml:space="preserve">KATE.  You know he wouldn’t.  Martin found out some way and told for him.</w:t>
      </w:r>
    </w:p>
    <w:p>
      <w:pPr>
        <w:widowControl w:val="on"/>
        <w:pBdr/>
        <w:spacing w:before="240" w:after="240" w:line="240" w:lineRule="auto"/>
        <w:ind w:left="0" w:right="0"/>
        <w:jc w:val="left"/>
      </w:pPr>
      <w:r>
        <w:rPr>
          <w:color w:val="000000"/>
          <w:sz w:val="24"/>
          <w:szCs w:val="24"/>
        </w:rPr>
        <w:t xml:space="preserve">LAURA.  Martin’s a beast.</w:t>
      </w:r>
    </w:p>
    <w:p>
      <w:pPr>
        <w:widowControl w:val="on"/>
        <w:pBdr/>
        <w:spacing w:before="240" w:after="240" w:line="240" w:lineRule="auto"/>
        <w:ind w:left="0" w:right="0"/>
        <w:jc w:val="left"/>
      </w:pPr>
      <w:r>
        <w:rPr>
          <w:color w:val="000000"/>
          <w:sz w:val="24"/>
          <w:szCs w:val="24"/>
        </w:rPr>
        <w:t xml:space="preserve">KATE.  Maybe he was right.  They all but told me to take Ted back and keep him with me.</w:t>
      </w:r>
    </w:p>
    <w:p>
      <w:pPr>
        <w:widowControl w:val="on"/>
        <w:pBdr/>
        <w:spacing w:before="240" w:after="240" w:line="240" w:lineRule="auto"/>
        <w:ind w:left="0" w:right="0"/>
        <w:jc w:val="left"/>
      </w:pPr>
      <w:r>
        <w:rPr>
          <w:color w:val="000000"/>
          <w:sz w:val="24"/>
          <w:szCs w:val="24"/>
        </w:rPr>
        <w:t xml:space="preserve">LAURA.  And you will, I suppose? [KATE </w:t>
      </w:r>
      <w:r>
        <w:rPr>
          <w:i/>
          <w:color w:val="000000"/>
          <w:sz w:val="24"/>
          <w:szCs w:val="24"/>
        </w:rPr>
        <w:t xml:space="preserve">is silent.</w:t>
      </w:r>
      <w:r>
        <w:rPr>
          <w:color w:val="000000"/>
          <w:sz w:val="24"/>
          <w:szCs w:val="24"/>
        </w:rPr>
        <w:t xml:space="preserve">] I’m sorry.</w:t>
      </w:r>
    </w:p>
    <w:p>
      <w:pPr>
        <w:widowControl w:val="on"/>
        <w:pBdr/>
        <w:spacing w:before="240" w:after="240" w:line="240" w:lineRule="auto"/>
        <w:ind w:left="0" w:right="0"/>
        <w:jc w:val="left"/>
      </w:pPr>
      <w:r>
        <w:rPr>
          <w:color w:val="000000"/>
          <w:sz w:val="24"/>
          <w:szCs w:val="24"/>
        </w:rPr>
        <w:t xml:space="preserve">KATE.  I don’t mind your question.</w:t>
      </w:r>
    </w:p>
    <w:p>
      <w:pPr>
        <w:widowControl w:val="on"/>
        <w:pBdr/>
        <w:spacing w:before="240" w:after="240" w:line="240" w:lineRule="auto"/>
        <w:ind w:left="0" w:right="0"/>
        <w:jc w:val="left"/>
      </w:pPr>
      <w:r>
        <w:rPr>
          <w:color w:val="000000"/>
          <w:sz w:val="24"/>
          <w:szCs w:val="24"/>
        </w:rPr>
        <w:t xml:space="preserve">LAURA.  There’s nothing else you can do, really.</w:t>
      </w:r>
    </w:p>
    <w:p>
      <w:pPr>
        <w:widowControl w:val="on"/>
        <w:pBdr/>
        <w:spacing w:before="240" w:after="240" w:line="240" w:lineRule="auto"/>
        <w:ind w:left="0" w:right="0"/>
        <w:jc w:val="left"/>
      </w:pPr>
      <w:r>
        <w:rPr>
          <w:color w:val="000000"/>
          <w:sz w:val="24"/>
          <w:szCs w:val="24"/>
        </w:rPr>
        <w:t xml:space="preserve">KATE.  Yes.  There’s one thing.  There’s another man.</w:t>
      </w:r>
    </w:p>
    <w:p>
      <w:pPr>
        <w:widowControl w:val="on"/>
        <w:pBdr/>
        <w:spacing w:before="240" w:after="240" w:line="240" w:lineRule="auto"/>
        <w:ind w:left="0" w:right="0"/>
        <w:jc w:val="left"/>
      </w:pPr>
      <w:r>
        <w:rPr>
          <w:color w:val="000000"/>
          <w:sz w:val="24"/>
          <w:szCs w:val="24"/>
        </w:rPr>
        <w:t xml:space="preserve">LAURA.  Are you serious?</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He</w:t>
      </w:r>
      <w:r>
        <w:rPr>
          <w:color w:val="000000"/>
          <w:sz w:val="24"/>
          <w:szCs w:val="24"/>
        </w:rPr>
        <w:t xml:space="preserve"> is.  Serious, and rich, and—­sixty.</w:t>
      </w:r>
    </w:p>
    <w:p>
      <w:pPr>
        <w:widowControl w:val="on"/>
        <w:pBdr/>
        <w:spacing w:before="240" w:after="240" w:line="240" w:lineRule="auto"/>
        <w:ind w:left="0" w:right="0"/>
        <w:jc w:val="left"/>
      </w:pPr>
      <w:r>
        <w:rPr>
          <w:color w:val="000000"/>
          <w:sz w:val="24"/>
          <w:szCs w:val="24"/>
        </w:rPr>
        <w:t xml:space="preserve">LAURA.  That beastly old man!</w:t>
      </w:r>
    </w:p>
    <w:p>
      <w:pPr>
        <w:widowControl w:val="on"/>
        <w:pBdr/>
        <w:spacing w:before="240" w:after="240" w:line="240" w:lineRule="auto"/>
        <w:ind w:left="0" w:right="0"/>
        <w:jc w:val="left"/>
      </w:pPr>
      <w:r>
        <w:rPr>
          <w:color w:val="000000"/>
          <w:sz w:val="24"/>
          <w:szCs w:val="24"/>
        </w:rPr>
        <w:t xml:space="preserve">KATE.  Every time he said “I’m an old man” I’d say, “Oh, no, Mr.</w:t>
      </w:r>
      <w:r>
        <w:rPr>
          <w:color w:val="000000"/>
          <w:sz w:val="24"/>
          <w:szCs w:val="24"/>
        </w:rPr>
        <w:br/>
        <w:t xml:space="preserve">Selden” till I convinced him.</w:t>
      </w:r>
    </w:p>
    <w:p>
      <w:pPr>
        <w:widowControl w:val="on"/>
        <w:pBdr/>
        <w:spacing w:before="240" w:after="240" w:line="240" w:lineRule="auto"/>
        <w:ind w:left="0" w:right="0"/>
        <w:jc w:val="left"/>
      </w:pPr>
      <w:r>
        <w:rPr>
          <w:color w:val="000000"/>
          <w:sz w:val="24"/>
          <w:szCs w:val="24"/>
        </w:rPr>
        <w:t xml:space="preserve">LAURA.  So what, Kate?</w:t>
      </w:r>
    </w:p>
    <w:p>
      <w:pPr>
        <w:widowControl w:val="on"/>
        <w:pBdr/>
        <w:spacing w:before="240" w:after="240" w:line="240" w:lineRule="auto"/>
        <w:ind w:left="0" w:right="0"/>
        <w:jc w:val="left"/>
      </w:pPr>
      <w:r>
        <w:rPr>
          <w:color w:val="000000"/>
          <w:sz w:val="24"/>
          <w:szCs w:val="24"/>
        </w:rPr>
        <w:t xml:space="preserve">KATE.  So he thinks he wants me for myself alone.  He isn’t the least bit vicarious.</w:t>
      </w:r>
    </w:p>
    <w:p>
      <w:pPr>
        <w:widowControl w:val="on"/>
        <w:pBdr/>
        <w:spacing w:before="240" w:after="240" w:line="240" w:lineRule="auto"/>
        <w:ind w:left="0" w:right="0"/>
        <w:jc w:val="left"/>
      </w:pPr>
      <w:r>
        <w:rPr>
          <w:color w:val="000000"/>
          <w:sz w:val="24"/>
          <w:szCs w:val="24"/>
        </w:rPr>
        <w:t xml:space="preserve">LAURA.  Kate, do be serious.</w:t>
      </w:r>
    </w:p>
    <w:p>
      <w:pPr>
        <w:widowControl w:val="on"/>
        <w:pBdr/>
        <w:spacing w:before="240" w:after="240" w:line="240" w:lineRule="auto"/>
        <w:ind w:left="0" w:right="0"/>
        <w:jc w:val="left"/>
      </w:pPr>
      <w:r>
        <w:rPr>
          <w:color w:val="000000"/>
          <w:sz w:val="24"/>
          <w:szCs w:val="24"/>
        </w:rPr>
        <w:t xml:space="preserve">KATE.  He wants to reduce his income tax by gifts to eleemosynary institutions.  Don’t I look eleemosynary?</w:t>
      </w:r>
    </w:p>
    <w:p>
      <w:pPr>
        <w:widowControl w:val="on"/>
        <w:pBdr/>
        <w:spacing w:before="240" w:after="240" w:line="240" w:lineRule="auto"/>
        <w:ind w:left="0" w:right="0"/>
        <w:jc w:val="left"/>
      </w:pPr>
      <w:r>
        <w:rPr>
          <w:color w:val="000000"/>
          <w:sz w:val="24"/>
          <w:szCs w:val="24"/>
        </w:rPr>
        <w:t xml:space="preserve">LAURA.  No.  Nor mercenary, either.</w:t>
      </w:r>
    </w:p>
    <w:p>
      <w:pPr>
        <w:widowControl w:val="on"/>
        <w:pBdr/>
        <w:spacing w:before="240" w:after="240" w:line="240" w:lineRule="auto"/>
        <w:ind w:left="0" w:right="0"/>
        <w:jc w:val="left"/>
      </w:pPr>
      <w:r>
        <w:rPr>
          <w:color w:val="000000"/>
          <w:sz w:val="24"/>
          <w:szCs w:val="24"/>
        </w:rPr>
        <w:t xml:space="preserve">KATE.  Ah, but I am.  And I’ve been buying love long enough to have learned the trade.  So now I’m going to sell some.</w:t>
      </w:r>
    </w:p>
    <w:p>
      <w:pPr>
        <w:keepNext w:val="on"/>
        <w:pageBreakBefore w:val="on"/>
        <w:widowControl w:val="on"/>
        <w:pBdr/>
        <w:spacing w:before="0" w:after="322" w:line="240" w:lineRule="auto"/>
        <w:ind w:left="0" w:right="0"/>
        <w:jc w:val="left"/>
        <w:outlineLvl w:val="0"/>
      </w:pPr>
      <w:r>
        <w:rPr>
          <w:b/>
          <w:color w:val="000000"/>
          <w:sz w:val="48"/>
          <w:szCs w:val="48"/>
        </w:rPr>
        <w:t xml:space="preserve">Page 12</w:t>
      </w:r>
    </w:p>
    <w:p>
      <w:pPr>
        <w:widowControl w:val="on"/>
        <w:pBdr/>
        <w:spacing w:before="240" w:after="240" w:line="240" w:lineRule="auto"/>
        <w:ind w:left="0" w:right="0"/>
        <w:jc w:val="left"/>
      </w:pPr>
      <w:r>
        <w:rPr>
          <w:color w:val="000000"/>
          <w:sz w:val="24"/>
          <w:szCs w:val="24"/>
        </w:rPr>
        <w:t xml:space="preserve">LAURA.  And Ted?</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Bitterly.</w:t>
      </w:r>
      <w:r>
        <w:rPr>
          <w:color w:val="000000"/>
          <w:sz w:val="24"/>
          <w:szCs w:val="24"/>
        </w:rPr>
        <w:t xml:space="preserve">] What about him?</w:t>
      </w:r>
    </w:p>
    <w:p>
      <w:pPr>
        <w:widowControl w:val="on"/>
        <w:pBdr/>
        <w:spacing w:before="240" w:after="240" w:line="240" w:lineRule="auto"/>
        <w:ind w:left="0" w:right="0"/>
        <w:jc w:val="left"/>
      </w:pPr>
      <w:r>
        <w:rPr>
          <w:color w:val="000000"/>
          <w:sz w:val="24"/>
          <w:szCs w:val="24"/>
        </w:rPr>
        <w:t xml:space="preserve">LAURA.  You love him.</w:t>
      </w:r>
    </w:p>
    <w:p>
      <w:pPr>
        <w:widowControl w:val="on"/>
        <w:pBdr/>
        <w:spacing w:before="240" w:after="240" w:line="240" w:lineRule="auto"/>
        <w:ind w:left="0" w:right="0"/>
        <w:jc w:val="left"/>
      </w:pPr>
      <w:r>
        <w:rPr>
          <w:color w:val="000000"/>
          <w:sz w:val="24"/>
          <w:szCs w:val="24"/>
        </w:rPr>
        <w:t xml:space="preserve">KATE.  No, I don’t, I used to love him....  But I don’t any more.  You can’t stay crazy about a man when you give him half your salary every week.  You get to hate him....  Oh, it’s worse than hate.  It’s contempt.</w:t>
      </w:r>
    </w:p>
    <w:p>
      <w:pPr>
        <w:widowControl w:val="on"/>
        <w:pBdr/>
        <w:spacing w:before="240" w:after="240" w:line="240" w:lineRule="auto"/>
        <w:ind w:left="0" w:right="0"/>
        <w:jc w:val="left"/>
      </w:pPr>
      <w:r>
        <w:rPr>
          <w:color w:val="000000"/>
          <w:sz w:val="24"/>
          <w:szCs w:val="24"/>
        </w:rPr>
        <w:t xml:space="preserve">LAURA.  You’ve stuck it out so long.</w:t>
      </w:r>
    </w:p>
    <w:p>
      <w:pPr>
        <w:widowControl w:val="on"/>
        <w:pBdr/>
        <w:spacing w:before="240" w:after="240" w:line="240" w:lineRule="auto"/>
        <w:ind w:left="0" w:right="0"/>
        <w:jc w:val="left"/>
      </w:pPr>
      <w:r>
        <w:rPr>
          <w:color w:val="000000"/>
          <w:sz w:val="24"/>
          <w:szCs w:val="24"/>
        </w:rPr>
        <w:t xml:space="preserve">KATE.  Too long.</w:t>
      </w:r>
    </w:p>
    <w:p>
      <w:pPr>
        <w:widowControl w:val="on"/>
        <w:pBdr/>
        <w:spacing w:before="240" w:after="240" w:line="240" w:lineRule="auto"/>
        <w:ind w:left="0" w:right="0"/>
        <w:jc w:val="left"/>
      </w:pPr>
      <w:r>
        <w:rPr>
          <w:color w:val="000000"/>
          <w:sz w:val="24"/>
          <w:szCs w:val="24"/>
        </w:rPr>
        <w:t xml:space="preserve">LAURA.  It’ll be different as soon as he strikes something.</w:t>
      </w:r>
    </w:p>
    <w:p>
      <w:pPr>
        <w:widowControl w:val="on"/>
        <w:pBdr/>
        <w:spacing w:before="240" w:after="240" w:line="240" w:lineRule="auto"/>
        <w:ind w:left="0" w:right="0"/>
        <w:jc w:val="left"/>
      </w:pPr>
      <w:r>
        <w:rPr>
          <w:color w:val="000000"/>
          <w:sz w:val="24"/>
          <w:szCs w:val="24"/>
        </w:rPr>
        <w:t xml:space="preserve">KATE.  Strikes what?  Gold or oil?</w:t>
      </w:r>
    </w:p>
    <w:p>
      <w:pPr>
        <w:widowControl w:val="on"/>
        <w:pBdr/>
        <w:spacing w:before="240" w:after="240" w:line="240" w:lineRule="auto"/>
        <w:ind w:left="0" w:right="0"/>
        <w:jc w:val="left"/>
      </w:pPr>
      <w:r>
        <w:rPr>
          <w:color w:val="000000"/>
          <w:sz w:val="24"/>
          <w:szCs w:val="24"/>
        </w:rPr>
        <w:t xml:space="preserve">LAURA.  He’ll find something.  It takes time.</w:t>
      </w:r>
    </w:p>
    <w:p>
      <w:pPr>
        <w:widowControl w:val="on"/>
        <w:pBdr/>
        <w:spacing w:before="240" w:after="240" w:line="240" w:lineRule="auto"/>
        <w:ind w:left="0" w:right="0"/>
        <w:jc w:val="left"/>
      </w:pPr>
      <w:r>
        <w:rPr>
          <w:color w:val="000000"/>
          <w:sz w:val="24"/>
          <w:szCs w:val="24"/>
        </w:rPr>
        <w:t xml:space="preserve">KATE.  Time is the only thing I haven’t got to spare.  Look, I’m twenty-seven.</w:t>
      </w:r>
    </w:p>
    <w:p>
      <w:pPr>
        <w:widowControl w:val="on"/>
        <w:pBdr/>
        <w:spacing w:before="240" w:after="240" w:line="240" w:lineRule="auto"/>
        <w:ind w:left="0" w:right="0"/>
        <w:jc w:val="left"/>
      </w:pPr>
      <w:r>
        <w:rPr>
          <w:color w:val="000000"/>
          <w:sz w:val="24"/>
          <w:szCs w:val="24"/>
        </w:rPr>
        <w:t xml:space="preserve">LAURA.  But you don’t look it.</w:t>
      </w:r>
    </w:p>
    <w:p>
      <w:pPr>
        <w:widowControl w:val="on"/>
        <w:pBdr/>
        <w:spacing w:before="240" w:after="240" w:line="240" w:lineRule="auto"/>
        <w:ind w:left="0" w:right="0"/>
        <w:jc w:val="left"/>
      </w:pPr>
      <w:r>
        <w:rPr>
          <w:color w:val="000000"/>
          <w:sz w:val="24"/>
          <w:szCs w:val="24"/>
        </w:rPr>
        <w:t xml:space="preserve">KATE.  I do—­I have wrinkles.</w:t>
      </w:r>
    </w:p>
    <w:p>
      <w:pPr>
        <w:widowControl w:val="on"/>
        <w:pBdr/>
        <w:spacing w:before="240" w:after="240" w:line="240" w:lineRule="auto"/>
        <w:ind w:left="0" w:right="0"/>
        <w:jc w:val="left"/>
      </w:pPr>
      <w:r>
        <w:rPr>
          <w:color w:val="000000"/>
          <w:sz w:val="24"/>
          <w:szCs w:val="24"/>
        </w:rPr>
        <w:t xml:space="preserve">LAURA.  Don’t be silly.</w:t>
      </w:r>
    </w:p>
    <w:p>
      <w:pPr>
        <w:widowControl w:val="on"/>
        <w:pBdr/>
        <w:spacing w:before="240" w:after="240" w:line="240" w:lineRule="auto"/>
        <w:ind w:left="0" w:right="0"/>
        <w:jc w:val="left"/>
      </w:pPr>
      <w:r>
        <w:rPr>
          <w:color w:val="000000"/>
          <w:sz w:val="24"/>
          <w:szCs w:val="24"/>
        </w:rPr>
        <w:t xml:space="preserve">KATE.  Around the eyes.</w:t>
      </w:r>
    </w:p>
    <w:p>
      <w:pPr>
        <w:widowControl w:val="on"/>
        <w:pBdr/>
        <w:spacing w:before="240" w:after="240" w:line="240" w:lineRule="auto"/>
        <w:ind w:left="0" w:right="0"/>
        <w:jc w:val="left"/>
      </w:pPr>
      <w:r>
        <w:rPr>
          <w:color w:val="000000"/>
          <w:sz w:val="24"/>
          <w:szCs w:val="24"/>
        </w:rPr>
        <w:t xml:space="preserve">LAURA.  You’re imagining.</w:t>
      </w:r>
    </w:p>
    <w:p>
      <w:pPr>
        <w:widowControl w:val="on"/>
        <w:pBdr/>
        <w:spacing w:before="240" w:after="240" w:line="240" w:lineRule="auto"/>
        <w:ind w:left="0" w:right="0"/>
        <w:jc w:val="left"/>
      </w:pPr>
      <w:r>
        <w:rPr>
          <w:color w:val="000000"/>
          <w:sz w:val="24"/>
          <w:szCs w:val="24"/>
        </w:rPr>
        <w:t xml:space="preserve">KATE.  And yesterday I found a gray hair.</w:t>
      </w:r>
    </w:p>
    <w:p>
      <w:pPr>
        <w:widowControl w:val="on"/>
        <w:pBdr/>
        <w:spacing w:before="240" w:after="240" w:line="240" w:lineRule="auto"/>
        <w:ind w:left="0" w:right="0"/>
        <w:jc w:val="left"/>
      </w:pPr>
      <w:r>
        <w:rPr>
          <w:color w:val="000000"/>
          <w:sz w:val="24"/>
          <w:szCs w:val="24"/>
        </w:rPr>
        <w:t xml:space="preserve">LAURA.  Girls of eighteen sometimes have gray hairs.</w:t>
      </w:r>
    </w:p>
    <w:p>
      <w:pPr>
        <w:widowControl w:val="on"/>
        <w:pBdr/>
        <w:spacing w:before="240" w:after="240" w:line="240" w:lineRule="auto"/>
        <w:ind w:left="0" w:right="0"/>
        <w:jc w:val="left"/>
      </w:pPr>
      <w:r>
        <w:rPr>
          <w:color w:val="000000"/>
          <w:sz w:val="24"/>
          <w:szCs w:val="24"/>
        </w:rPr>
        <w:t xml:space="preserve">KATE.  But I feel old!  And if I don’t look it now, I will soon. [</w:t>
      </w:r>
      <w:r>
        <w:rPr>
          <w:i/>
          <w:color w:val="000000"/>
          <w:sz w:val="24"/>
          <w:szCs w:val="24"/>
        </w:rPr>
        <w:t xml:space="preserve">Pause.</w:t>
      </w:r>
      <w:r>
        <w:rPr>
          <w:color w:val="000000"/>
          <w:sz w:val="24"/>
          <w:szCs w:val="24"/>
        </w:rPr>
        <w:t xml:space="preserve">] What am I to do, Laura?  Keep on working at eighteen dollars a week till I’m forty?—­I haven’t a decent thing to wear.  I haven’t had a new coat in three years. [</w:t>
      </w:r>
      <w:r>
        <w:rPr>
          <w:i/>
          <w:color w:val="000000"/>
          <w:sz w:val="24"/>
          <w:szCs w:val="24"/>
        </w:rPr>
        <w:t xml:space="preserve">Feverishly.</w:t>
      </w:r>
      <w:r>
        <w:rPr>
          <w:color w:val="000000"/>
          <w:sz w:val="24"/>
          <w:szCs w:val="24"/>
        </w:rPr>
        <w:t xml:space="preserve">] And I’m frightened.  Calendars frighten me.—­I want to have some fun.  I want a man to take me to the Ritz and—­pay the check.</w:t>
      </w:r>
    </w:p>
    <w:p>
      <w:pPr>
        <w:widowControl w:val="on"/>
        <w:pBdr/>
        <w:spacing w:before="240" w:after="240" w:line="240" w:lineRule="auto"/>
        <w:ind w:left="0" w:right="0"/>
        <w:jc w:val="left"/>
      </w:pPr>
      <w:r>
        <w:rPr>
          <w:color w:val="000000"/>
          <w:sz w:val="24"/>
          <w:szCs w:val="24"/>
        </w:rPr>
        <w:t xml:space="preserve">LAURA.  I know how you feel.  Don’t you think that I ...  What do you want me to say, Kate?</w:t>
      </w:r>
    </w:p>
    <w:p>
      <w:pPr>
        <w:widowControl w:val="on"/>
        <w:pBdr/>
        <w:spacing w:before="240" w:after="240" w:line="240" w:lineRule="auto"/>
        <w:ind w:left="0" w:right="0"/>
        <w:jc w:val="left"/>
      </w:pPr>
      <w:r>
        <w:rPr>
          <w:color w:val="000000"/>
          <w:sz w:val="24"/>
          <w:szCs w:val="24"/>
        </w:rPr>
        <w:t xml:space="preserve">KATE.  There is nothing to say.</w:t>
      </w:r>
    </w:p>
    <w:p>
      <w:pPr>
        <w:widowControl w:val="on"/>
        <w:pBdr/>
        <w:spacing w:before="240" w:after="240" w:line="240" w:lineRule="auto"/>
        <w:ind w:left="0" w:right="0"/>
        <w:jc w:val="left"/>
      </w:pPr>
      <w:r>
        <w:rPr>
          <w:color w:val="000000"/>
          <w:sz w:val="24"/>
          <w:szCs w:val="24"/>
        </w:rPr>
        <w:t xml:space="preserve">LAURA.  Look, dear.  I don’t say you should keep Ted.  Drop him and go it alone a while.  If you’ve been living on nine dollars a week, eighteen will seem a fortune.</w:t>
      </w:r>
    </w:p>
    <w:p>
      <w:pPr>
        <w:widowControl w:val="on"/>
        <w:pBdr/>
        <w:spacing w:before="240" w:after="240" w:line="240" w:lineRule="auto"/>
        <w:ind w:left="0" w:right="0"/>
        <w:jc w:val="left"/>
      </w:pPr>
      <w:r>
        <w:rPr>
          <w:color w:val="000000"/>
          <w:sz w:val="24"/>
          <w:szCs w:val="24"/>
        </w:rPr>
        <w:t xml:space="preserve">KATE.  And what will become of him?</w:t>
      </w:r>
    </w:p>
    <w:p>
      <w:pPr>
        <w:widowControl w:val="on"/>
        <w:pBdr/>
        <w:spacing w:before="240" w:after="240" w:line="240" w:lineRule="auto"/>
        <w:ind w:left="0" w:right="0"/>
        <w:jc w:val="left"/>
      </w:pPr>
      <w:r>
        <w:rPr>
          <w:color w:val="000000"/>
          <w:sz w:val="24"/>
          <w:szCs w:val="24"/>
        </w:rPr>
        <w:t xml:space="preserve">LAURA.  If you </w:t>
      </w:r>
      <w:r>
        <w:rPr>
          <w:i/>
          <w:color w:val="000000"/>
          <w:sz w:val="24"/>
          <w:szCs w:val="24"/>
        </w:rPr>
        <w:t xml:space="preserve">are</w:t>
      </w:r>
      <w:r>
        <w:rPr>
          <w:color w:val="000000"/>
          <w:sz w:val="24"/>
          <w:szCs w:val="24"/>
        </w:rPr>
        <w:t xml:space="preserve"> leaving him you can’t worry about that.</w:t>
      </w:r>
    </w:p>
    <w:p>
      <w:pPr>
        <w:widowControl w:val="on"/>
        <w:pBdr/>
        <w:spacing w:before="240" w:after="240" w:line="240" w:lineRule="auto"/>
        <w:ind w:left="0" w:right="0"/>
        <w:jc w:val="left"/>
      </w:pPr>
      <w:r>
        <w:rPr>
          <w:color w:val="000000"/>
          <w:sz w:val="24"/>
          <w:szCs w:val="24"/>
        </w:rPr>
        <w:t xml:space="preserve">KATE.  I do worry about it.  That’s one of the reasons I’ll take the old man and his money.</w:t>
      </w:r>
    </w:p>
    <w:p>
      <w:pPr>
        <w:widowControl w:val="on"/>
        <w:pBdr/>
        <w:spacing w:before="240" w:after="240" w:line="240" w:lineRule="auto"/>
        <w:ind w:left="0" w:right="0"/>
        <w:jc w:val="left"/>
      </w:pPr>
      <w:r>
        <w:rPr>
          <w:color w:val="000000"/>
          <w:sz w:val="24"/>
          <w:szCs w:val="24"/>
        </w:rPr>
        <w:t xml:space="preserve">LAURA.  You’re crazy!</w:t>
      </w:r>
    </w:p>
    <w:p>
      <w:pPr>
        <w:widowControl w:val="on"/>
        <w:pBdr/>
        <w:spacing w:before="240" w:after="240" w:line="240" w:lineRule="auto"/>
        <w:ind w:left="0" w:right="0"/>
        <w:jc w:val="left"/>
      </w:pPr>
      <w:r>
        <w:rPr>
          <w:color w:val="000000"/>
          <w:sz w:val="24"/>
          <w:szCs w:val="24"/>
        </w:rPr>
        <w:t xml:space="preserve">KATE.  Am I?</w:t>
      </w:r>
    </w:p>
    <w:p>
      <w:pPr>
        <w:widowControl w:val="on"/>
        <w:pBdr/>
        <w:spacing w:before="240" w:after="240" w:line="240" w:lineRule="auto"/>
        <w:ind w:left="0" w:right="0"/>
        <w:jc w:val="left"/>
      </w:pPr>
      <w:r>
        <w:rPr>
          <w:color w:val="000000"/>
          <w:sz w:val="24"/>
          <w:szCs w:val="24"/>
        </w:rPr>
        <w:t xml:space="preserve">LAURA.  That’s something that—­that just isn’t done!</w:t>
      </w:r>
    </w:p>
    <w:p>
      <w:pPr>
        <w:widowControl w:val="on"/>
        <w:pBdr/>
        <w:spacing w:before="240" w:after="240" w:line="240" w:lineRule="auto"/>
        <w:ind w:left="0" w:right="0"/>
        <w:jc w:val="left"/>
      </w:pPr>
      <w:r>
        <w:rPr>
          <w:color w:val="000000"/>
          <w:sz w:val="24"/>
          <w:szCs w:val="24"/>
        </w:rPr>
        <w:t xml:space="preserve">KATE.  A lot you know.</w:t>
      </w:r>
    </w:p>
    <w:p>
      <w:pPr>
        <w:widowControl w:val="on"/>
        <w:pBdr/>
        <w:spacing w:before="240" w:after="240" w:line="240" w:lineRule="auto"/>
        <w:ind w:left="0" w:right="0"/>
        <w:jc w:val="left"/>
      </w:pPr>
      <w:r>
        <w:rPr>
          <w:color w:val="000000"/>
          <w:sz w:val="24"/>
          <w:szCs w:val="24"/>
        </w:rPr>
        <w:t xml:space="preserve">LAURA.  Kate ...</w:t>
      </w:r>
    </w:p>
    <w:p>
      <w:pPr>
        <w:widowControl w:val="on"/>
        <w:pBdr/>
        <w:spacing w:before="240" w:after="240" w:line="240" w:lineRule="auto"/>
        <w:ind w:left="0" w:right="0"/>
        <w:jc w:val="left"/>
      </w:pPr>
      <w:r>
        <w:rPr>
          <w:color w:val="000000"/>
          <w:sz w:val="24"/>
          <w:szCs w:val="24"/>
        </w:rPr>
        <w:t xml:space="preserve">KATE.  Oh, stop it!  That just isn’t done!  You don’t know anything.  You don’t even know how I feel ... week after week giving Ted money.  You’ve been in love with a man whose fond papa’s supported him so you haven’t had to soil your lovely ethics with dirty money.</w:t>
      </w:r>
    </w:p>
    <w:p>
      <w:pPr>
        <w:widowControl w:val="on"/>
        <w:pBdr/>
        <w:spacing w:before="240" w:after="240" w:line="240" w:lineRule="auto"/>
        <w:ind w:left="0" w:right="0"/>
        <w:jc w:val="left"/>
      </w:pPr>
      <w:r>
        <w:rPr>
          <w:color w:val="000000"/>
          <w:sz w:val="24"/>
          <w:szCs w:val="24"/>
        </w:rPr>
        <w:t xml:space="preserve">LAURA.  Darling ...</w:t>
      </w:r>
    </w:p>
    <w:p>
      <w:pPr>
        <w:widowControl w:val="on"/>
        <w:pBdr/>
        <w:spacing w:before="240" w:after="240" w:line="240" w:lineRule="auto"/>
        <w:ind w:left="0" w:right="0"/>
        <w:jc w:val="left"/>
      </w:pPr>
      <w:r>
        <w:rPr>
          <w:color w:val="000000"/>
          <w:sz w:val="24"/>
          <w:szCs w:val="24"/>
        </w:rPr>
        <w:t xml:space="preserve">KATE.  Don’t darling me.  And don’t tell me what’s decent and proper—­and what isn’t done!</w:t>
      </w:r>
    </w:p>
    <w:p>
      <w:pPr>
        <w:widowControl w:val="on"/>
        <w:pBdr/>
        <w:spacing w:before="240" w:after="240" w:line="240" w:lineRule="auto"/>
        <w:ind w:left="0" w:right="0"/>
        <w:jc w:val="left"/>
      </w:pPr>
      <w:r>
        <w:rPr>
          <w:color w:val="000000"/>
          <w:sz w:val="24"/>
          <w:szCs w:val="24"/>
        </w:rPr>
        <w:t xml:space="preserve">LAURA.  I didn’t mean ...</w:t>
      </w:r>
    </w:p>
    <w:p>
      <w:pPr>
        <w:widowControl w:val="on"/>
        <w:pBdr/>
        <w:spacing w:before="240" w:after="240" w:line="240" w:lineRule="auto"/>
        <w:ind w:left="0" w:right="0"/>
        <w:jc w:val="left"/>
      </w:pPr>
      <w:r>
        <w:rPr>
          <w:color w:val="000000"/>
          <w:sz w:val="24"/>
          <w:szCs w:val="24"/>
        </w:rPr>
        <w:t xml:space="preserve">KATE.  You didn’t mean anything because you don’t know anything.  But maybe you’re going to learn.—­Maybe now you’re going to learn because this gang is breaking up.  Not only because my man is a dead-bent, but because yours is broke.—­So now maybe you’ll try keeping a man and see how it feels!</w:t>
      </w:r>
    </w:p>
    <w:p>
      <w:pPr>
        <w:widowControl w:val="on"/>
        <w:pBdr/>
        <w:spacing w:before="240" w:after="240" w:line="240" w:lineRule="auto"/>
        <w:ind w:left="0" w:right="0"/>
        <w:jc w:val="left"/>
      </w:pPr>
      <w:r>
        <w:rPr>
          <w:color w:val="000000"/>
          <w:sz w:val="24"/>
          <w:szCs w:val="24"/>
        </w:rPr>
        <w:t xml:space="preserve">LAURA.  Kate!</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slams out, brushing</w:t>
      </w:r>
      <w:r>
        <w:rPr>
          <w:color w:val="000000"/>
          <w:sz w:val="24"/>
          <w:szCs w:val="24"/>
        </w:rPr>
        <w:t xml:space="preserve"> KEN, </w:t>
      </w:r>
      <w:r>
        <w:rPr>
          <w:i/>
          <w:color w:val="000000"/>
          <w:sz w:val="24"/>
          <w:szCs w:val="24"/>
        </w:rPr>
        <w:t xml:space="preserve">who enters, violently aside.</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13</w:t>
      </w:r>
    </w:p>
    <w:p>
      <w:pPr>
        <w:widowControl w:val="on"/>
        <w:pBdr/>
        <w:spacing w:before="240" w:after="240" w:line="240" w:lineRule="auto"/>
        <w:ind w:left="0" w:right="0"/>
        <w:jc w:val="left"/>
      </w:pPr>
      <w:r>
        <w:rPr>
          <w:color w:val="000000"/>
          <w:sz w:val="24"/>
          <w:szCs w:val="24"/>
        </w:rPr>
        <w:t xml:space="preserve">KEN.  What’s the matter with her?</w:t>
      </w:r>
    </w:p>
    <w:p>
      <w:pPr>
        <w:widowControl w:val="on"/>
        <w:pBdr/>
        <w:spacing w:before="240" w:after="240" w:line="240" w:lineRule="auto"/>
        <w:ind w:left="0" w:right="0"/>
        <w:jc w:val="left"/>
      </w:pPr>
      <w:r>
        <w:rPr>
          <w:color w:val="000000"/>
          <w:sz w:val="24"/>
          <w:szCs w:val="24"/>
        </w:rPr>
        <w:t xml:space="preserve">LAURA.  Nothing.</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hands sugar to</w:t>
      </w:r>
      <w:r>
        <w:rPr>
          <w:color w:val="000000"/>
          <w:sz w:val="24"/>
          <w:szCs w:val="24"/>
        </w:rPr>
        <w:t xml:space="preserve"> TIPPY </w:t>
      </w:r>
      <w:r>
        <w:rPr>
          <w:i/>
          <w:color w:val="000000"/>
          <w:sz w:val="24"/>
          <w:szCs w:val="24"/>
        </w:rPr>
        <w:t xml:space="preserve">and returns.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She didn’t act like it was nothing.</w:t>
      </w:r>
    </w:p>
    <w:p>
      <w:pPr>
        <w:widowControl w:val="on"/>
        <w:pBdr/>
        <w:spacing w:before="240" w:after="240" w:line="240" w:lineRule="auto"/>
        <w:ind w:left="0" w:right="0"/>
        <w:jc w:val="left"/>
      </w:pPr>
      <w:r>
        <w:rPr>
          <w:color w:val="000000"/>
          <w:sz w:val="24"/>
          <w:szCs w:val="24"/>
        </w:rPr>
        <w:t xml:space="preserve">LAURA.  She’s going to leave Ted.</w:t>
      </w:r>
    </w:p>
    <w:p>
      <w:pPr>
        <w:widowControl w:val="on"/>
        <w:pBdr/>
        <w:spacing w:before="240" w:after="240" w:line="240" w:lineRule="auto"/>
        <w:ind w:left="0" w:right="0"/>
        <w:jc w:val="left"/>
      </w:pPr>
      <w:r>
        <w:rPr>
          <w:color w:val="000000"/>
          <w:sz w:val="24"/>
          <w:szCs w:val="24"/>
        </w:rPr>
        <w:t xml:space="preserve">KEN.  Good!  The man’s a leech.</w:t>
      </w:r>
    </w:p>
    <w:p>
      <w:pPr>
        <w:widowControl w:val="on"/>
        <w:pBdr/>
        <w:spacing w:before="240" w:after="240" w:line="240" w:lineRule="auto"/>
        <w:ind w:left="0" w:right="0"/>
        <w:jc w:val="left"/>
      </w:pPr>
      <w:r>
        <w:rPr>
          <w:color w:val="000000"/>
          <w:sz w:val="24"/>
          <w:szCs w:val="24"/>
        </w:rPr>
        <w:t xml:space="preserve">LAURA.  But he is so helpless.</w:t>
      </w:r>
    </w:p>
    <w:p>
      <w:pPr>
        <w:widowControl w:val="on"/>
        <w:pBdr/>
        <w:spacing w:before="240" w:after="240" w:line="240" w:lineRule="auto"/>
        <w:ind w:left="0" w:right="0"/>
        <w:jc w:val="left"/>
      </w:pPr>
      <w:r>
        <w:rPr>
          <w:color w:val="000000"/>
          <w:sz w:val="24"/>
          <w:szCs w:val="24"/>
        </w:rPr>
        <w:t xml:space="preserve">KEN.  He won’t starve.  We have no jobs in America, but we don’t starve.</w:t>
      </w:r>
    </w:p>
    <w:p>
      <w:pPr>
        <w:widowControl w:val="on"/>
        <w:pBdr/>
        <w:spacing w:before="240" w:after="240" w:line="240" w:lineRule="auto"/>
        <w:ind w:left="0" w:right="0"/>
        <w:jc w:val="left"/>
      </w:pPr>
      <w:r>
        <w:rPr>
          <w:color w:val="000000"/>
          <w:sz w:val="24"/>
          <w:szCs w:val="24"/>
        </w:rPr>
        <w:t xml:space="preserve">LAURA.  Ken, are you in trouble?</w:t>
      </w:r>
    </w:p>
    <w:p>
      <w:pPr>
        <w:widowControl w:val="on"/>
        <w:pBdr/>
        <w:spacing w:before="240" w:after="240" w:line="240" w:lineRule="auto"/>
        <w:ind w:left="0" w:right="0"/>
        <w:jc w:val="left"/>
      </w:pPr>
      <w:r>
        <w:rPr>
          <w:color w:val="000000"/>
          <w:sz w:val="24"/>
          <w:szCs w:val="24"/>
        </w:rPr>
        <w:t xml:space="preserve">KEN.  In trouble?</w:t>
      </w:r>
    </w:p>
    <w:p>
      <w:pPr>
        <w:widowControl w:val="on"/>
        <w:pBdr/>
        <w:spacing w:before="240" w:after="240" w:line="240" w:lineRule="auto"/>
        <w:ind w:left="0" w:right="0"/>
        <w:jc w:val="left"/>
      </w:pPr>
      <w:r>
        <w:rPr>
          <w:color w:val="000000"/>
          <w:sz w:val="24"/>
          <w:szCs w:val="24"/>
        </w:rPr>
        <w:t xml:space="preserve">LAURA.  With your father?</w:t>
      </w:r>
    </w:p>
    <w:p>
      <w:pPr>
        <w:widowControl w:val="on"/>
        <w:pBdr/>
        <w:spacing w:before="240" w:after="240" w:line="240" w:lineRule="auto"/>
        <w:ind w:left="0" w:right="0"/>
        <w:jc w:val="left"/>
      </w:pPr>
      <w:r>
        <w:rPr>
          <w:color w:val="000000"/>
          <w:sz w:val="24"/>
          <w:szCs w:val="24"/>
        </w:rPr>
        <w:t xml:space="preserve">KEN.  No.  No, indeed—­I merely sent dad’s check back.  It’s time, don’t you think? [</w:t>
      </w:r>
      <w:r>
        <w:rPr>
          <w:i/>
          <w:color w:val="000000"/>
          <w:sz w:val="24"/>
          <w:szCs w:val="24"/>
        </w:rPr>
        <w:t xml:space="preserve">With elaborate unconcern.</w:t>
      </w:r>
      <w:r>
        <w:rPr>
          <w:color w:val="000000"/>
          <w:sz w:val="24"/>
          <w:szCs w:val="24"/>
        </w:rPr>
        <w:t xml:space="preserve">] And as for this arrangement here ... we’re getting on each other’s nerves.  And Tippy ought to get out on his own.</w:t>
      </w:r>
    </w:p>
    <w:p>
      <w:pPr>
        <w:widowControl w:val="on"/>
        <w:pBdr/>
        <w:spacing w:before="240" w:after="240" w:line="240" w:lineRule="auto"/>
        <w:ind w:left="0" w:right="0"/>
        <w:jc w:val="left"/>
      </w:pPr>
      <w:r>
        <w:rPr>
          <w:color w:val="000000"/>
          <w:sz w:val="24"/>
          <w:szCs w:val="24"/>
        </w:rPr>
        <w:t xml:space="preserve">LAURA.  And you?</w:t>
      </w:r>
    </w:p>
    <w:p>
      <w:pPr>
        <w:widowControl w:val="on"/>
        <w:pBdr/>
        <w:spacing w:before="240" w:after="240" w:line="240" w:lineRule="auto"/>
        <w:ind w:left="0" w:right="0"/>
        <w:jc w:val="left"/>
      </w:pPr>
      <w:r>
        <w:rPr>
          <w:color w:val="000000"/>
          <w:sz w:val="24"/>
          <w:szCs w:val="24"/>
        </w:rPr>
        <w:t xml:space="preserve">KEN.  I, too.  On my own.</w:t>
      </w:r>
    </w:p>
    <w:p>
      <w:pPr>
        <w:widowControl w:val="on"/>
        <w:pBdr/>
        <w:spacing w:before="240" w:after="240" w:line="240" w:lineRule="auto"/>
        <w:ind w:left="0" w:right="0"/>
        <w:jc w:val="left"/>
      </w:pPr>
      <w:r>
        <w:rPr>
          <w:color w:val="000000"/>
          <w:sz w:val="24"/>
          <w:szCs w:val="24"/>
        </w:rPr>
        <w:t xml:space="preserve">LAURA.  But how?</w:t>
      </w:r>
    </w:p>
    <w:p>
      <w:pPr>
        <w:widowControl w:val="on"/>
        <w:pBdr/>
        <w:spacing w:before="240" w:after="240" w:line="240" w:lineRule="auto"/>
        <w:ind w:left="0" w:right="0"/>
        <w:jc w:val="left"/>
      </w:pPr>
      <w:r>
        <w:rPr>
          <w:color w:val="000000"/>
          <w:sz w:val="24"/>
          <w:szCs w:val="24"/>
        </w:rPr>
        <w:t xml:space="preserve">KEN.  I don’t know.  But I’ll manage somehow.</w:t>
      </w:r>
    </w:p>
    <w:p>
      <w:pPr>
        <w:widowControl w:val="on"/>
        <w:pBdr/>
        <w:spacing w:before="240" w:after="240" w:line="240" w:lineRule="auto"/>
        <w:ind w:left="0" w:right="0"/>
        <w:jc w:val="left"/>
      </w:pPr>
      <w:r>
        <w:rPr>
          <w:color w:val="000000"/>
          <w:sz w:val="24"/>
          <w:szCs w:val="24"/>
        </w:rPr>
        <w:t xml:space="preserve">LAURA.  Oh, Ken ...</w:t>
      </w:r>
    </w:p>
    <w:p>
      <w:pPr>
        <w:widowControl w:val="on"/>
        <w:pBdr/>
        <w:spacing w:before="240" w:after="240" w:line="240" w:lineRule="auto"/>
        <w:ind w:left="0" w:right="0"/>
        <w:jc w:val="left"/>
      </w:pPr>
      <w:r>
        <w:rPr>
          <w:color w:val="000000"/>
          <w:sz w:val="24"/>
          <w:szCs w:val="24"/>
        </w:rPr>
        <w:t xml:space="preserve">KEN.  Why don’t you clear out like Kate?  Forget me.  I’m no good to you.  I never will be.</w:t>
      </w:r>
    </w:p>
    <w:p>
      <w:pPr>
        <w:widowControl w:val="on"/>
        <w:pBdr/>
        <w:spacing w:before="240" w:after="240" w:line="240" w:lineRule="auto"/>
        <w:ind w:left="0" w:right="0"/>
        <w:jc w:val="left"/>
      </w:pPr>
      <w:r>
        <w:rPr>
          <w:color w:val="000000"/>
          <w:sz w:val="24"/>
          <w:szCs w:val="24"/>
        </w:rPr>
        <w:t xml:space="preserve">LAURA.  Don’t talk like that.</w:t>
      </w:r>
    </w:p>
    <w:p>
      <w:pPr>
        <w:widowControl w:val="on"/>
        <w:pBdr/>
        <w:spacing w:before="240" w:after="240" w:line="240" w:lineRule="auto"/>
        <w:ind w:left="0" w:right="0"/>
        <w:jc w:val="left"/>
      </w:pPr>
      <w:r>
        <w:rPr>
          <w:color w:val="000000"/>
          <w:sz w:val="24"/>
          <w:szCs w:val="24"/>
        </w:rPr>
        <w:t xml:space="preserve">KEN.  It’s true, Laura.  Face it. [</w:t>
      </w:r>
      <w:r>
        <w:rPr>
          <w:i/>
          <w:color w:val="000000"/>
          <w:sz w:val="24"/>
          <w:szCs w:val="24"/>
        </w:rPr>
        <w:t xml:space="preserve">She puts her arms around him.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Ken, let’s get married.—­We’ve put it off too long.</w:t>
      </w:r>
    </w:p>
    <w:p>
      <w:pPr>
        <w:widowControl w:val="on"/>
        <w:pBdr/>
        <w:spacing w:before="240" w:after="240" w:line="240" w:lineRule="auto"/>
        <w:ind w:left="0" w:right="0"/>
        <w:jc w:val="left"/>
      </w:pPr>
      <w:r>
        <w:rPr>
          <w:color w:val="000000"/>
          <w:sz w:val="24"/>
          <w:szCs w:val="24"/>
        </w:rPr>
        <w:t xml:space="preserve">KEN.  Married!</w:t>
      </w:r>
    </w:p>
    <w:p>
      <w:pPr>
        <w:widowControl w:val="on"/>
        <w:pBdr/>
        <w:spacing w:before="240" w:after="240" w:line="240" w:lineRule="auto"/>
        <w:ind w:left="0" w:right="0"/>
        <w:jc w:val="left"/>
      </w:pPr>
      <w:r>
        <w:rPr>
          <w:color w:val="000000"/>
          <w:sz w:val="24"/>
          <w:szCs w:val="24"/>
        </w:rPr>
        <w:t xml:space="preserve">LAURA.  Not married then.  But let’s be together.  Let’s ...</w:t>
      </w:r>
    </w:p>
    <w:p>
      <w:pPr>
        <w:widowControl w:val="on"/>
        <w:pBdr/>
        <w:spacing w:before="240" w:after="240" w:line="240" w:lineRule="auto"/>
        <w:ind w:left="0" w:right="0"/>
        <w:jc w:val="left"/>
      </w:pPr>
      <w:r>
        <w:rPr>
          <w:color w:val="000000"/>
          <w:sz w:val="24"/>
          <w:szCs w:val="24"/>
        </w:rPr>
        <w:t xml:space="preserve">KEN.  It’s too late for that.  If that was what we’d wanted it would have happened three years ago.</w:t>
      </w:r>
    </w:p>
    <w:p>
      <w:pPr>
        <w:widowControl w:val="on"/>
        <w:pBdr/>
        <w:spacing w:before="240" w:after="240" w:line="240" w:lineRule="auto"/>
        <w:ind w:left="0" w:right="0"/>
        <w:jc w:val="left"/>
      </w:pPr>
      <w:r>
        <w:rPr>
          <w:color w:val="000000"/>
          <w:sz w:val="24"/>
          <w:szCs w:val="24"/>
        </w:rPr>
        <w:t xml:space="preserve">LAURA.  I love you more now than I did then.</w:t>
      </w:r>
    </w:p>
    <w:p>
      <w:pPr>
        <w:widowControl w:val="on"/>
        <w:pBdr/>
        <w:spacing w:before="240" w:after="240" w:line="240" w:lineRule="auto"/>
        <w:ind w:left="0" w:right="0"/>
        <w:jc w:val="left"/>
      </w:pPr>
      <w:r>
        <w:rPr>
          <w:color w:val="000000"/>
          <w:sz w:val="24"/>
          <w:szCs w:val="24"/>
        </w:rPr>
        <w:t xml:space="preserve">KEN.  And I’m not saying I love you less.</w:t>
      </w:r>
    </w:p>
    <w:p>
      <w:pPr>
        <w:widowControl w:val="on"/>
        <w:pBdr/>
        <w:spacing w:before="240" w:after="240" w:line="240" w:lineRule="auto"/>
        <w:ind w:left="0" w:right="0"/>
        <w:jc w:val="left"/>
      </w:pPr>
      <w:r>
        <w:rPr>
          <w:color w:val="000000"/>
          <w:sz w:val="24"/>
          <w:szCs w:val="24"/>
        </w:rPr>
        <w:t xml:space="preserve">LAURA.  Then?</w:t>
      </w:r>
    </w:p>
    <w:p>
      <w:pPr>
        <w:widowControl w:val="on"/>
        <w:pBdr/>
        <w:spacing w:before="240" w:after="240" w:line="240" w:lineRule="auto"/>
        <w:ind w:left="0" w:right="0"/>
        <w:jc w:val="left"/>
      </w:pPr>
      <w:r>
        <w:rPr>
          <w:color w:val="000000"/>
          <w:sz w:val="24"/>
          <w:szCs w:val="24"/>
        </w:rPr>
        <w:t xml:space="preserve">KEN.  In the last three years I’ve seen a man I used to love and respect degenerate under my eyes, become a lousy parasite, living off a woman whose whole income isn’t enough for her to live on decently.</w:t>
      </w:r>
    </w:p>
    <w:p>
      <w:pPr>
        <w:widowControl w:val="on"/>
        <w:pBdr/>
        <w:spacing w:before="240" w:after="240" w:line="240" w:lineRule="auto"/>
        <w:ind w:left="0" w:right="0"/>
        <w:jc w:val="left"/>
      </w:pPr>
      <w:r>
        <w:rPr>
          <w:color w:val="000000"/>
          <w:sz w:val="24"/>
          <w:szCs w:val="24"/>
        </w:rPr>
        <w:t xml:space="preserve">LAURA.  How can you compare yourself to Ted?</w:t>
      </w:r>
    </w:p>
    <w:p>
      <w:pPr>
        <w:widowControl w:val="on"/>
        <w:pBdr/>
        <w:spacing w:before="240" w:after="240" w:line="240" w:lineRule="auto"/>
        <w:ind w:left="0" w:right="0"/>
        <w:jc w:val="left"/>
      </w:pPr>
      <w:r>
        <w:rPr>
          <w:color w:val="000000"/>
          <w:sz w:val="24"/>
          <w:szCs w:val="24"/>
        </w:rPr>
        <w:t xml:space="preserve">KEN.  Good God, I don’t!  Yet Ted was once all right.</w:t>
      </w:r>
    </w:p>
    <w:p>
      <w:pPr>
        <w:widowControl w:val="on"/>
        <w:pBdr/>
        <w:spacing w:before="240" w:after="240" w:line="240" w:lineRule="auto"/>
        <w:ind w:left="0" w:right="0"/>
        <w:jc w:val="left"/>
      </w:pPr>
      <w:r>
        <w:rPr>
          <w:color w:val="000000"/>
          <w:sz w:val="24"/>
          <w:szCs w:val="24"/>
        </w:rPr>
        <w:t xml:space="preserve">LAURA.  Ted expected the world to support him.  He had nothing to give it.  You have ability and ambition.  You want to give things to the world.</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Flatly.</w:t>
      </w:r>
      <w:r>
        <w:rPr>
          <w:color w:val="000000"/>
          <w:sz w:val="24"/>
          <w:szCs w:val="24"/>
        </w:rPr>
        <w:t xml:space="preserve">] I want a job.</w:t>
      </w:r>
    </w:p>
    <w:p>
      <w:pPr>
        <w:widowControl w:val="on"/>
        <w:pBdr/>
        <w:spacing w:before="240" w:after="240" w:line="240" w:lineRule="auto"/>
        <w:ind w:left="0" w:right="0"/>
        <w:jc w:val="left"/>
      </w:pPr>
      <w:r>
        <w:rPr>
          <w:color w:val="000000"/>
          <w:sz w:val="24"/>
          <w:szCs w:val="24"/>
        </w:rPr>
        <w:t xml:space="preserve">LAURA.  Of course you do, darling!</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Fiercely.</w:t>
      </w:r>
      <w:r>
        <w:rPr>
          <w:color w:val="000000"/>
          <w:sz w:val="24"/>
          <w:szCs w:val="24"/>
        </w:rPr>
        <w:t xml:space="preserve">] That’s all I want.  A job.  I lay awake nights, saying over and over, “I want a job, a job, a job ...”</w:t>
      </w:r>
    </w:p>
    <w:p>
      <w:pPr>
        <w:widowControl w:val="on"/>
        <w:pBdr/>
        <w:spacing w:before="240" w:after="240" w:line="240" w:lineRule="auto"/>
        <w:ind w:left="0" w:right="0"/>
        <w:jc w:val="left"/>
      </w:pPr>
      <w:r>
        <w:rPr>
          <w:color w:val="000000"/>
          <w:sz w:val="24"/>
          <w:szCs w:val="24"/>
        </w:rPr>
        <w:t xml:space="preserve">LAURA.  Oh, I know!</w:t>
      </w:r>
    </w:p>
    <w:p>
      <w:pPr>
        <w:widowControl w:val="on"/>
        <w:pBdr/>
        <w:spacing w:before="240" w:after="240" w:line="240" w:lineRule="auto"/>
        <w:ind w:left="0" w:right="0"/>
        <w:jc w:val="left"/>
      </w:pPr>
      <w:r>
        <w:rPr>
          <w:color w:val="000000"/>
          <w:sz w:val="24"/>
          <w:szCs w:val="24"/>
        </w:rPr>
        <w:t xml:space="preserve">KEN.  I don’t think about you when I lie awake at night.  I don’t think how nice it would be to have you there in my arms.  All I think about is a job.  If it were a choice between you and a job I’d take the job.—­What’s the use of kidding ourselves any longer? [</w:t>
      </w:r>
      <w:r>
        <w:rPr>
          <w:i/>
          <w:color w:val="000000"/>
          <w:sz w:val="24"/>
          <w:szCs w:val="24"/>
        </w:rPr>
        <w:t xml:space="preserve">She is silent.  He goes on desperately.</w:t>
      </w:r>
      <w:r>
        <w:rPr>
          <w:color w:val="000000"/>
          <w:sz w:val="24"/>
          <w:szCs w:val="24"/>
        </w:rPr>
        <w:t xml:space="preserve">] I’m not the same fellow I was three years ago.  People slam doors in my face.  Do you understand?  They look at me.  They see my clothes, my eyes....  They’re antagonized before they speak to me,—­just as people are to a beggar.  They say “no” before I ask for anything.  No, no, no.  They say it as if I were asking for charity instead of a job.  “Nothing for you.”  “Sorry.”  “Nothing today.”—­It makes a beggar out of you!</w:t>
      </w:r>
    </w:p>
    <w:p>
      <w:pPr>
        <w:keepNext w:val="on"/>
        <w:pageBreakBefore w:val="on"/>
        <w:widowControl w:val="on"/>
        <w:pBdr/>
        <w:spacing w:before="0" w:after="322" w:line="240" w:lineRule="auto"/>
        <w:ind w:left="0" w:right="0"/>
        <w:jc w:val="left"/>
        <w:outlineLvl w:val="0"/>
      </w:pPr>
      <w:r>
        <w:rPr>
          <w:b/>
          <w:color w:val="000000"/>
          <w:sz w:val="48"/>
          <w:szCs w:val="48"/>
        </w:rPr>
        <w:t xml:space="preserve">Page 14</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enters, carrying tea tray</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Hello!  Where’s the rest of the tea party? [</w:t>
      </w:r>
      <w:r>
        <w:rPr>
          <w:i/>
          <w:color w:val="000000"/>
          <w:sz w:val="24"/>
          <w:szCs w:val="24"/>
        </w:rPr>
        <w:t xml:space="preserve">Neither answers.</w:t>
      </w:r>
      <w:r>
        <w:rPr>
          <w:color w:val="000000"/>
          <w:sz w:val="24"/>
          <w:szCs w:val="24"/>
        </w:rPr>
        <w:t xml:space="preserve">] Well, we’ll have double portions, that’s nice.</w:t>
      </w:r>
    </w:p>
    <w:p>
      <w:pPr>
        <w:widowControl w:val="on"/>
        <w:pBdr/>
        <w:spacing w:before="240" w:after="240" w:line="240" w:lineRule="auto"/>
        <w:ind w:left="0" w:right="0"/>
        <w:jc w:val="left"/>
      </w:pPr>
      <w:r>
        <w:rPr>
          <w:color w:val="000000"/>
          <w:sz w:val="24"/>
          <w:szCs w:val="24"/>
        </w:rPr>
        <w:t xml:space="preserve">LAURA.  Tippy, doesn’t your world ever fall out from under you?</w:t>
      </w:r>
    </w:p>
    <w:p>
      <w:pPr>
        <w:widowControl w:val="on"/>
        <w:pBdr/>
        <w:spacing w:before="240" w:after="240" w:line="240" w:lineRule="auto"/>
        <w:ind w:left="0" w:right="0"/>
        <w:jc w:val="left"/>
      </w:pPr>
      <w:r>
        <w:rPr>
          <w:color w:val="000000"/>
          <w:sz w:val="24"/>
          <w:szCs w:val="24"/>
        </w:rPr>
        <w:t xml:space="preserve">TIPPY.  Certainly not! [</w:t>
      </w:r>
      <w:r>
        <w:rPr>
          <w:i/>
          <w:color w:val="000000"/>
          <w:sz w:val="24"/>
          <w:szCs w:val="24"/>
        </w:rPr>
        <w:t xml:space="preserve">Pause.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With forced gayety.</w:t>
      </w:r>
      <w:r>
        <w:rPr>
          <w:color w:val="000000"/>
          <w:sz w:val="24"/>
          <w:szCs w:val="24"/>
        </w:rPr>
        <w:t xml:space="preserve">] I say, where’s Martin?</w:t>
      </w:r>
    </w:p>
    <w:p>
      <w:pPr>
        <w:widowControl w:val="on"/>
        <w:pBdr/>
        <w:spacing w:before="240" w:after="240" w:line="240" w:lineRule="auto"/>
        <w:ind w:left="0" w:right="0"/>
        <w:jc w:val="left"/>
      </w:pPr>
      <w:r>
        <w:rPr>
          <w:color w:val="000000"/>
          <w:sz w:val="24"/>
          <w:szCs w:val="24"/>
        </w:rPr>
        <w:t xml:space="preserve">TIPPY.  Can it be that </w:t>
      </w:r>
      <w:r>
        <w:rPr>
          <w:i/>
          <w:color w:val="000000"/>
          <w:sz w:val="24"/>
          <w:szCs w:val="24"/>
        </w:rPr>
        <w:t xml:space="preserve">you</w:t>
      </w:r>
      <w:r>
        <w:rPr>
          <w:color w:val="000000"/>
          <w:sz w:val="24"/>
          <w:szCs w:val="24"/>
        </w:rPr>
        <w:t xml:space="preserve"> are asking for Martin!</w:t>
      </w:r>
    </w:p>
    <w:p>
      <w:pPr>
        <w:widowControl w:val="on"/>
        <w:pBdr/>
        <w:spacing w:before="240" w:after="240" w:line="240" w:lineRule="auto"/>
        <w:ind w:left="0" w:right="0"/>
        <w:jc w:val="left"/>
      </w:pPr>
      <w:r>
        <w:rPr>
          <w:color w:val="000000"/>
          <w:sz w:val="24"/>
          <w:szCs w:val="24"/>
        </w:rPr>
        <w:t xml:space="preserve">LAURA.  Uh-huh.  I’m ready for him to turn me into a Communist.</w:t>
      </w:r>
    </w:p>
    <w:p>
      <w:pPr>
        <w:widowControl w:val="on"/>
        <w:pBdr/>
        <w:spacing w:before="240" w:after="240" w:line="240" w:lineRule="auto"/>
        <w:ind w:left="0" w:right="0"/>
        <w:jc w:val="left"/>
      </w:pPr>
      <w:r>
        <w:rPr>
          <w:color w:val="000000"/>
          <w:sz w:val="24"/>
          <w:szCs w:val="24"/>
        </w:rPr>
        <w:t xml:space="preserve">TIPPY.  That </w:t>
      </w:r>
      <w:r>
        <w:rPr>
          <w:i/>
          <w:color w:val="000000"/>
          <w:sz w:val="24"/>
          <w:szCs w:val="24"/>
        </w:rPr>
        <w:t xml:space="preserve">is</w:t>
      </w:r>
      <w:r>
        <w:rPr>
          <w:color w:val="000000"/>
          <w:sz w:val="24"/>
          <w:szCs w:val="24"/>
        </w:rPr>
        <w:t xml:space="preserve"> news!—­Where did Kate go?</w:t>
      </w:r>
    </w:p>
    <w:p>
      <w:pPr>
        <w:widowControl w:val="on"/>
        <w:pBdr/>
        <w:spacing w:before="240" w:after="240" w:line="240" w:lineRule="auto"/>
        <w:ind w:left="0" w:right="0"/>
        <w:jc w:val="left"/>
      </w:pPr>
      <w:r>
        <w:rPr>
          <w:color w:val="000000"/>
          <w:sz w:val="24"/>
          <w:szCs w:val="24"/>
        </w:rPr>
        <w:t xml:space="preserve">LAURA.  To make a date with her boss.  He’s sixty and rich—­and serious.</w:t>
      </w:r>
    </w:p>
    <w:p>
      <w:pPr>
        <w:widowControl w:val="on"/>
        <w:pBdr/>
        <w:spacing w:before="240" w:after="240" w:line="240" w:lineRule="auto"/>
        <w:ind w:left="0" w:right="0"/>
        <w:jc w:val="left"/>
      </w:pPr>
      <w:r>
        <w:rPr>
          <w:color w:val="000000"/>
          <w:sz w:val="24"/>
          <w:szCs w:val="24"/>
        </w:rPr>
        <w:t xml:space="preserve">TIPPY.  No kidding?—­No, my world doesn’t drop out from under me.  It merely turns wrong side out in my hand.—­Your tea, Ken.  It contains teaffein, which stimulates the heart but quiets the nerves.  Teaffein in tea is the same as caffein in coffee.  But under the profit system we don’t know that yet—­because no one has invented a teaffeinless tea.</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accepts sandwich and tea and tries to be a sport and make the party.</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I wouldn’t need Martin to turn me into a Communist.  All I’d have to do would be to knock out the partition in the middle of my brains and let the left side mingle with the right.</w:t>
      </w:r>
    </w:p>
    <w:p>
      <w:pPr>
        <w:widowControl w:val="on"/>
        <w:pBdr/>
        <w:spacing w:before="240" w:after="240" w:line="240" w:lineRule="auto"/>
        <w:ind w:left="0" w:right="0"/>
        <w:jc w:val="left"/>
      </w:pPr>
      <w:r>
        <w:rPr>
          <w:color w:val="000000"/>
          <w:sz w:val="24"/>
          <w:szCs w:val="24"/>
        </w:rPr>
        <w:t xml:space="preserve">TIPPY.  As if your brains weren’t muddled enough already!</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bursts in, carrying two Soviet posters.  Leaves door ajar.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Hey, fellows, see what I’ve got! [</w:t>
      </w:r>
      <w:r>
        <w:rPr>
          <w:i/>
          <w:color w:val="000000"/>
          <w:sz w:val="24"/>
          <w:szCs w:val="24"/>
        </w:rPr>
        <w:t xml:space="preserve">He hangs one up while the others are inspecting the first.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It’s ugly.</w:t>
      </w:r>
    </w:p>
    <w:p>
      <w:pPr>
        <w:widowControl w:val="on"/>
        <w:pBdr/>
        <w:spacing w:before="240" w:after="240" w:line="240" w:lineRule="auto"/>
        <w:ind w:left="0" w:right="0"/>
        <w:jc w:val="left"/>
      </w:pPr>
      <w:r>
        <w:rPr>
          <w:color w:val="000000"/>
          <w:sz w:val="24"/>
          <w:szCs w:val="24"/>
        </w:rPr>
        <w:t xml:space="preserve">KEN.  I like them.  Why can’t Americans make ugly things look beautiful?</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To</w:t>
      </w:r>
      <w:r>
        <w:rPr>
          <w:color w:val="000000"/>
          <w:sz w:val="24"/>
          <w:szCs w:val="24"/>
        </w:rPr>
        <w:t xml:space="preserve"> MARTIN.] Sow your seed now, Soviet sower.  The powers of darkness have been fertilizing the ground.</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takes thumb tacks and bottle of red ink and goes to kitchen.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A Soviet poster compared to an American lithograph is like a Soviet film compared with the stuff they grind out in Hollywood.</w:t>
      </w:r>
    </w:p>
    <w:p>
      <w:pPr>
        <w:widowControl w:val="on"/>
        <w:pBdr/>
        <w:spacing w:before="240" w:after="240" w:line="240" w:lineRule="auto"/>
        <w:ind w:left="0" w:right="0"/>
        <w:jc w:val="left"/>
      </w:pPr>
      <w:r>
        <w:rPr>
          <w:color w:val="000000"/>
          <w:sz w:val="24"/>
          <w:szCs w:val="24"/>
        </w:rPr>
        <w:t xml:space="preserve">MARTIN.  By God, you’re right.—­It’s the same in all the arts.</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Hysterically jovial.</w:t>
      </w:r>
      <w:r>
        <w:rPr>
          <w:color w:val="000000"/>
          <w:sz w:val="24"/>
          <w:szCs w:val="24"/>
        </w:rPr>
        <w:t xml:space="preserve">] ’Fess up, Ken.  Who’s been taking you to American movies?</w:t>
      </w:r>
    </w:p>
    <w:p>
      <w:pPr>
        <w:widowControl w:val="on"/>
        <w:pBdr/>
        <w:spacing w:before="240" w:after="240" w:line="240" w:lineRule="auto"/>
        <w:ind w:left="0" w:right="0"/>
        <w:jc w:val="left"/>
      </w:pPr>
      <w:r>
        <w:rPr>
          <w:color w:val="000000"/>
          <w:sz w:val="24"/>
          <w:szCs w:val="24"/>
        </w:rPr>
        <w:t xml:space="preserve">KEN.  I still remember some I saw during Hoover’s administration.  You don’t mean they’ve changed them?</w:t>
      </w:r>
    </w:p>
    <w:p>
      <w:pPr>
        <w:widowControl w:val="on"/>
        <w:pBdr/>
        <w:spacing w:before="240" w:after="240" w:line="240" w:lineRule="auto"/>
        <w:ind w:left="0" w:right="0"/>
        <w:jc w:val="left"/>
      </w:pPr>
      <w:r>
        <w:rPr>
          <w:color w:val="000000"/>
          <w:sz w:val="24"/>
          <w:szCs w:val="24"/>
        </w:rPr>
        <w:t xml:space="preserve">MARTIN.  Only the revolution will change that tripe.</w:t>
      </w:r>
    </w:p>
    <w:p>
      <w:pPr>
        <w:widowControl w:val="on"/>
        <w:pBdr/>
        <w:spacing w:before="240" w:after="240" w:line="240" w:lineRule="auto"/>
        <w:ind w:left="0" w:right="0"/>
        <w:jc w:val="left"/>
      </w:pPr>
      <w:r>
        <w:rPr>
          <w:color w:val="000000"/>
          <w:sz w:val="24"/>
          <w:szCs w:val="24"/>
        </w:rPr>
        <w:t xml:space="preserve">LAURA.  Gently, Martin.  I just told Tippy I was all ripe to turn Communist.  But let’s enter by the Socialist door.  I don’t like revolutzia.  It’s bloody.</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pours himself tea</w:t>
      </w:r>
      <w:r>
        <w:rPr>
          <w:color w:val="000000"/>
          <w:sz w:val="24"/>
          <w:szCs w:val="24"/>
        </w:rPr>
        <w:t xml:space="preserve">.  KEN </w:t>
      </w:r>
      <w:r>
        <w:rPr>
          <w:i/>
          <w:color w:val="000000"/>
          <w:sz w:val="24"/>
          <w:szCs w:val="24"/>
        </w:rPr>
        <w:t xml:space="preserve">squints at posters,</w:t>
      </w:r>
      <w:r>
        <w:rPr>
          <w:color w:val="000000"/>
          <w:sz w:val="24"/>
          <w:szCs w:val="24"/>
        </w:rPr>
        <w:t xml:space="preserve"> LAURA </w:t>
      </w:r>
      <w:r>
        <w:rPr>
          <w:i/>
          <w:color w:val="000000"/>
          <w:sz w:val="24"/>
          <w:szCs w:val="24"/>
        </w:rPr>
        <w:t xml:space="preserve">munches sandwich and giggles</w:t>
      </w:r>
      <w:r>
        <w:rPr>
          <w:color w:val="000000"/>
          <w:sz w:val="24"/>
          <w:szCs w:val="24"/>
        </w:rPr>
        <w:t xml:space="preserve">.] Comrade Martin—­bring on your material dialectics.</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Before</w:t>
      </w:r>
      <w:r>
        <w:rPr>
          <w:color w:val="000000"/>
          <w:sz w:val="24"/>
          <w:szCs w:val="24"/>
        </w:rPr>
        <w:t xml:space="preserve"> MARTIN </w:t>
      </w:r>
      <w:r>
        <w:rPr>
          <w:i/>
          <w:color w:val="000000"/>
          <w:sz w:val="24"/>
          <w:szCs w:val="24"/>
        </w:rPr>
        <w:t xml:space="preserve">has chance to answer</w:t>
      </w:r>
      <w:r>
        <w:rPr>
          <w:color w:val="000000"/>
          <w:sz w:val="24"/>
          <w:szCs w:val="24"/>
        </w:rPr>
        <w:t xml:space="preserve">, TIPPY’S </w:t>
      </w:r>
      <w:r>
        <w:rPr>
          <w:i/>
          <w:color w:val="000000"/>
          <w:sz w:val="24"/>
          <w:szCs w:val="24"/>
        </w:rPr>
        <w:t xml:space="preserve">voice sings stridently, as he comes marching in.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Belaya armeya chornee barone</w:t>
      </w:r>
      <w:r>
        <w:rPr>
          <w:color w:val="000000"/>
          <w:sz w:val="24"/>
          <w:szCs w:val="24"/>
        </w:rPr>
        <w:br/>
        <w:t xml:space="preserve">            Snova gotovyat nam tsarskee trone</w:t>
      </w:r>
    </w:p>
    <w:p>
      <w:pPr>
        <w:keepNext w:val="on"/>
        <w:pageBreakBefore w:val="on"/>
        <w:widowControl w:val="on"/>
        <w:pBdr/>
        <w:spacing w:before="0" w:after="322" w:line="240" w:lineRule="auto"/>
        <w:ind w:left="0" w:right="0"/>
        <w:jc w:val="left"/>
        <w:outlineLvl w:val="0"/>
      </w:pPr>
      <w:r>
        <w:rPr>
          <w:b/>
          <w:color w:val="000000"/>
          <w:sz w:val="48"/>
          <w:szCs w:val="48"/>
        </w:rPr>
        <w:t xml:space="preserve">Page 15</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He is now in.  A towel is tied about his head with a big blotch of red ink over his temple.  He carries a broom as a flagstaff to which a red bandanna handkerchief is attached as a red flag.</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No ot tigee do bretanskeye morye</w:t>
      </w:r>
      <w:r>
        <w:rPr>
          <w:color w:val="000000"/>
          <w:sz w:val="24"/>
          <w:szCs w:val="24"/>
        </w:rPr>
        <w:br/>
        <w:t xml:space="preserve">Armeya krasnaya vsekh seelnaye.</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On chorus</w:t>
      </w:r>
      <w:r>
        <w:rPr>
          <w:color w:val="000000"/>
          <w:sz w:val="24"/>
          <w:szCs w:val="24"/>
        </w:rPr>
        <w:t xml:space="preserve">, MARTIN’S </w:t>
      </w:r>
      <w:r>
        <w:rPr>
          <w:i/>
          <w:color w:val="000000"/>
          <w:sz w:val="24"/>
          <w:szCs w:val="24"/>
        </w:rPr>
        <w:t xml:space="preserve">better voice cuts in strong.  He seizes</w:t>
      </w:r>
      <w:r>
        <w:rPr>
          <w:color w:val="000000"/>
          <w:sz w:val="24"/>
          <w:szCs w:val="24"/>
        </w:rPr>
        <w:t xml:space="preserve"> LAURA </w:t>
      </w:r>
      <w:r>
        <w:rPr>
          <w:i/>
          <w:color w:val="000000"/>
          <w:sz w:val="24"/>
          <w:szCs w:val="24"/>
        </w:rPr>
        <w:t xml:space="preserve">by the arm, forcing her to march with</w:t>
      </w:r>
      <w:r>
        <w:rPr>
          <w:color w:val="000000"/>
          <w:sz w:val="24"/>
          <w:szCs w:val="24"/>
        </w:rPr>
        <w:t xml:space="preserve"> TIPPY. </w:t>
      </w:r>
      <w:r>
        <w:rPr>
          <w:i/>
          <w:color w:val="000000"/>
          <w:sz w:val="24"/>
          <w:szCs w:val="24"/>
        </w:rPr>
        <w:t xml:space="preserve">And</w:t>
      </w:r>
      <w:r>
        <w:rPr>
          <w:color w:val="000000"/>
          <w:sz w:val="24"/>
          <w:szCs w:val="24"/>
        </w:rPr>
        <w:t xml:space="preserve"> KEN, </w:t>
      </w:r>
      <w:r>
        <w:rPr>
          <w:i/>
          <w:color w:val="000000"/>
          <w:sz w:val="24"/>
          <w:szCs w:val="24"/>
        </w:rPr>
        <w:t xml:space="preserve">beating time with goose step, also sings.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ALL.  Tak poost Zheh krasnaya</w:t>
      </w:r>
      <w:r>
        <w:rPr>
          <w:color w:val="000000"/>
          <w:sz w:val="24"/>
          <w:szCs w:val="24"/>
        </w:rPr>
        <w:br/>
        <w:t xml:space="preserve">            Shumayet vlasno</w:t>
      </w:r>
      <w:r>
        <w:rPr>
          <w:color w:val="000000"/>
          <w:sz w:val="24"/>
          <w:szCs w:val="24"/>
        </w:rPr>
        <w:br/>
        <w:t xml:space="preserve">            Svoe shtik mozoleestoy rookoy</w:t>
      </w:r>
      <w:r>
        <w:rPr>
          <w:color w:val="000000"/>
          <w:sz w:val="24"/>
          <w:szCs w:val="24"/>
        </w:rPr>
        <w:br/>
        <w:t xml:space="preserve">            Es vse dolshnee mwee</w:t>
      </w:r>
      <w:r>
        <w:rPr>
          <w:color w:val="000000"/>
          <w:sz w:val="24"/>
          <w:szCs w:val="24"/>
        </w:rPr>
        <w:br/>
        <w:t xml:space="preserve">            Neudersheemo</w:t>
      </w:r>
      <w:r>
        <w:rPr>
          <w:color w:val="000000"/>
          <w:sz w:val="24"/>
          <w:szCs w:val="24"/>
        </w:rPr>
        <w:br/>
        <w:t xml:space="preserve">            Ette v poslednee sharkee boy.</w:t>
      </w:r>
      <w:r>
        <w:rPr>
          <w:color w:val="000000"/>
          <w:sz w:val="24"/>
          <w:szCs w:val="24"/>
        </w:rPr>
        <w:br/>
        <w:t xml:space="preserve">            [</w:t>
      </w:r>
      <w:r>
        <w:rPr>
          <w:i/>
          <w:color w:val="000000"/>
          <w:sz w:val="24"/>
          <w:szCs w:val="24"/>
        </w:rPr>
        <w:t xml:space="preserve">This chorus repeats.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The</w:t>
      </w:r>
      <w:r>
        <w:rPr>
          <w:color w:val="000000"/>
          <w:sz w:val="24"/>
          <w:szCs w:val="24"/>
        </w:rPr>
        <w:t xml:space="preserve"> BISHOP </w:t>
      </w:r>
      <w:r>
        <w:rPr>
          <w:i/>
          <w:color w:val="000000"/>
          <w:sz w:val="24"/>
          <w:szCs w:val="24"/>
        </w:rPr>
        <w:t xml:space="preserve">has appeared in the open doorway; they do not see him and march and sing lustily</w:t>
      </w:r>
      <w:r>
        <w:rPr>
          <w:color w:val="000000"/>
          <w:sz w:val="24"/>
          <w:szCs w:val="24"/>
        </w:rPr>
        <w:t xml:space="preserve">, BISHOP HOLDEN </w:t>
      </w:r>
      <w:r>
        <w:rPr>
          <w:i/>
          <w:color w:val="000000"/>
          <w:sz w:val="24"/>
          <w:szCs w:val="24"/>
        </w:rPr>
        <w:t xml:space="preserve">stands and watches them in growing consternation.  They see him and stop suddenly.  Only</w:t>
      </w:r>
      <w:r>
        <w:rPr>
          <w:color w:val="000000"/>
          <w:sz w:val="24"/>
          <w:szCs w:val="24"/>
        </w:rPr>
        <w:t xml:space="preserve"> MARTIN’S </w:t>
      </w:r>
      <w:r>
        <w:rPr>
          <w:i/>
          <w:color w:val="000000"/>
          <w:sz w:val="24"/>
          <w:szCs w:val="24"/>
        </w:rPr>
        <w:t xml:space="preserve">voice finishes the last line.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Bishop Holden!</w:t>
      </w:r>
    </w:p>
    <w:p>
      <w:pPr>
        <w:widowControl w:val="on"/>
        <w:pBdr/>
        <w:spacing w:before="240" w:after="240" w:line="240" w:lineRule="auto"/>
        <w:ind w:left="0" w:right="0"/>
        <w:jc w:val="left"/>
      </w:pPr>
      <w:r>
        <w:rPr>
          <w:color w:val="000000"/>
          <w:sz w:val="24"/>
          <w:szCs w:val="24"/>
        </w:rPr>
        <w:t xml:space="preserve">BISHOP.  What is this?</w:t>
      </w:r>
    </w:p>
    <w:p>
      <w:pPr>
        <w:widowControl w:val="on"/>
        <w:pBdr/>
        <w:spacing w:before="240" w:after="240" w:line="240" w:lineRule="auto"/>
        <w:ind w:left="0" w:right="0"/>
        <w:jc w:val="left"/>
      </w:pPr>
      <w:r>
        <w:rPr>
          <w:color w:val="000000"/>
          <w:sz w:val="24"/>
          <w:szCs w:val="24"/>
        </w:rPr>
        <w:t xml:space="preserve">KEN.  Hello, Dad.</w:t>
      </w:r>
    </w:p>
    <w:p>
      <w:pPr>
        <w:widowControl w:val="on"/>
        <w:pBdr/>
        <w:spacing w:before="240" w:after="240" w:line="240" w:lineRule="auto"/>
        <w:ind w:left="0" w:right="0"/>
        <w:jc w:val="left"/>
      </w:pPr>
      <w:r>
        <w:rPr>
          <w:color w:val="000000"/>
          <w:sz w:val="24"/>
          <w:szCs w:val="24"/>
        </w:rPr>
        <w:t xml:space="preserve">TIPPY.  Just a bit of fun. [</w:t>
      </w:r>
      <w:r>
        <w:rPr>
          <w:i/>
          <w:color w:val="000000"/>
          <w:sz w:val="24"/>
          <w:szCs w:val="24"/>
        </w:rPr>
        <w:t xml:space="preserve">He tosses the broom with its flag into a corner, but has forgotten to take off bandage.  He steps up and offers his hand to the Bishop.</w:t>
      </w:r>
      <w:r>
        <w:rPr>
          <w:color w:val="000000"/>
          <w:sz w:val="24"/>
          <w:szCs w:val="24"/>
        </w:rPr>
        <w:t xml:space="preserve">] How are you, sir?</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Shaking hands.</w:t>
      </w:r>
      <w:r>
        <w:rPr>
          <w:color w:val="000000"/>
          <w:sz w:val="24"/>
          <w:szCs w:val="24"/>
        </w:rPr>
        <w:t xml:space="preserve">] What is the matter with your head?</w:t>
      </w:r>
    </w:p>
    <w:p>
      <w:pPr>
        <w:widowControl w:val="on"/>
        <w:pBdr/>
        <w:spacing w:before="240" w:after="240" w:line="240" w:lineRule="auto"/>
        <w:ind w:left="0" w:right="0"/>
        <w:jc w:val="left"/>
      </w:pPr>
      <w:r>
        <w:rPr>
          <w:color w:val="000000"/>
          <w:sz w:val="24"/>
          <w:szCs w:val="24"/>
        </w:rPr>
        <w:t xml:space="preserve">TIPPY.  Oh Jesus! [</w:t>
      </w:r>
      <w:r>
        <w:rPr>
          <w:i/>
          <w:color w:val="000000"/>
          <w:sz w:val="24"/>
          <w:szCs w:val="24"/>
        </w:rPr>
        <w:t xml:space="preserve">Yanks off towel.</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Were you rehearsing for a theatrical?</w:t>
      </w:r>
    </w:p>
    <w:p>
      <w:pPr>
        <w:widowControl w:val="on"/>
        <w:pBdr/>
        <w:spacing w:before="240" w:after="240" w:line="240" w:lineRule="auto"/>
        <w:ind w:left="0" w:right="0"/>
        <w:jc w:val="left"/>
      </w:pPr>
      <w:r>
        <w:rPr>
          <w:color w:val="000000"/>
          <w:sz w:val="24"/>
          <w:szCs w:val="24"/>
        </w:rPr>
        <w:t xml:space="preserve">TIPPY.  Full dress.  My wound was dressed with red ink.</w:t>
      </w:r>
    </w:p>
    <w:p>
      <w:pPr>
        <w:widowControl w:val="on"/>
        <w:pBdr/>
        <w:spacing w:before="240" w:after="240" w:line="240" w:lineRule="auto"/>
        <w:ind w:left="0" w:right="0"/>
        <w:jc w:val="left"/>
      </w:pPr>
      <w:r>
        <w:rPr>
          <w:color w:val="000000"/>
          <w:sz w:val="24"/>
          <w:szCs w:val="24"/>
        </w:rPr>
        <w:t xml:space="preserve">BISHOP.  And that song you were singing?  I couldn’t quite place it.</w:t>
      </w:r>
    </w:p>
    <w:p>
      <w:pPr>
        <w:widowControl w:val="on"/>
        <w:pBdr/>
        <w:spacing w:before="240" w:after="240" w:line="240" w:lineRule="auto"/>
        <w:ind w:left="0" w:right="0"/>
        <w:jc w:val="left"/>
      </w:pPr>
      <w:r>
        <w:rPr>
          <w:color w:val="000000"/>
          <w:sz w:val="24"/>
          <w:szCs w:val="24"/>
        </w:rPr>
        <w:t xml:space="preserve">MARTIN.  That’s a Red Army song.</w:t>
      </w:r>
    </w:p>
    <w:p>
      <w:pPr>
        <w:widowControl w:val="on"/>
        <w:pBdr/>
        <w:spacing w:before="240" w:after="240" w:line="240" w:lineRule="auto"/>
        <w:ind w:left="0" w:right="0"/>
        <w:jc w:val="left"/>
      </w:pPr>
      <w:r>
        <w:rPr>
          <w:color w:val="000000"/>
          <w:sz w:val="24"/>
          <w:szCs w:val="24"/>
        </w:rPr>
        <w:t xml:space="preserve">BISHOP.  Red Army?</w:t>
      </w:r>
    </w:p>
    <w:p>
      <w:pPr>
        <w:widowControl w:val="on"/>
        <w:pBdr/>
        <w:spacing w:before="240" w:after="240" w:line="240" w:lineRule="auto"/>
        <w:ind w:left="0" w:right="0"/>
        <w:jc w:val="left"/>
      </w:pPr>
      <w:r>
        <w:rPr>
          <w:color w:val="000000"/>
          <w:sz w:val="24"/>
          <w:szCs w:val="24"/>
        </w:rPr>
        <w:t xml:space="preserve">MARTIN.  Soviet—­Russian.</w:t>
      </w:r>
    </w:p>
    <w:p>
      <w:pPr>
        <w:widowControl w:val="on"/>
        <w:pBdr/>
        <w:spacing w:before="240" w:after="240" w:line="240" w:lineRule="auto"/>
        <w:ind w:left="0" w:right="0"/>
        <w:jc w:val="left"/>
      </w:pPr>
      <w:r>
        <w:rPr>
          <w:color w:val="000000"/>
          <w:sz w:val="24"/>
          <w:szCs w:val="24"/>
        </w:rPr>
        <w:t xml:space="preserve">BISHOP.  So you were all engaged in a little burlesque?  Sorry to have disturbed you.</w:t>
      </w:r>
    </w:p>
    <w:p>
      <w:pPr>
        <w:widowControl w:val="on"/>
        <w:pBdr/>
        <w:spacing w:before="240" w:after="240" w:line="240" w:lineRule="auto"/>
        <w:ind w:left="0" w:right="0"/>
        <w:jc w:val="left"/>
      </w:pPr>
      <w:r>
        <w:rPr>
          <w:color w:val="000000"/>
          <w:sz w:val="24"/>
          <w:szCs w:val="24"/>
        </w:rPr>
        <w:t xml:space="preserve">MARTIN.  Tippy was making it burlesque.  He refuses to take anything seriously.</w:t>
      </w:r>
    </w:p>
    <w:p>
      <w:pPr>
        <w:widowControl w:val="on"/>
        <w:pBdr/>
        <w:spacing w:before="240" w:after="240" w:line="240" w:lineRule="auto"/>
        <w:ind w:left="0" w:right="0"/>
        <w:jc w:val="left"/>
      </w:pPr>
      <w:r>
        <w:rPr>
          <w:color w:val="000000"/>
          <w:sz w:val="24"/>
          <w:szCs w:val="24"/>
        </w:rPr>
        <w:t xml:space="preserve">BISHOP.  And the—­uh—­occasion?</w:t>
      </w:r>
    </w:p>
    <w:p>
      <w:pPr>
        <w:widowControl w:val="on"/>
        <w:pBdr/>
        <w:spacing w:before="240" w:after="240" w:line="240" w:lineRule="auto"/>
        <w:ind w:left="0" w:right="0"/>
        <w:jc w:val="left"/>
      </w:pPr>
      <w:r>
        <w:rPr>
          <w:color w:val="000000"/>
          <w:sz w:val="24"/>
          <w:szCs w:val="24"/>
        </w:rPr>
        <w:t xml:space="preserve">MARTIN.  The occasion was that I had just brought home those posters.</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Looking at the posters.</w:t>
      </w:r>
      <w:r>
        <w:rPr>
          <w:color w:val="000000"/>
          <w:sz w:val="24"/>
          <w:szCs w:val="24"/>
        </w:rPr>
        <w:t xml:space="preserve">] Ah, I see.</w:t>
      </w:r>
    </w:p>
    <w:p>
      <w:pPr>
        <w:widowControl w:val="on"/>
        <w:pBdr/>
        <w:spacing w:before="240" w:after="240" w:line="240" w:lineRule="auto"/>
        <w:ind w:left="0" w:right="0"/>
        <w:jc w:val="left"/>
      </w:pPr>
      <w:r>
        <w:rPr>
          <w:color w:val="000000"/>
          <w:sz w:val="24"/>
          <w:szCs w:val="24"/>
        </w:rPr>
        <w:t xml:space="preserve">MARTIN.  How do you like them?</w:t>
      </w:r>
    </w:p>
    <w:p>
      <w:pPr>
        <w:widowControl w:val="on"/>
        <w:pBdr/>
        <w:spacing w:before="240" w:after="240" w:line="240" w:lineRule="auto"/>
        <w:ind w:left="0" w:right="0"/>
        <w:jc w:val="left"/>
      </w:pPr>
      <w:r>
        <w:rPr>
          <w:color w:val="000000"/>
          <w:sz w:val="24"/>
          <w:szCs w:val="24"/>
        </w:rPr>
        <w:t xml:space="preserve">BISHOP.  The lettering has some Greek characters.  I take it that is</w:t>
      </w:r>
      <w:r>
        <w:rPr>
          <w:color w:val="000000"/>
          <w:sz w:val="24"/>
          <w:szCs w:val="24"/>
        </w:rPr>
        <w:br/>
        <w:t xml:space="preserve">Russian?</w:t>
      </w:r>
    </w:p>
    <w:p>
      <w:pPr>
        <w:widowControl w:val="on"/>
        <w:pBdr/>
        <w:spacing w:before="240" w:after="240" w:line="240" w:lineRule="auto"/>
        <w:ind w:left="0" w:right="0"/>
        <w:jc w:val="left"/>
      </w:pPr>
      <w:r>
        <w:rPr>
          <w:color w:val="000000"/>
          <w:sz w:val="24"/>
          <w:szCs w:val="24"/>
        </w:rPr>
        <w:t xml:space="preserve">KEN.  Of course, dad.  They’re Soviet posters.—­A rather distinctive form of art.</w:t>
      </w:r>
    </w:p>
    <w:p>
      <w:pPr>
        <w:widowControl w:val="on"/>
        <w:pBdr/>
        <w:spacing w:before="240" w:after="240" w:line="240" w:lineRule="auto"/>
        <w:ind w:left="0" w:right="0"/>
        <w:jc w:val="left"/>
      </w:pPr>
      <w:r>
        <w:rPr>
          <w:color w:val="000000"/>
          <w:sz w:val="24"/>
          <w:szCs w:val="24"/>
        </w:rPr>
        <w:t xml:space="preserve">BISHOP.  Ah, it is the unique art and the martial music you find entertaining—­or were you burlesquing a Communist meeting?</w:t>
      </w:r>
    </w:p>
    <w:p>
      <w:pPr>
        <w:widowControl w:val="on"/>
        <w:pBdr/>
        <w:spacing w:before="240" w:after="240" w:line="240" w:lineRule="auto"/>
        <w:ind w:left="0" w:right="0"/>
        <w:jc w:val="left"/>
      </w:pPr>
      <w:r>
        <w:rPr>
          <w:color w:val="000000"/>
          <w:sz w:val="24"/>
          <w:szCs w:val="24"/>
        </w:rPr>
        <w:t xml:space="preserve">KEN.  It was just Tippy’s idea of fun.</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Not quite satisfied.</w:t>
      </w:r>
      <w:r>
        <w:rPr>
          <w:color w:val="000000"/>
          <w:sz w:val="24"/>
          <w:szCs w:val="24"/>
        </w:rPr>
        <w:t xml:space="preserve">] But you were all singing that song as if you know it well.</w:t>
      </w:r>
    </w:p>
    <w:p>
      <w:pPr>
        <w:widowControl w:val="on"/>
        <w:pBdr/>
        <w:spacing w:before="240" w:after="240" w:line="240" w:lineRule="auto"/>
        <w:ind w:left="0" w:right="0"/>
        <w:jc w:val="left"/>
      </w:pPr>
      <w:r>
        <w:rPr>
          <w:color w:val="000000"/>
          <w:sz w:val="24"/>
          <w:szCs w:val="24"/>
        </w:rPr>
        <w:t xml:space="preserve">LAURA.  Martin’s always singing it—­till we’ve memorized it without the least idea what it means.</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Satisfied.</w:t>
      </w:r>
      <w:r>
        <w:rPr>
          <w:color w:val="000000"/>
          <w:sz w:val="24"/>
          <w:szCs w:val="24"/>
        </w:rPr>
        <w:t xml:space="preserve">] Ah yes, of course.  I once learned a Japanese song.</w:t>
      </w:r>
    </w:p>
    <w:p>
      <w:pPr>
        <w:widowControl w:val="on"/>
        <w:pBdr/>
        <w:spacing w:before="240" w:after="240" w:line="240" w:lineRule="auto"/>
        <w:ind w:left="0" w:right="0"/>
        <w:jc w:val="left"/>
      </w:pPr>
      <w:r>
        <w:rPr>
          <w:color w:val="000000"/>
          <w:sz w:val="24"/>
          <w:szCs w:val="24"/>
        </w:rPr>
        <w:t xml:space="preserve">MARTIN.  I’m studying Russian.</w:t>
      </w:r>
    </w:p>
    <w:p>
      <w:pPr>
        <w:widowControl w:val="on"/>
        <w:pBdr/>
        <w:spacing w:before="240" w:after="240" w:line="240" w:lineRule="auto"/>
        <w:ind w:left="0" w:right="0"/>
        <w:jc w:val="left"/>
      </w:pPr>
      <w:r>
        <w:rPr>
          <w:color w:val="000000"/>
          <w:sz w:val="24"/>
          <w:szCs w:val="24"/>
        </w:rPr>
        <w:t xml:space="preserve">KEN.  It’s quite a language, dad.  It would be easy for you with your knowledge of Greek.</w:t>
      </w:r>
    </w:p>
    <w:p>
      <w:pPr>
        <w:keepNext w:val="on"/>
        <w:pageBreakBefore w:val="on"/>
        <w:widowControl w:val="on"/>
        <w:pBdr/>
        <w:spacing w:before="0" w:after="322" w:line="240" w:lineRule="auto"/>
        <w:ind w:left="0" w:right="0"/>
        <w:jc w:val="left"/>
        <w:outlineLvl w:val="0"/>
      </w:pPr>
      <w:r>
        <w:rPr>
          <w:b/>
          <w:color w:val="000000"/>
          <w:sz w:val="48"/>
          <w:szCs w:val="48"/>
        </w:rPr>
        <w:t xml:space="preserve">Page 16</w:t>
      </w:r>
    </w:p>
    <w:p>
      <w:pPr>
        <w:widowControl w:val="on"/>
        <w:pBdr/>
        <w:spacing w:before="240" w:after="240" w:line="240" w:lineRule="auto"/>
        <w:ind w:left="0" w:right="0"/>
        <w:jc w:val="left"/>
      </w:pPr>
      <w:r>
        <w:rPr>
          <w:color w:val="000000"/>
          <w:sz w:val="24"/>
          <w:szCs w:val="24"/>
        </w:rPr>
        <w:t xml:space="preserve">BISHOP.  Are you studying Russian, too?</w:t>
      </w:r>
    </w:p>
    <w:p>
      <w:pPr>
        <w:widowControl w:val="on"/>
        <w:pBdr/>
        <w:spacing w:before="240" w:after="240" w:line="240" w:lineRule="auto"/>
        <w:ind w:left="0" w:right="0"/>
        <w:jc w:val="left"/>
      </w:pPr>
      <w:r>
        <w:rPr>
          <w:color w:val="000000"/>
          <w:sz w:val="24"/>
          <w:szCs w:val="24"/>
        </w:rPr>
        <w:t xml:space="preserve">KEN.  Martin’s been teaching me a little.  I wish I had your linguistic preparation for it.</w:t>
      </w:r>
    </w:p>
    <w:p>
      <w:pPr>
        <w:widowControl w:val="on"/>
        <w:pBdr/>
        <w:spacing w:before="240" w:after="240" w:line="240" w:lineRule="auto"/>
        <w:ind w:left="0" w:right="0"/>
        <w:jc w:val="left"/>
      </w:pPr>
      <w:r>
        <w:rPr>
          <w:color w:val="000000"/>
          <w:sz w:val="24"/>
          <w:szCs w:val="24"/>
        </w:rPr>
        <w:t xml:space="preserve">BISHOP.  I learned Greek so I could read the Gospels in the original tongue.</w:t>
      </w:r>
    </w:p>
    <w:p>
      <w:pPr>
        <w:widowControl w:val="on"/>
        <w:pBdr/>
        <w:spacing w:before="240" w:after="240" w:line="240" w:lineRule="auto"/>
        <w:ind w:left="0" w:right="0"/>
        <w:jc w:val="left"/>
      </w:pPr>
      <w:r>
        <w:rPr>
          <w:color w:val="000000"/>
          <w:sz w:val="24"/>
          <w:szCs w:val="24"/>
        </w:rPr>
        <w:t xml:space="preserve">TIPPY.  That’s why they’re learning Russian.</w:t>
      </w:r>
    </w:p>
    <w:p>
      <w:pPr>
        <w:widowControl w:val="on"/>
        <w:pBdr/>
        <w:spacing w:before="240" w:after="240" w:line="240" w:lineRule="auto"/>
        <w:ind w:left="0" w:right="0"/>
        <w:jc w:val="left"/>
      </w:pPr>
      <w:r>
        <w:rPr>
          <w:color w:val="000000"/>
          <w:sz w:val="24"/>
          <w:szCs w:val="24"/>
        </w:rPr>
        <w:t xml:space="preserve">BISHOP.  The Gospels in Russian?</w:t>
      </w:r>
    </w:p>
    <w:p>
      <w:pPr>
        <w:widowControl w:val="on"/>
        <w:pBdr/>
        <w:spacing w:before="240" w:after="240" w:line="240" w:lineRule="auto"/>
        <w:ind w:left="0" w:right="0"/>
        <w:jc w:val="left"/>
      </w:pPr>
      <w:r>
        <w:rPr>
          <w:color w:val="000000"/>
          <w:sz w:val="24"/>
          <w:szCs w:val="24"/>
        </w:rPr>
        <w:t xml:space="preserve">TIPPY.  Saint Marx, Saint Engels, Saint Lenin and Saint Stalin.</w:t>
      </w:r>
    </w:p>
    <w:p>
      <w:pPr>
        <w:widowControl w:val="on"/>
        <w:pBdr/>
        <w:spacing w:before="240" w:after="240" w:line="240" w:lineRule="auto"/>
        <w:ind w:left="0" w:right="0"/>
        <w:jc w:val="left"/>
      </w:pPr>
      <w:r>
        <w:rPr>
          <w:color w:val="000000"/>
          <w:sz w:val="24"/>
          <w:szCs w:val="24"/>
        </w:rPr>
        <w:t xml:space="preserve">BISHOP.  But—­if you mean Karl Marx, he wrote in German.</w:t>
      </w:r>
    </w:p>
    <w:p>
      <w:pPr>
        <w:widowControl w:val="on"/>
        <w:pBdr/>
        <w:spacing w:before="240" w:after="240" w:line="240" w:lineRule="auto"/>
        <w:ind w:left="0" w:right="0"/>
        <w:jc w:val="left"/>
      </w:pPr>
      <w:r>
        <w:rPr>
          <w:color w:val="000000"/>
          <w:sz w:val="24"/>
          <w:szCs w:val="24"/>
        </w:rPr>
        <w:t xml:space="preserve">TIPPY.  Hitler had him translated into Russian so the Germans couldn’t read him.</w:t>
      </w:r>
    </w:p>
    <w:p>
      <w:pPr>
        <w:widowControl w:val="on"/>
        <w:pBdr/>
        <w:spacing w:before="240" w:after="240" w:line="240" w:lineRule="auto"/>
        <w:ind w:left="0" w:right="0"/>
        <w:jc w:val="left"/>
      </w:pPr>
      <w:r>
        <w:rPr>
          <w:color w:val="000000"/>
          <w:sz w:val="24"/>
          <w:szCs w:val="24"/>
        </w:rPr>
        <w:t xml:space="preserve">BISHOP.  You’re a very witty young man.  Your sense of humor will save you from any dangerous doctrine.</w:t>
      </w:r>
    </w:p>
    <w:p>
      <w:pPr>
        <w:widowControl w:val="on"/>
        <w:pBdr/>
        <w:spacing w:before="240" w:after="240" w:line="240" w:lineRule="auto"/>
        <w:ind w:left="0" w:right="0"/>
        <w:jc w:val="left"/>
      </w:pPr>
      <w:r>
        <w:rPr>
          <w:color w:val="000000"/>
          <w:sz w:val="24"/>
          <w:szCs w:val="24"/>
        </w:rPr>
        <w:t xml:space="preserve">MARTIN.  His sense of humor saves him from anything serious.</w:t>
      </w:r>
    </w:p>
    <w:p>
      <w:pPr>
        <w:widowControl w:val="on"/>
        <w:pBdr/>
        <w:spacing w:before="240" w:after="240" w:line="240" w:lineRule="auto"/>
        <w:ind w:left="0" w:right="0"/>
        <w:jc w:val="left"/>
      </w:pPr>
      <w:r>
        <w:rPr>
          <w:color w:val="000000"/>
          <w:sz w:val="24"/>
          <w:szCs w:val="24"/>
        </w:rPr>
        <w:t xml:space="preserve">BISHOP.  While I don’t approve of a flippant attitude toward life, it is far better than accepting dangerous and destructive doctrines—­such as Russian Communism.</w:t>
      </w:r>
    </w:p>
    <w:p>
      <w:pPr>
        <w:widowControl w:val="on"/>
        <w:pBdr/>
        <w:spacing w:before="240" w:after="240" w:line="240" w:lineRule="auto"/>
        <w:ind w:left="0" w:right="0"/>
        <w:jc w:val="left"/>
      </w:pPr>
      <w:r>
        <w:rPr>
          <w:color w:val="000000"/>
          <w:sz w:val="24"/>
          <w:szCs w:val="24"/>
        </w:rPr>
        <w:t xml:space="preserve">MARTIN.  Dangerous to world capitalism—­but constructive of a new civilization.</w:t>
      </w:r>
    </w:p>
    <w:p>
      <w:pPr>
        <w:widowControl w:val="on"/>
        <w:pBdr/>
        <w:spacing w:before="240" w:after="240" w:line="240" w:lineRule="auto"/>
        <w:ind w:left="0" w:right="0"/>
        <w:jc w:val="left"/>
      </w:pPr>
      <w:r>
        <w:rPr>
          <w:color w:val="000000"/>
          <w:sz w:val="24"/>
          <w:szCs w:val="24"/>
        </w:rPr>
        <w:t xml:space="preserve">BISHOP.  Young man, may I ask if you are American born?</w:t>
      </w:r>
    </w:p>
    <w:p>
      <w:pPr>
        <w:widowControl w:val="on"/>
        <w:pBdr/>
        <w:spacing w:before="240" w:after="240" w:line="240" w:lineRule="auto"/>
        <w:ind w:left="0" w:right="0"/>
        <w:jc w:val="left"/>
      </w:pPr>
      <w:r>
        <w:rPr>
          <w:color w:val="000000"/>
          <w:sz w:val="24"/>
          <w:szCs w:val="24"/>
        </w:rPr>
        <w:t xml:space="preserve">MARTIN.  I was born on a Dakota farm.  My father was an American kulak.  An insurance company expropriated him.</w:t>
      </w:r>
    </w:p>
    <w:p>
      <w:pPr>
        <w:widowControl w:val="on"/>
        <w:pBdr/>
        <w:spacing w:before="240" w:after="240" w:line="240" w:lineRule="auto"/>
        <w:ind w:left="0" w:right="0"/>
        <w:jc w:val="left"/>
      </w:pPr>
      <w:r>
        <w:rPr>
          <w:color w:val="000000"/>
          <w:sz w:val="24"/>
          <w:szCs w:val="24"/>
        </w:rPr>
        <w:t xml:space="preserve">LAURA.  Bishop Holden didn’t come to get into arguments with you boys.</w:t>
      </w:r>
    </w:p>
    <w:p>
      <w:pPr>
        <w:widowControl w:val="on"/>
        <w:pBdr/>
        <w:spacing w:before="240" w:after="240" w:line="240" w:lineRule="auto"/>
        <w:ind w:left="0" w:right="0"/>
        <w:jc w:val="left"/>
      </w:pPr>
      <w:r>
        <w:rPr>
          <w:color w:val="000000"/>
          <w:sz w:val="24"/>
          <w:szCs w:val="24"/>
        </w:rPr>
        <w:t xml:space="preserve">BISHOP.  Another time, perhaps.  I think I could convince you that you’re following a dangerous delusion.</w:t>
      </w:r>
    </w:p>
    <w:p>
      <w:pPr>
        <w:widowControl w:val="on"/>
        <w:pBdr/>
        <w:spacing w:before="240" w:after="240" w:line="240" w:lineRule="auto"/>
        <w:ind w:left="0" w:right="0"/>
        <w:jc w:val="left"/>
      </w:pPr>
      <w:r>
        <w:rPr>
          <w:color w:val="000000"/>
          <w:sz w:val="24"/>
          <w:szCs w:val="24"/>
        </w:rPr>
        <w:t xml:space="preserve">MARTIN.  Thanks, Laura.  You’re right.  I’ll run along.</w:t>
      </w:r>
    </w:p>
    <w:p>
      <w:pPr>
        <w:widowControl w:val="on"/>
        <w:pBdr/>
        <w:spacing w:before="240" w:after="240" w:line="240" w:lineRule="auto"/>
        <w:ind w:left="0" w:right="0"/>
        <w:jc w:val="left"/>
      </w:pPr>
      <w:r>
        <w:rPr>
          <w:color w:val="000000"/>
          <w:sz w:val="24"/>
          <w:szCs w:val="24"/>
        </w:rPr>
        <w:t xml:space="preserve">TIPPY.  I’ll go with you.  I’ve a bit of shopping I ought to do.</w:t>
      </w:r>
    </w:p>
    <w:p>
      <w:pPr>
        <w:widowControl w:val="on"/>
        <w:pBdr/>
        <w:spacing w:before="240" w:after="240" w:line="240" w:lineRule="auto"/>
        <w:ind w:left="0" w:right="0"/>
        <w:jc w:val="left"/>
      </w:pPr>
      <w:r>
        <w:rPr>
          <w:color w:val="000000"/>
          <w:sz w:val="24"/>
          <w:szCs w:val="24"/>
        </w:rPr>
        <w:t xml:space="preserve">MARTIN.  I’ll get your hat. [</w:t>
      </w:r>
      <w:r>
        <w:rPr>
          <w:i/>
          <w:color w:val="000000"/>
          <w:sz w:val="24"/>
          <w:szCs w:val="24"/>
        </w:rPr>
        <w:t xml:space="preserve">Goes to bedroom.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And how is your business progressing, Timothy?  Kenneth wrote me about it.  Don’t be ashamed of it.  Don’t be ashamed of honest labor, young man.—­You are boarding dogs, I believe.</w:t>
      </w:r>
    </w:p>
    <w:p>
      <w:pPr>
        <w:widowControl w:val="on"/>
        <w:pBdr/>
        <w:spacing w:before="240" w:after="240" w:line="240" w:lineRule="auto"/>
        <w:ind w:left="0" w:right="0"/>
        <w:jc w:val="left"/>
      </w:pPr>
      <w:r>
        <w:rPr>
          <w:color w:val="000000"/>
          <w:sz w:val="24"/>
          <w:szCs w:val="24"/>
        </w:rPr>
        <w:t xml:space="preserve">TIPPY.  No.  I have no place for that.  I only wash them.</w:t>
      </w:r>
    </w:p>
    <w:p>
      <w:pPr>
        <w:widowControl w:val="on"/>
        <w:pBdr/>
        <w:spacing w:before="240" w:after="240" w:line="240" w:lineRule="auto"/>
        <w:ind w:left="0" w:right="0"/>
        <w:jc w:val="left"/>
      </w:pPr>
      <w:r>
        <w:rPr>
          <w:color w:val="000000"/>
          <w:sz w:val="24"/>
          <w:szCs w:val="24"/>
        </w:rPr>
        <w:t xml:space="preserve">BISHOP.  You wash them and they pay you?</w:t>
      </w:r>
    </w:p>
    <w:p>
      <w:pPr>
        <w:widowControl w:val="on"/>
        <w:pBdr/>
        <w:spacing w:before="240" w:after="240" w:line="240" w:lineRule="auto"/>
        <w:ind w:left="0" w:right="0"/>
        <w:jc w:val="left"/>
      </w:pPr>
      <w:r>
        <w:rPr>
          <w:color w:val="000000"/>
          <w:sz w:val="24"/>
          <w:szCs w:val="24"/>
        </w:rPr>
        <w:t xml:space="preserve">TIPPY.  Yes sir.  That is, I wash the dogs, and the people pay me.</w:t>
      </w:r>
    </w:p>
    <w:p>
      <w:pPr>
        <w:widowControl w:val="on"/>
        <w:pBdr/>
        <w:spacing w:before="240" w:after="240" w:line="240" w:lineRule="auto"/>
        <w:ind w:left="0" w:right="0"/>
        <w:jc w:val="left"/>
      </w:pPr>
      <w:r>
        <w:rPr>
          <w:color w:val="000000"/>
          <w:sz w:val="24"/>
          <w:szCs w:val="24"/>
        </w:rPr>
        <w:t xml:space="preserve">BISHOP.  Ah yes.  I understand.</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comes out with</w:t>
      </w:r>
      <w:r>
        <w:rPr>
          <w:color w:val="000000"/>
          <w:sz w:val="24"/>
          <w:szCs w:val="24"/>
        </w:rPr>
        <w:t xml:space="preserve"> TIPPY’S </w:t>
      </w:r>
      <w:r>
        <w:rPr>
          <w:i/>
          <w:color w:val="000000"/>
          <w:sz w:val="24"/>
          <w:szCs w:val="24"/>
        </w:rPr>
        <w:t xml:space="preserve">hat.  Picks up his own.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Clean dogs for clean people.</w:t>
      </w:r>
    </w:p>
    <w:p>
      <w:pPr>
        <w:widowControl w:val="on"/>
        <w:pBdr/>
        <w:spacing w:before="240" w:after="240" w:line="240" w:lineRule="auto"/>
        <w:ind w:left="0" w:right="0"/>
        <w:jc w:val="left"/>
      </w:pPr>
      <w:r>
        <w:rPr>
          <w:color w:val="000000"/>
          <w:sz w:val="24"/>
          <w:szCs w:val="24"/>
        </w:rPr>
        <w:t xml:space="preserve">MARTIN.  Lap dogs for kept women.—­People are desperate and destitute.—­And Tippy washes dogs for a living!</w:t>
      </w:r>
    </w:p>
    <w:p>
      <w:pPr>
        <w:widowControl w:val="on"/>
        <w:pBdr/>
        <w:spacing w:before="240" w:after="240" w:line="240" w:lineRule="auto"/>
        <w:ind w:left="0" w:right="0"/>
        <w:jc w:val="left"/>
      </w:pPr>
      <w:r>
        <w:rPr>
          <w:color w:val="000000"/>
          <w:sz w:val="24"/>
          <w:szCs w:val="24"/>
        </w:rPr>
        <w:t xml:space="preserve">BISHOP.  It’s a sad world.  It’s true that some have too much, and many have too little....</w:t>
      </w:r>
    </w:p>
    <w:p>
      <w:pPr>
        <w:widowControl w:val="on"/>
        <w:pBdr/>
        <w:spacing w:before="240" w:after="240" w:line="240" w:lineRule="auto"/>
        <w:ind w:left="0" w:right="0"/>
        <w:jc w:val="left"/>
      </w:pPr>
      <w:r>
        <w:rPr>
          <w:color w:val="000000"/>
          <w:sz w:val="24"/>
          <w:szCs w:val="24"/>
        </w:rPr>
        <w:t xml:space="preserve">MARTIN.  But we mustn’t protest.  The meek shall inherit the earth!</w:t>
      </w:r>
    </w:p>
    <w:p>
      <w:pPr>
        <w:widowControl w:val="on"/>
        <w:pBdr/>
        <w:spacing w:before="240" w:after="240" w:line="240" w:lineRule="auto"/>
        <w:ind w:left="0" w:right="0"/>
        <w:jc w:val="left"/>
      </w:pPr>
      <w:r>
        <w:rPr>
          <w:color w:val="000000"/>
          <w:sz w:val="24"/>
          <w:szCs w:val="24"/>
        </w:rPr>
        <w:t xml:space="preserve">BISHOP.  And the devil can cite Scripture for his purpose.</w:t>
      </w:r>
    </w:p>
    <w:p>
      <w:pPr>
        <w:widowControl w:val="on"/>
        <w:pBdr/>
        <w:spacing w:before="240" w:after="240" w:line="240" w:lineRule="auto"/>
        <w:ind w:left="0" w:right="0"/>
        <w:jc w:val="left"/>
      </w:pPr>
      <w:r>
        <w:rPr>
          <w:color w:val="000000"/>
          <w:sz w:val="24"/>
          <w:szCs w:val="24"/>
        </w:rPr>
        <w:t xml:space="preserve">MARTIN.  I respect any man for his convictions.  But it seems to me, sir, if you want to save the church when the revolution comes to America, you had better see to it that the class sympathy of the church agrees with the class sympathy of the man who founded it.</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Hurriedly.</w:t>
      </w:r>
      <w:r>
        <w:rPr>
          <w:color w:val="000000"/>
          <w:sz w:val="24"/>
          <w:szCs w:val="24"/>
        </w:rPr>
        <w:t xml:space="preserve">] Good-bye, sir. [TIPPY </w:t>
      </w:r>
      <w:r>
        <w:rPr>
          <w:i/>
          <w:color w:val="000000"/>
          <w:sz w:val="24"/>
          <w:szCs w:val="24"/>
        </w:rPr>
        <w:t xml:space="preserve">and</w:t>
      </w:r>
      <w:r>
        <w:rPr>
          <w:color w:val="000000"/>
          <w:sz w:val="24"/>
          <w:szCs w:val="24"/>
        </w:rPr>
        <w:t xml:space="preserve"> MARTIN </w:t>
      </w:r>
      <w:r>
        <w:rPr>
          <w:i/>
          <w:color w:val="000000"/>
          <w:sz w:val="24"/>
          <w:szCs w:val="24"/>
        </w:rPr>
        <w:t xml:space="preserve">go.</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quickly gathers up the tea things and puts them on a tray and goes to kitchen.  In the following scene she is on and off.  The</w:t>
      </w:r>
      <w:r>
        <w:rPr>
          <w:color w:val="000000"/>
          <w:sz w:val="24"/>
          <w:szCs w:val="24"/>
        </w:rPr>
        <w:t xml:space="preserve"> BISHOP </w:t>
      </w:r>
      <w:r>
        <w:rPr>
          <w:i/>
          <w:color w:val="000000"/>
          <w:sz w:val="24"/>
          <w:szCs w:val="24"/>
        </w:rPr>
        <w:t xml:space="preserve">walks about, troubled and silent.  He looks at posters, picks up the Russian books and looks at them.</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17</w:t>
      </w:r>
    </w:p>
    <w:p>
      <w:pPr>
        <w:widowControl w:val="on"/>
        <w:pBdr/>
        <w:spacing w:before="240" w:after="240" w:line="240" w:lineRule="auto"/>
        <w:ind w:left="0" w:right="0"/>
        <w:jc w:val="left"/>
      </w:pPr>
      <w:r>
        <w:rPr>
          <w:color w:val="000000"/>
          <w:sz w:val="24"/>
          <w:szCs w:val="24"/>
        </w:rPr>
        <w:t xml:space="preserve">BISHOP.  Russian.  Why are you studying Russian?</w:t>
      </w:r>
    </w:p>
    <w:p>
      <w:pPr>
        <w:widowControl w:val="on"/>
        <w:pBdr/>
        <w:spacing w:before="240" w:after="240" w:line="240" w:lineRule="auto"/>
        <w:ind w:left="0" w:right="0"/>
        <w:jc w:val="left"/>
      </w:pPr>
      <w:r>
        <w:rPr>
          <w:color w:val="000000"/>
          <w:sz w:val="24"/>
          <w:szCs w:val="24"/>
        </w:rPr>
        <w:t xml:space="preserve">KEN.  I find it interesting.</w:t>
      </w:r>
    </w:p>
    <w:p>
      <w:pPr>
        <w:widowControl w:val="on"/>
        <w:pBdr/>
        <w:spacing w:before="240" w:after="240" w:line="240" w:lineRule="auto"/>
        <w:ind w:left="0" w:right="0"/>
        <w:jc w:val="left"/>
      </w:pPr>
      <w:r>
        <w:rPr>
          <w:color w:val="000000"/>
          <w:sz w:val="24"/>
          <w:szCs w:val="24"/>
        </w:rPr>
        <w:t xml:space="preserve">BISHOP.  Chinese would be interesting.  Why Russian?</w:t>
      </w:r>
    </w:p>
    <w:p>
      <w:pPr>
        <w:widowControl w:val="on"/>
        <w:pBdr/>
        <w:spacing w:before="240" w:after="240" w:line="240" w:lineRule="auto"/>
        <w:ind w:left="0" w:right="0"/>
        <w:jc w:val="left"/>
      </w:pPr>
      <w:r>
        <w:rPr>
          <w:color w:val="000000"/>
          <w:sz w:val="24"/>
          <w:szCs w:val="24"/>
        </w:rPr>
        <w:t xml:space="preserve">KEN.  I am interested in their architectural developments.</w:t>
      </w:r>
    </w:p>
    <w:p>
      <w:pPr>
        <w:widowControl w:val="on"/>
        <w:pBdr/>
        <w:spacing w:before="240" w:after="240" w:line="240" w:lineRule="auto"/>
        <w:ind w:left="0" w:right="0"/>
        <w:jc w:val="left"/>
      </w:pPr>
      <w:r>
        <w:rPr>
          <w:color w:val="000000"/>
          <w:sz w:val="24"/>
          <w:szCs w:val="24"/>
        </w:rPr>
        <w:t xml:space="preserve">BISHOP.  My boy, you haven’t it in mind to go to Russia?</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Evasive.</w:t>
      </w:r>
      <w:r>
        <w:rPr>
          <w:color w:val="000000"/>
          <w:sz w:val="24"/>
          <w:szCs w:val="24"/>
        </w:rPr>
        <w:t xml:space="preserve">] Wanting doesn’t get you there.</w:t>
      </w:r>
    </w:p>
    <w:p>
      <w:pPr>
        <w:widowControl w:val="on"/>
        <w:pBdr/>
        <w:spacing w:before="240" w:after="240" w:line="240" w:lineRule="auto"/>
        <w:ind w:left="0" w:right="0"/>
        <w:jc w:val="left"/>
      </w:pPr>
      <w:r>
        <w:rPr>
          <w:color w:val="000000"/>
          <w:sz w:val="24"/>
          <w:szCs w:val="24"/>
        </w:rPr>
        <w:t xml:space="preserve">BISHOP.  Why, of all places in the world, should you want to go to</w:t>
      </w:r>
      <w:r>
        <w:rPr>
          <w:color w:val="000000"/>
          <w:sz w:val="24"/>
          <w:szCs w:val="24"/>
        </w:rPr>
        <w:br/>
        <w:t xml:space="preserve">Russia?</w:t>
      </w:r>
    </w:p>
    <w:p>
      <w:pPr>
        <w:widowControl w:val="on"/>
        <w:pBdr/>
        <w:spacing w:before="240" w:after="240" w:line="240" w:lineRule="auto"/>
        <w:ind w:left="0" w:right="0"/>
        <w:jc w:val="left"/>
      </w:pPr>
      <w:r>
        <w:rPr>
          <w:color w:val="000000"/>
          <w:sz w:val="24"/>
          <w:szCs w:val="24"/>
        </w:rPr>
        <w:t xml:space="preserve">KEN.  There is no unemployment there.  They need men.</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Impatiently.</w:t>
      </w:r>
      <w:r>
        <w:rPr>
          <w:color w:val="000000"/>
          <w:sz w:val="24"/>
          <w:szCs w:val="24"/>
        </w:rPr>
        <w:t xml:space="preserve">] Oof!  Russia ...</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enters.  He still has the book.</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Greeting</w:t>
      </w:r>
      <w:r>
        <w:rPr>
          <w:color w:val="000000"/>
          <w:sz w:val="24"/>
          <w:szCs w:val="24"/>
        </w:rPr>
        <w:t xml:space="preserve"> BISHOP </w:t>
      </w:r>
      <w:r>
        <w:rPr>
          <w:i/>
          <w:color w:val="000000"/>
          <w:sz w:val="24"/>
          <w:szCs w:val="24"/>
        </w:rPr>
        <w:t xml:space="preserve">with aloof diffidence.</w:t>
      </w:r>
      <w:r>
        <w:rPr>
          <w:color w:val="000000"/>
          <w:sz w:val="24"/>
          <w:szCs w:val="24"/>
        </w:rPr>
        <w:t xml:space="preserve">] How do you do, sir?</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Very cordial.</w:t>
      </w:r>
      <w:r>
        <w:rPr>
          <w:color w:val="000000"/>
          <w:sz w:val="24"/>
          <w:szCs w:val="24"/>
        </w:rPr>
        <w:t xml:space="preserve">] How are you?  How are you?</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Sees</w:t>
      </w:r>
      <w:r>
        <w:rPr>
          <w:color w:val="000000"/>
          <w:sz w:val="24"/>
          <w:szCs w:val="24"/>
        </w:rPr>
        <w:t xml:space="preserve"> KEN </w:t>
      </w:r>
      <w:r>
        <w:rPr>
          <w:i/>
          <w:color w:val="000000"/>
          <w:sz w:val="24"/>
          <w:szCs w:val="24"/>
        </w:rPr>
        <w:t xml:space="preserve">looking at his book.</w:t>
      </w:r>
      <w:r>
        <w:rPr>
          <w:color w:val="000000"/>
          <w:sz w:val="24"/>
          <w:szCs w:val="24"/>
        </w:rPr>
        <w:t xml:space="preserve">] My man wasn’t in.  I’ll go back and try again later.  Is Kate here?</w:t>
      </w:r>
    </w:p>
    <w:p>
      <w:pPr>
        <w:widowControl w:val="on"/>
        <w:pBdr/>
        <w:spacing w:before="240" w:after="240" w:line="240" w:lineRule="auto"/>
        <w:ind w:left="0" w:right="0"/>
        <w:jc w:val="left"/>
      </w:pPr>
      <w:r>
        <w:rPr>
          <w:color w:val="000000"/>
          <w:sz w:val="24"/>
          <w:szCs w:val="24"/>
        </w:rPr>
        <w:t xml:space="preserve">KEN.  No.  She stepped out.</w:t>
      </w:r>
    </w:p>
    <w:p>
      <w:pPr>
        <w:widowControl w:val="on"/>
        <w:pBdr/>
        <w:spacing w:before="240" w:after="240" w:line="240" w:lineRule="auto"/>
        <w:ind w:left="0" w:right="0"/>
        <w:jc w:val="left"/>
      </w:pPr>
      <w:r>
        <w:rPr>
          <w:color w:val="000000"/>
          <w:sz w:val="24"/>
          <w:szCs w:val="24"/>
        </w:rPr>
        <w:t xml:space="preserve">TED. Then, if you’ll excuse me I’ll go into the other room and lie down.  I’ve developed a frightful headache.</w:t>
      </w:r>
    </w:p>
    <w:p>
      <w:pPr>
        <w:widowControl w:val="on"/>
        <w:pBdr/>
        <w:spacing w:before="240" w:after="240" w:line="240" w:lineRule="auto"/>
        <w:ind w:left="0" w:right="0"/>
        <w:jc w:val="left"/>
      </w:pPr>
      <w:r>
        <w:rPr>
          <w:color w:val="000000"/>
          <w:sz w:val="24"/>
          <w:szCs w:val="24"/>
        </w:rPr>
        <w:t xml:space="preserve">BISHOP.  That is unfortunate.  Have you aspirin?</w:t>
      </w:r>
    </w:p>
    <w:p>
      <w:pPr>
        <w:widowControl w:val="on"/>
        <w:pBdr/>
        <w:spacing w:before="240" w:after="240" w:line="240" w:lineRule="auto"/>
        <w:ind w:left="0" w:right="0"/>
        <w:jc w:val="left"/>
      </w:pPr>
      <w:r>
        <w:rPr>
          <w:color w:val="000000"/>
          <w:sz w:val="24"/>
          <w:szCs w:val="24"/>
        </w:rPr>
        <w:t xml:space="preserve">TED. Yes, thank you. [</w:t>
      </w:r>
      <w:r>
        <w:rPr>
          <w:i/>
          <w:color w:val="000000"/>
          <w:sz w:val="24"/>
          <w:szCs w:val="24"/>
        </w:rPr>
        <w:t xml:space="preserve">He goes into bedroom, closing door.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Now there is a fine young man who’s facing a real problem.  He certainly wasn’t trained for commercial pursuits.  Yet there he is—­selling.  Uh, what is he selling, Kenneth?</w:t>
      </w:r>
    </w:p>
    <w:p>
      <w:pPr>
        <w:widowControl w:val="on"/>
        <w:pBdr/>
        <w:spacing w:before="240" w:after="240" w:line="240" w:lineRule="auto"/>
        <w:ind w:left="0" w:right="0"/>
        <w:jc w:val="left"/>
      </w:pPr>
      <w:r>
        <w:rPr>
          <w:color w:val="000000"/>
          <w:sz w:val="24"/>
          <w:szCs w:val="24"/>
        </w:rPr>
        <w:t xml:space="preserve">KENNETH. [</w:t>
      </w:r>
      <w:r>
        <w:rPr>
          <w:i/>
          <w:color w:val="000000"/>
          <w:sz w:val="24"/>
          <w:szCs w:val="24"/>
        </w:rPr>
        <w:t xml:space="preserve">Sarcastically.</w:t>
      </w:r>
      <w:r>
        <w:rPr>
          <w:color w:val="000000"/>
          <w:sz w:val="24"/>
          <w:szCs w:val="24"/>
        </w:rPr>
        <w:t xml:space="preserve">] Books.</w:t>
      </w:r>
    </w:p>
    <w:p>
      <w:pPr>
        <w:widowControl w:val="on"/>
        <w:pBdr/>
        <w:spacing w:before="240" w:after="240" w:line="240" w:lineRule="auto"/>
        <w:ind w:left="0" w:right="0"/>
        <w:jc w:val="left"/>
      </w:pPr>
      <w:r>
        <w:rPr>
          <w:color w:val="000000"/>
          <w:sz w:val="24"/>
          <w:szCs w:val="24"/>
        </w:rPr>
        <w:t xml:space="preserve">BISHOP.  I knew his father well.  A gentleman and a scholar. </w:t>
      </w:r>
      <w:r>
        <w:rPr>
          <w:color w:val="000000"/>
          <w:sz w:val="24"/>
          <w:szCs w:val="24"/>
        </w:rPr>
        <w:br/>
        <w:t xml:space="preserve">Unfortunately, he was a gambler.  The depression finished him.</w:t>
      </w:r>
    </w:p>
    <w:p>
      <w:pPr>
        <w:widowControl w:val="on"/>
        <w:pBdr/>
        <w:spacing w:before="240" w:after="240" w:line="240" w:lineRule="auto"/>
        <w:ind w:left="0" w:right="0"/>
        <w:jc w:val="left"/>
      </w:pPr>
      <w:r>
        <w:rPr>
          <w:color w:val="000000"/>
          <w:sz w:val="24"/>
          <w:szCs w:val="24"/>
        </w:rPr>
        <w:t xml:space="preserve">KEN.  It’s finishing a lot of us.</w:t>
      </w:r>
    </w:p>
    <w:p>
      <w:pPr>
        <w:widowControl w:val="on"/>
        <w:pBdr/>
        <w:spacing w:before="240" w:after="240" w:line="240" w:lineRule="auto"/>
        <w:ind w:left="0" w:right="0"/>
        <w:jc w:val="left"/>
      </w:pPr>
      <w:r>
        <w:rPr>
          <w:color w:val="000000"/>
          <w:sz w:val="24"/>
          <w:szCs w:val="24"/>
        </w:rPr>
        <w:t xml:space="preserve">BISHOP.  My boy, I would not have you be extravagant, but I still have enough.  I can still support you.</w:t>
      </w:r>
    </w:p>
    <w:p>
      <w:pPr>
        <w:widowControl w:val="on"/>
        <w:pBdr/>
        <w:spacing w:before="240" w:after="240" w:line="240" w:lineRule="auto"/>
        <w:ind w:left="0" w:right="0"/>
        <w:jc w:val="left"/>
      </w:pPr>
      <w:r>
        <w:rPr>
          <w:color w:val="000000"/>
          <w:sz w:val="24"/>
          <w:szCs w:val="24"/>
        </w:rPr>
        <w:t xml:space="preserve">KEN.  I’m sick of living on charity.</w:t>
      </w:r>
    </w:p>
    <w:p>
      <w:pPr>
        <w:widowControl w:val="on"/>
        <w:pBdr/>
        <w:spacing w:before="240" w:after="240" w:line="240" w:lineRule="auto"/>
        <w:ind w:left="0" w:right="0"/>
        <w:jc w:val="left"/>
      </w:pPr>
      <w:r>
        <w:rPr>
          <w:color w:val="000000"/>
          <w:sz w:val="24"/>
          <w:szCs w:val="24"/>
        </w:rPr>
        <w:t xml:space="preserve">BISHOP.  Charity?</w:t>
      </w:r>
    </w:p>
    <w:p>
      <w:pPr>
        <w:widowControl w:val="on"/>
        <w:pBdr/>
        <w:spacing w:before="240" w:after="240" w:line="240" w:lineRule="auto"/>
        <w:ind w:left="0" w:right="0"/>
        <w:jc w:val="left"/>
      </w:pPr>
      <w:r>
        <w:rPr>
          <w:color w:val="000000"/>
          <w:sz w:val="24"/>
          <w:szCs w:val="24"/>
        </w:rPr>
        <w:t xml:space="preserve">KEN.  On your charity.</w:t>
      </w:r>
    </w:p>
    <w:p>
      <w:pPr>
        <w:widowControl w:val="on"/>
        <w:pBdr/>
        <w:spacing w:before="240" w:after="240" w:line="240" w:lineRule="auto"/>
        <w:ind w:left="0" w:right="0"/>
        <w:jc w:val="left"/>
      </w:pPr>
      <w:r>
        <w:rPr>
          <w:color w:val="000000"/>
          <w:sz w:val="24"/>
          <w:szCs w:val="24"/>
        </w:rPr>
        <w:t xml:space="preserve">BISHOP.  You are my son.  What little I give you is yours by right.</w:t>
      </w:r>
    </w:p>
    <w:p>
      <w:pPr>
        <w:widowControl w:val="on"/>
        <w:pBdr/>
        <w:spacing w:before="240" w:after="240" w:line="240" w:lineRule="auto"/>
        <w:ind w:left="0" w:right="0"/>
        <w:jc w:val="left"/>
      </w:pPr>
      <w:r>
        <w:rPr>
          <w:color w:val="000000"/>
          <w:sz w:val="24"/>
          <w:szCs w:val="24"/>
        </w:rPr>
        <w:t xml:space="preserve">KEN.  What right?  I’m not a child, nor a cripple.  I’m nearly thirty years old.</w:t>
      </w:r>
    </w:p>
    <w:p>
      <w:pPr>
        <w:widowControl w:val="on"/>
        <w:pBdr/>
        <w:spacing w:before="240" w:after="240" w:line="240" w:lineRule="auto"/>
        <w:ind w:left="0" w:right="0"/>
        <w:jc w:val="left"/>
      </w:pPr>
      <w:r>
        <w:rPr>
          <w:color w:val="000000"/>
          <w:sz w:val="24"/>
          <w:szCs w:val="24"/>
        </w:rPr>
        <w:t xml:space="preserve">BISHOP.  These are not normal times.</w:t>
      </w:r>
    </w:p>
    <w:p>
      <w:pPr>
        <w:widowControl w:val="on"/>
        <w:pBdr/>
        <w:spacing w:before="240" w:after="240" w:line="240" w:lineRule="auto"/>
        <w:ind w:left="0" w:right="0"/>
        <w:jc w:val="left"/>
      </w:pPr>
      <w:r>
        <w:rPr>
          <w:color w:val="000000"/>
          <w:sz w:val="24"/>
          <w:szCs w:val="24"/>
        </w:rPr>
        <w:t xml:space="preserve">KEN.  They are normal for me.</w:t>
      </w:r>
    </w:p>
    <w:p>
      <w:pPr>
        <w:widowControl w:val="on"/>
        <w:pBdr/>
        <w:spacing w:before="240" w:after="240" w:line="240" w:lineRule="auto"/>
        <w:ind w:left="0" w:right="0"/>
        <w:jc w:val="left"/>
      </w:pPr>
      <w:r>
        <w:rPr>
          <w:color w:val="000000"/>
          <w:sz w:val="24"/>
          <w:szCs w:val="24"/>
        </w:rPr>
        <w:t xml:space="preserve">BISHOP.  Be patient a little longer.  Our system is not perfect, but it’s the best the world has known.  It has been responsible for all our progress.</w:t>
      </w:r>
    </w:p>
    <w:p>
      <w:pPr>
        <w:widowControl w:val="on"/>
        <w:pBdr/>
        <w:spacing w:before="240" w:after="240" w:line="240" w:lineRule="auto"/>
        <w:ind w:left="0" w:right="0"/>
        <w:jc w:val="left"/>
      </w:pPr>
      <w:r>
        <w:rPr>
          <w:color w:val="000000"/>
          <w:sz w:val="24"/>
          <w:szCs w:val="24"/>
        </w:rPr>
        <w:t xml:space="preserve">KEN.  We’re not even aiming at progress, only at recovery; only trying to gain back something we had in the past.</w:t>
      </w:r>
    </w:p>
    <w:p>
      <w:pPr>
        <w:widowControl w:val="on"/>
        <w:pBdr/>
        <w:spacing w:before="240" w:after="240" w:line="240" w:lineRule="auto"/>
        <w:ind w:left="0" w:right="0"/>
        <w:jc w:val="left"/>
      </w:pPr>
      <w:r>
        <w:rPr>
          <w:color w:val="000000"/>
          <w:sz w:val="24"/>
          <w:szCs w:val="24"/>
        </w:rPr>
        <w:t xml:space="preserve">BISHOP.  But how can you think there is progress in Russia?  It’s a slave state; a tyranny.  Freedom is essential to progress.</w:t>
      </w:r>
    </w:p>
    <w:p>
      <w:pPr>
        <w:widowControl w:val="on"/>
        <w:pBdr/>
        <w:spacing w:before="240" w:after="240" w:line="240" w:lineRule="auto"/>
        <w:ind w:left="0" w:right="0"/>
        <w:jc w:val="left"/>
      </w:pPr>
      <w:r>
        <w:rPr>
          <w:color w:val="000000"/>
          <w:sz w:val="24"/>
          <w:szCs w:val="24"/>
        </w:rPr>
        <w:t xml:space="preserve">KEN.  I don’t want freedom.  I want a chance to work.  I want my share....  Other people have their share, and they have dogs.  I don’t want dogs, but I want a right to have them.</w:t>
      </w:r>
    </w:p>
    <w:p>
      <w:pPr>
        <w:widowControl w:val="on"/>
        <w:pBdr/>
        <w:spacing w:before="240" w:after="240" w:line="240" w:lineRule="auto"/>
        <w:ind w:left="0" w:right="0"/>
        <w:jc w:val="left"/>
      </w:pPr>
      <w:r>
        <w:rPr>
          <w:color w:val="000000"/>
          <w:sz w:val="24"/>
          <w:szCs w:val="24"/>
        </w:rPr>
        <w:t xml:space="preserve">BISHOP.  Your soul is poisoned with envy.</w:t>
      </w:r>
    </w:p>
    <w:p>
      <w:pPr>
        <w:widowControl w:val="on"/>
        <w:pBdr/>
        <w:spacing w:before="240" w:after="240" w:line="240" w:lineRule="auto"/>
        <w:ind w:left="0" w:right="0"/>
        <w:jc w:val="left"/>
      </w:pPr>
      <w:r>
        <w:rPr>
          <w:color w:val="000000"/>
          <w:sz w:val="24"/>
          <w:szCs w:val="24"/>
        </w:rPr>
        <w:t xml:space="preserve">KEN.  It’s a short life, dad, and mine is half gone already.  There is beauty; I want to enjoy it.  There are good things; I want some of them.  Disease and death we can’t help, but poverty we </w:t>
      </w:r>
      <w:r>
        <w:rPr>
          <w:i/>
          <w:color w:val="000000"/>
          <w:sz w:val="24"/>
          <w:szCs w:val="24"/>
        </w:rPr>
        <w:t xml:space="preserve">can</w:t>
      </w:r>
      <w:r>
        <w:rPr>
          <w:color w:val="000000"/>
          <w:sz w:val="24"/>
          <w:szCs w:val="24"/>
        </w:rPr>
        <w:t xml:space="preserve"> help.</w:t>
      </w:r>
    </w:p>
    <w:p>
      <w:pPr>
        <w:keepNext w:val="on"/>
        <w:pageBreakBefore w:val="on"/>
        <w:widowControl w:val="on"/>
        <w:pBdr/>
        <w:spacing w:before="0" w:after="322" w:line="240" w:lineRule="auto"/>
        <w:ind w:left="0" w:right="0"/>
        <w:jc w:val="left"/>
        <w:outlineLvl w:val="0"/>
      </w:pPr>
      <w:r>
        <w:rPr>
          <w:b/>
          <w:color w:val="000000"/>
          <w:sz w:val="48"/>
          <w:szCs w:val="48"/>
        </w:rPr>
        <w:t xml:space="preserve">Page 18</w:t>
      </w:r>
    </w:p>
    <w:p>
      <w:pPr>
        <w:widowControl w:val="on"/>
        <w:pBdr/>
        <w:spacing w:before="240" w:after="240" w:line="240" w:lineRule="auto"/>
        <w:ind w:left="0" w:right="0"/>
        <w:jc w:val="left"/>
      </w:pPr>
      <w:r>
        <w:rPr>
          <w:color w:val="000000"/>
          <w:sz w:val="24"/>
          <w:szCs w:val="24"/>
        </w:rPr>
        <w:t xml:space="preserve">BISHOP.  This is Martin’s influence. [</w:t>
      </w:r>
      <w:r>
        <w:rPr>
          <w:i/>
          <w:color w:val="000000"/>
          <w:sz w:val="24"/>
          <w:szCs w:val="24"/>
        </w:rPr>
        <w:t xml:space="preserve">Excited.</w:t>
      </w:r>
      <w:r>
        <w:rPr>
          <w:color w:val="000000"/>
          <w:sz w:val="24"/>
          <w:szCs w:val="24"/>
        </w:rPr>
        <w:t xml:space="preserve">] Ken, you must not turn Communist.  Do you hear?  I forbid it.</w:t>
      </w:r>
    </w:p>
    <w:p>
      <w:pPr>
        <w:widowControl w:val="on"/>
        <w:pBdr/>
        <w:spacing w:before="240" w:after="240" w:line="240" w:lineRule="auto"/>
        <w:ind w:left="0" w:right="0"/>
        <w:jc w:val="left"/>
      </w:pPr>
      <w:r>
        <w:rPr>
          <w:color w:val="000000"/>
          <w:sz w:val="24"/>
          <w:szCs w:val="24"/>
        </w:rPr>
        <w:t xml:space="preserve">KEN.  The Inquisition tried forbidding convictions.</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Frightened.</w:t>
      </w:r>
      <w:r>
        <w:rPr>
          <w:color w:val="000000"/>
          <w:sz w:val="24"/>
          <w:szCs w:val="24"/>
        </w:rPr>
        <w:t xml:space="preserve">] Convictions?</w:t>
      </w:r>
    </w:p>
    <w:p>
      <w:pPr>
        <w:widowControl w:val="on"/>
        <w:pBdr/>
        <w:spacing w:before="240" w:after="240" w:line="240" w:lineRule="auto"/>
        <w:ind w:left="0" w:right="0"/>
        <w:jc w:val="left"/>
      </w:pPr>
      <w:r>
        <w:rPr>
          <w:color w:val="000000"/>
          <w:sz w:val="24"/>
          <w:szCs w:val="24"/>
        </w:rPr>
        <w:t xml:space="preserve">KEN.  I’m fed up. [</w:t>
      </w:r>
      <w:r>
        <w:rPr>
          <w:i/>
          <w:color w:val="000000"/>
          <w:sz w:val="24"/>
          <w:szCs w:val="24"/>
        </w:rPr>
        <w:t xml:space="preserve">More savage and bitter as he goes on.</w:t>
      </w:r>
      <w:r>
        <w:rPr>
          <w:color w:val="000000"/>
          <w:sz w:val="24"/>
          <w:szCs w:val="24"/>
        </w:rPr>
        <w:t xml:space="preserve">] One can go on so long.  Things look hopeless but you still hope.  Important people make cheerful speeches.  You believe them.  You </w:t>
      </w:r>
      <w:r>
        <w:rPr>
          <w:i/>
          <w:color w:val="000000"/>
          <w:sz w:val="24"/>
          <w:szCs w:val="24"/>
        </w:rPr>
        <w:t xml:space="preserve">want</w:t>
      </w:r>
      <w:r>
        <w:rPr>
          <w:color w:val="000000"/>
          <w:sz w:val="24"/>
          <w:szCs w:val="24"/>
        </w:rPr>
        <w:t xml:space="preserve"> to believe them.  You think tomorrow something’s going to happen.  Something’s got to happen!  Tomorrow comes and goes—­a lot of tomorrows.  Nothing happens, nothing.  And nothing’s going to happen.</w:t>
      </w:r>
    </w:p>
    <w:p>
      <w:pPr>
        <w:widowControl w:val="on"/>
        <w:pBdr/>
        <w:spacing w:before="240" w:after="240" w:line="240" w:lineRule="auto"/>
        <w:ind w:left="0" w:right="0"/>
        <w:jc w:val="left"/>
      </w:pPr>
      <w:r>
        <w:rPr>
          <w:color w:val="000000"/>
          <w:sz w:val="24"/>
          <w:szCs w:val="24"/>
        </w:rPr>
        <w:t xml:space="preserve">BISHOP.  My son, you are wrong.  The situation is improving.  Business conditions are already vastly better.  It takes time.  You’ll get a job, very soon.</w:t>
      </w:r>
    </w:p>
    <w:p>
      <w:pPr>
        <w:widowControl w:val="on"/>
        <w:pBdr/>
        <w:spacing w:before="240" w:after="240" w:line="240" w:lineRule="auto"/>
        <w:ind w:left="0" w:right="0"/>
        <w:jc w:val="left"/>
      </w:pPr>
      <w:r>
        <w:rPr>
          <w:color w:val="000000"/>
          <w:sz w:val="24"/>
          <w:szCs w:val="24"/>
        </w:rPr>
        <w:t xml:space="preserve">KEN.  I’ve heard that for six years.</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Pause.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Clearing his throat; takes check from pocket.</w:t>
      </w:r>
      <w:r>
        <w:rPr>
          <w:color w:val="000000"/>
          <w:sz w:val="24"/>
          <w:szCs w:val="24"/>
        </w:rPr>
        <w:t xml:space="preserve">] Now this check you returned ...</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Shortly.</w:t>
      </w:r>
      <w:r>
        <w:rPr>
          <w:color w:val="000000"/>
          <w:sz w:val="24"/>
          <w:szCs w:val="24"/>
        </w:rPr>
        <w:t xml:space="preserve">] I don’t want it.</w:t>
      </w:r>
    </w:p>
    <w:p>
      <w:pPr>
        <w:widowControl w:val="on"/>
        <w:pBdr/>
        <w:spacing w:before="240" w:after="240" w:line="240" w:lineRule="auto"/>
        <w:ind w:left="0" w:right="0"/>
        <w:jc w:val="left"/>
      </w:pPr>
      <w:r>
        <w:rPr>
          <w:color w:val="000000"/>
          <w:sz w:val="24"/>
          <w:szCs w:val="24"/>
        </w:rPr>
        <w:t xml:space="preserve">BISHOP.  But how can you get along without it?</w:t>
      </w:r>
    </w:p>
    <w:p>
      <w:pPr>
        <w:widowControl w:val="on"/>
        <w:pBdr/>
        <w:spacing w:before="240" w:after="240" w:line="240" w:lineRule="auto"/>
        <w:ind w:left="0" w:right="0"/>
        <w:jc w:val="left"/>
      </w:pPr>
      <w:r>
        <w:rPr>
          <w:color w:val="000000"/>
          <w:sz w:val="24"/>
          <w:szCs w:val="24"/>
        </w:rPr>
        <w:t xml:space="preserve">KEN.  I’ll get along.</w:t>
      </w:r>
    </w:p>
    <w:p>
      <w:pPr>
        <w:widowControl w:val="on"/>
        <w:pBdr/>
        <w:spacing w:before="240" w:after="240" w:line="240" w:lineRule="auto"/>
        <w:ind w:left="0" w:right="0"/>
        <w:jc w:val="left"/>
      </w:pPr>
      <w:r>
        <w:rPr>
          <w:color w:val="000000"/>
          <w:sz w:val="24"/>
          <w:szCs w:val="24"/>
        </w:rPr>
        <w:t xml:space="preserve">BISHOP.  How do you propose to live?</w:t>
      </w:r>
    </w:p>
    <w:p>
      <w:pPr>
        <w:widowControl w:val="on"/>
        <w:pBdr/>
        <w:spacing w:before="240" w:after="240" w:line="240" w:lineRule="auto"/>
        <w:ind w:left="0" w:right="0"/>
        <w:jc w:val="left"/>
      </w:pPr>
      <w:r>
        <w:rPr>
          <w:color w:val="000000"/>
          <w:sz w:val="24"/>
          <w:szCs w:val="24"/>
        </w:rPr>
        <w:t xml:space="preserve">KEN.  By sleeping on park benches, eating in our bread lines.—­Or I’ll tell the government I’m destitute—­or get a relief job.—­I won’t go on the way I’ve been doing.—­Laura comes and brings food; Tippy leaves cigarettes around; you send me checks.  I’m sick of having to take from you all!—­If I’ve got to live by charity, I want to be free to hate charity.  That’s a beggar’s right.</w:t>
      </w:r>
    </w:p>
    <w:p>
      <w:pPr>
        <w:widowControl w:val="on"/>
        <w:pBdr/>
        <w:spacing w:before="240" w:after="240" w:line="240" w:lineRule="auto"/>
        <w:ind w:left="0" w:right="0"/>
        <w:jc w:val="left"/>
      </w:pPr>
      <w:r>
        <w:rPr>
          <w:color w:val="000000"/>
          <w:sz w:val="24"/>
          <w:szCs w:val="24"/>
        </w:rPr>
        <w:t xml:space="preserve">BISHOP.  It gives us pleasure to help you.</w:t>
      </w:r>
    </w:p>
    <w:p>
      <w:pPr>
        <w:widowControl w:val="on"/>
        <w:pBdr/>
        <w:spacing w:before="240" w:after="240" w:line="240" w:lineRule="auto"/>
        <w:ind w:left="0" w:right="0"/>
        <w:jc w:val="left"/>
      </w:pPr>
      <w:r>
        <w:rPr>
          <w:color w:val="000000"/>
          <w:sz w:val="24"/>
          <w:szCs w:val="24"/>
        </w:rPr>
        <w:t xml:space="preserve">KEN.  But can’t you see what you’re doing to my self-respect?</w:t>
      </w:r>
    </w:p>
    <w:p>
      <w:pPr>
        <w:widowControl w:val="on"/>
        <w:pBdr/>
        <w:spacing w:before="240" w:after="240" w:line="240" w:lineRule="auto"/>
        <w:ind w:left="0" w:right="0"/>
        <w:jc w:val="left"/>
      </w:pPr>
      <w:r>
        <w:rPr>
          <w:color w:val="000000"/>
          <w:sz w:val="24"/>
          <w:szCs w:val="24"/>
        </w:rPr>
        <w:t xml:space="preserve">BISHOP.  I don’t want to hurt your self-respect.</w:t>
      </w:r>
    </w:p>
    <w:p>
      <w:pPr>
        <w:widowControl w:val="on"/>
        <w:pBdr/>
        <w:spacing w:before="240" w:after="240" w:line="240" w:lineRule="auto"/>
        <w:ind w:left="0" w:right="0"/>
        <w:jc w:val="left"/>
      </w:pPr>
      <w:r>
        <w:rPr>
          <w:color w:val="000000"/>
          <w:sz w:val="24"/>
          <w:szCs w:val="24"/>
        </w:rPr>
        <w:t xml:space="preserve">KEN.  Then leave me alone.</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Pause.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Clearing his throat.</w:t>
      </w:r>
      <w:r>
        <w:rPr>
          <w:color w:val="000000"/>
          <w:sz w:val="24"/>
          <w:szCs w:val="24"/>
        </w:rPr>
        <w:t xml:space="preserve">] Have you been to see Stanley</w:t>
      </w:r>
      <w:r>
        <w:rPr>
          <w:color w:val="000000"/>
          <w:sz w:val="24"/>
          <w:szCs w:val="24"/>
        </w:rPr>
        <w:br/>
        <w:t xml:space="preserve">Prescott?</w:t>
      </w:r>
    </w:p>
    <w:p>
      <w:pPr>
        <w:widowControl w:val="on"/>
        <w:pBdr/>
        <w:spacing w:before="240" w:after="240" w:line="240" w:lineRule="auto"/>
        <w:ind w:left="0" w:right="0"/>
        <w:jc w:val="left"/>
      </w:pPr>
      <w:r>
        <w:rPr>
          <w:color w:val="000000"/>
          <w:sz w:val="24"/>
          <w:szCs w:val="24"/>
        </w:rPr>
        <w:t xml:space="preserve">KEN.  Yes.</w:t>
      </w:r>
    </w:p>
    <w:p>
      <w:pPr>
        <w:widowControl w:val="on"/>
        <w:pBdr/>
        <w:spacing w:before="240" w:after="240" w:line="240" w:lineRule="auto"/>
        <w:ind w:left="0" w:right="0"/>
        <w:jc w:val="left"/>
      </w:pPr>
      <w:r>
        <w:rPr>
          <w:color w:val="000000"/>
          <w:sz w:val="24"/>
          <w:szCs w:val="24"/>
        </w:rPr>
        <w:t xml:space="preserve">BISHOP.  Why hasn’t he done something for you?</w:t>
      </w:r>
    </w:p>
    <w:p>
      <w:pPr>
        <w:widowControl w:val="on"/>
        <w:pBdr/>
        <w:spacing w:before="240" w:after="240" w:line="240" w:lineRule="auto"/>
        <w:ind w:left="0" w:right="0"/>
        <w:jc w:val="left"/>
      </w:pPr>
      <w:r>
        <w:rPr>
          <w:color w:val="000000"/>
          <w:sz w:val="24"/>
          <w:szCs w:val="24"/>
        </w:rPr>
        <w:t xml:space="preserve">KEN.  I suppose he can’t.</w:t>
      </w:r>
    </w:p>
    <w:p>
      <w:pPr>
        <w:widowControl w:val="on"/>
        <w:pBdr/>
        <w:spacing w:before="240" w:after="240" w:line="240" w:lineRule="auto"/>
        <w:ind w:left="0" w:right="0"/>
        <w:jc w:val="left"/>
      </w:pPr>
      <w:r>
        <w:rPr>
          <w:color w:val="000000"/>
          <w:sz w:val="24"/>
          <w:szCs w:val="24"/>
        </w:rPr>
        <w:t xml:space="preserve">BISHOP.  Prescott’s my friend.  He ought to do something for you.</w:t>
      </w:r>
    </w:p>
    <w:p>
      <w:pPr>
        <w:widowControl w:val="on"/>
        <w:pBdr/>
        <w:spacing w:before="240" w:after="240" w:line="240" w:lineRule="auto"/>
        <w:ind w:left="0" w:right="0"/>
        <w:jc w:val="left"/>
      </w:pPr>
      <w:r>
        <w:rPr>
          <w:color w:val="000000"/>
          <w:sz w:val="24"/>
          <w:szCs w:val="24"/>
        </w:rPr>
        <w:t xml:space="preserve">KEN.  Oh, the hell with Prescott! [</w:t>
      </w:r>
      <w:r>
        <w:rPr>
          <w:i/>
          <w:color w:val="000000"/>
          <w:sz w:val="24"/>
          <w:szCs w:val="24"/>
        </w:rPr>
        <w:t xml:space="preserve">Contrite.</w:t>
      </w:r>
      <w:r>
        <w:rPr>
          <w:color w:val="000000"/>
          <w:sz w:val="24"/>
          <w:szCs w:val="24"/>
        </w:rPr>
        <w:t xml:space="preserve">] Don’t misunderstand me.  I wouldn’t refuse any job he had to offer me.  I’d black his boots if that was the job.  But I’ve been to see him as much as I can.  I can’t sit on his doorstep and whine.</w:t>
      </w:r>
    </w:p>
    <w:p>
      <w:pPr>
        <w:widowControl w:val="on"/>
        <w:pBdr/>
        <w:spacing w:before="240" w:after="240" w:line="240" w:lineRule="auto"/>
        <w:ind w:left="0" w:right="0"/>
        <w:jc w:val="left"/>
      </w:pPr>
      <w:r>
        <w:rPr>
          <w:color w:val="000000"/>
          <w:sz w:val="24"/>
          <w:szCs w:val="24"/>
        </w:rPr>
        <w:t xml:space="preserve">BISHOP.  Certainly not.  You must not do anything that would hurt your self-respect. [</w:t>
      </w:r>
      <w:r>
        <w:rPr>
          <w:i/>
          <w:color w:val="000000"/>
          <w:sz w:val="24"/>
          <w:szCs w:val="24"/>
        </w:rPr>
        <w:t xml:space="preserve">He has been holding the check, which he now lays down on the table.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Don’t leave that check, dad.</w:t>
      </w:r>
    </w:p>
    <w:p>
      <w:pPr>
        <w:widowControl w:val="on"/>
        <w:pBdr/>
        <w:spacing w:before="240" w:after="240" w:line="240" w:lineRule="auto"/>
        <w:ind w:left="0" w:right="0"/>
        <w:jc w:val="left"/>
      </w:pPr>
      <w:r>
        <w:rPr>
          <w:color w:val="000000"/>
          <w:sz w:val="24"/>
          <w:szCs w:val="24"/>
        </w:rPr>
        <w:t xml:space="preserve">BISHOP.  But son—­</w:t>
      </w:r>
    </w:p>
    <w:p>
      <w:pPr>
        <w:widowControl w:val="on"/>
        <w:pBdr/>
        <w:spacing w:before="240" w:after="240" w:line="240" w:lineRule="auto"/>
        <w:ind w:left="0" w:right="0"/>
        <w:jc w:val="left"/>
      </w:pPr>
      <w:r>
        <w:rPr>
          <w:color w:val="000000"/>
          <w:sz w:val="24"/>
          <w:szCs w:val="24"/>
        </w:rPr>
        <w:t xml:space="preserve">KEN.  If you do, I’ll tear it up.</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picks up check, talks to</w:t>
      </w:r>
      <w:r>
        <w:rPr>
          <w:color w:val="000000"/>
          <w:sz w:val="24"/>
          <w:szCs w:val="24"/>
        </w:rPr>
        <w:t xml:space="preserve"> LAURA.]</w:t>
      </w:r>
    </w:p>
    <w:p>
      <w:pPr>
        <w:widowControl w:val="on"/>
        <w:pBdr/>
        <w:spacing w:before="240" w:after="240" w:line="240" w:lineRule="auto"/>
        <w:ind w:left="0" w:right="0"/>
        <w:jc w:val="left"/>
      </w:pPr>
      <w:r>
        <w:rPr>
          <w:color w:val="000000"/>
          <w:sz w:val="24"/>
          <w:szCs w:val="24"/>
        </w:rPr>
        <w:t xml:space="preserve">BISHOP.  I’ll leave this check with you, Laura.  Give it to him when he—­when he is himself again. [</w:t>
      </w:r>
      <w:r>
        <w:rPr>
          <w:i/>
          <w:color w:val="000000"/>
          <w:sz w:val="24"/>
          <w:szCs w:val="24"/>
        </w:rPr>
        <w:t xml:space="preserve">At this</w:t>
      </w:r>
      <w:r>
        <w:rPr>
          <w:color w:val="000000"/>
          <w:sz w:val="24"/>
          <w:szCs w:val="24"/>
        </w:rPr>
        <w:t xml:space="preserve"> KEN </w:t>
      </w:r>
      <w:r>
        <w:rPr>
          <w:i/>
          <w:color w:val="000000"/>
          <w:sz w:val="24"/>
          <w:szCs w:val="24"/>
        </w:rPr>
        <w:t xml:space="preserve">picks up his hat and walks out without a word.  The two look unhappily after him</w:t>
      </w:r>
      <w:r>
        <w:rPr>
          <w:color w:val="000000"/>
          <w:sz w:val="24"/>
          <w:szCs w:val="24"/>
        </w:rPr>
        <w:t xml:space="preserve">.  BISHOP, </w:t>
      </w:r>
      <w:r>
        <w:rPr>
          <w:i/>
          <w:color w:val="000000"/>
          <w:sz w:val="24"/>
          <w:szCs w:val="24"/>
        </w:rPr>
        <w:t xml:space="preserve">shaken.</w:t>
      </w:r>
      <w:r>
        <w:rPr>
          <w:color w:val="000000"/>
          <w:sz w:val="24"/>
          <w:szCs w:val="24"/>
        </w:rPr>
        <w:t xml:space="preserve">] That boy—­that sane youth ...  What’s happened to him?</w:t>
      </w:r>
    </w:p>
    <w:p>
      <w:pPr>
        <w:keepNext w:val="on"/>
        <w:pageBreakBefore w:val="on"/>
        <w:widowControl w:val="on"/>
        <w:pBdr/>
        <w:spacing w:before="0" w:after="322" w:line="240" w:lineRule="auto"/>
        <w:ind w:left="0" w:right="0"/>
        <w:jc w:val="left"/>
        <w:outlineLvl w:val="0"/>
      </w:pPr>
      <w:r>
        <w:rPr>
          <w:b/>
          <w:color w:val="000000"/>
          <w:sz w:val="48"/>
          <w:szCs w:val="48"/>
        </w:rPr>
        <w:t xml:space="preserve">Page 19</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With difficulty.</w:t>
      </w:r>
      <w:r>
        <w:rPr>
          <w:color w:val="000000"/>
          <w:sz w:val="24"/>
          <w:szCs w:val="24"/>
        </w:rPr>
        <w:t xml:space="preserve">] He wants to break our engagement.</w:t>
      </w:r>
    </w:p>
    <w:p>
      <w:pPr>
        <w:widowControl w:val="on"/>
        <w:pBdr/>
        <w:spacing w:before="240" w:after="240" w:line="240" w:lineRule="auto"/>
        <w:ind w:left="0" w:right="0"/>
        <w:jc w:val="left"/>
      </w:pPr>
      <w:r>
        <w:rPr>
          <w:color w:val="000000"/>
          <w:sz w:val="24"/>
          <w:szCs w:val="24"/>
        </w:rPr>
        <w:t xml:space="preserve">BISHOP.  Ah!  That’s the trouble then.  You two have quarrelled.</w:t>
      </w:r>
    </w:p>
    <w:p>
      <w:pPr>
        <w:widowControl w:val="on"/>
        <w:pBdr/>
        <w:spacing w:before="240" w:after="240" w:line="240" w:lineRule="auto"/>
        <w:ind w:left="0" w:right="0"/>
        <w:jc w:val="left"/>
      </w:pPr>
      <w:r>
        <w:rPr>
          <w:color w:val="000000"/>
          <w:sz w:val="24"/>
          <w:szCs w:val="24"/>
        </w:rPr>
        <w:t xml:space="preserve">LAURA.  He doesn’t need me.  I don’t mean anything to him....</w:t>
      </w:r>
    </w:p>
    <w:p>
      <w:pPr>
        <w:widowControl w:val="on"/>
        <w:pBdr/>
        <w:spacing w:before="240" w:after="240" w:line="240" w:lineRule="auto"/>
        <w:ind w:left="0" w:right="0"/>
        <w:jc w:val="left"/>
      </w:pPr>
      <w:r>
        <w:rPr>
          <w:color w:val="000000"/>
          <w:sz w:val="24"/>
          <w:szCs w:val="24"/>
        </w:rPr>
        <w:t xml:space="preserve">BISHOP.  But of course you do.—­There, Laura, there!</w:t>
      </w:r>
    </w:p>
    <w:p>
      <w:pPr>
        <w:widowControl w:val="on"/>
        <w:pBdr/>
        <w:spacing w:before="240" w:after="240" w:line="240" w:lineRule="auto"/>
        <w:ind w:left="0" w:right="0"/>
        <w:jc w:val="left"/>
      </w:pPr>
      <w:r>
        <w:rPr>
          <w:color w:val="000000"/>
          <w:sz w:val="24"/>
          <w:szCs w:val="24"/>
        </w:rPr>
        <w:t xml:space="preserve">LAURA.  No.  He doesn’t.  I feel it.</w:t>
      </w:r>
    </w:p>
    <w:p>
      <w:pPr>
        <w:widowControl w:val="on"/>
        <w:pBdr/>
        <w:spacing w:before="240" w:after="240" w:line="240" w:lineRule="auto"/>
        <w:ind w:left="0" w:right="0"/>
        <w:jc w:val="left"/>
      </w:pPr>
      <w:r>
        <w:rPr>
          <w:color w:val="000000"/>
          <w:sz w:val="24"/>
          <w:szCs w:val="24"/>
        </w:rPr>
        <w:t xml:space="preserve">BISHOP.  Why, for years you’ve meant everything to him.  He planned to marry you as soon as he graduated. ...</w:t>
      </w:r>
    </w:p>
    <w:p>
      <w:pPr>
        <w:widowControl w:val="on"/>
        <w:pBdr/>
        <w:spacing w:before="240" w:after="240" w:line="240" w:lineRule="auto"/>
        <w:ind w:left="0" w:right="0"/>
        <w:jc w:val="left"/>
      </w:pPr>
      <w:r>
        <w:rPr>
          <w:color w:val="000000"/>
          <w:sz w:val="24"/>
          <w:szCs w:val="24"/>
        </w:rPr>
        <w:t xml:space="preserve">LAURA.  Oh, he’s so muddled—­he’s so muddled!</w:t>
      </w:r>
    </w:p>
    <w:p>
      <w:pPr>
        <w:widowControl w:val="on"/>
        <w:pBdr/>
        <w:spacing w:before="240" w:after="240" w:line="240" w:lineRule="auto"/>
        <w:ind w:left="0" w:right="0"/>
        <w:jc w:val="left"/>
      </w:pPr>
      <w:r>
        <w:rPr>
          <w:color w:val="000000"/>
          <w:sz w:val="24"/>
          <w:szCs w:val="24"/>
        </w:rPr>
        <w:t xml:space="preserve">BISHOP.  I know how you feel, my dear, but lovers’ quarrels ...</w:t>
      </w:r>
    </w:p>
    <w:p>
      <w:pPr>
        <w:widowControl w:val="on"/>
        <w:pBdr/>
        <w:spacing w:before="240" w:after="240" w:line="240" w:lineRule="auto"/>
        <w:ind w:left="0" w:right="0"/>
        <w:jc w:val="left"/>
      </w:pPr>
      <w:r>
        <w:rPr>
          <w:color w:val="000000"/>
          <w:sz w:val="24"/>
          <w:szCs w:val="24"/>
        </w:rPr>
        <w:t xml:space="preserve">LAURA.  It’s not a lovers’ quarrel.  Oh, don’t you understand?  His morale’s all shot.</w:t>
      </w:r>
    </w:p>
    <w:p>
      <w:pPr>
        <w:widowControl w:val="on"/>
        <w:pBdr/>
        <w:spacing w:before="240" w:after="240" w:line="240" w:lineRule="auto"/>
        <w:ind w:left="0" w:right="0"/>
        <w:jc w:val="left"/>
      </w:pPr>
      <w:r>
        <w:rPr>
          <w:color w:val="000000"/>
          <w:sz w:val="24"/>
          <w:szCs w:val="24"/>
        </w:rPr>
        <w:t xml:space="preserve">BISHOP.  Kenneth is essentially sound.  Now don’t worry, my dear. [</w:t>
      </w:r>
      <w:r>
        <w:rPr>
          <w:i/>
          <w:color w:val="000000"/>
          <w:sz w:val="24"/>
          <w:szCs w:val="24"/>
        </w:rPr>
        <w:t xml:space="preserve">Indulgently.</w:t>
      </w:r>
      <w:r>
        <w:rPr>
          <w:color w:val="000000"/>
          <w:sz w:val="24"/>
          <w:szCs w:val="24"/>
        </w:rPr>
        <w:t xml:space="preserve">] I’ll wait and have another talk with him, eh?  Perhaps that’s what he needs; a good, sound, heart-to-heart talk with his father.</w:t>
      </w:r>
    </w:p>
    <w:p>
      <w:pPr>
        <w:widowControl w:val="on"/>
        <w:pBdr/>
        <w:spacing w:before="240" w:after="240" w:line="240" w:lineRule="auto"/>
        <w:ind w:left="0" w:right="0"/>
        <w:jc w:val="left"/>
      </w:pPr>
      <w:r>
        <w:rPr>
          <w:color w:val="000000"/>
          <w:sz w:val="24"/>
          <w:szCs w:val="24"/>
        </w:rPr>
        <w:t xml:space="preserve">LAURA.  He needs a job!  He needs a job!  It’s more important than I am—­more important than you—­more important than anything in the world.</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opens the door; starts to come out; hears the tense conversation and stands, hesitant.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You are right.  Work is essential,—­more essential than love.  That’s what all these young people need.  Something to do with their hands, with their heads.  To feel that the world needs them—­that they have a right to live.</w:t>
      </w:r>
    </w:p>
    <w:p>
      <w:pPr>
        <w:widowControl w:val="on"/>
        <w:pBdr/>
        <w:spacing w:before="240" w:after="240" w:line="240" w:lineRule="auto"/>
        <w:ind w:left="0" w:right="0"/>
        <w:jc w:val="left"/>
      </w:pPr>
      <w:r>
        <w:rPr>
          <w:color w:val="000000"/>
          <w:sz w:val="24"/>
          <w:szCs w:val="24"/>
        </w:rPr>
        <w:t xml:space="preserve">LAURA.  That they belong!</w:t>
      </w:r>
    </w:p>
    <w:p>
      <w:pPr>
        <w:widowControl w:val="on"/>
        <w:pBdr/>
        <w:spacing w:before="240" w:after="240" w:line="240" w:lineRule="auto"/>
        <w:ind w:left="0" w:right="0"/>
        <w:jc w:val="left"/>
      </w:pPr>
      <w:r>
        <w:rPr>
          <w:color w:val="000000"/>
          <w:sz w:val="24"/>
          <w:szCs w:val="24"/>
        </w:rPr>
        <w:t xml:space="preserve">BISHOP.  Yes, yes ...</w:t>
      </w:r>
    </w:p>
    <w:p>
      <w:pPr>
        <w:widowControl w:val="on"/>
        <w:pBdr/>
        <w:spacing w:before="240" w:after="240" w:line="240" w:lineRule="auto"/>
        <w:ind w:left="0" w:right="0"/>
        <w:jc w:val="left"/>
      </w:pPr>
      <w:r>
        <w:rPr>
          <w:color w:val="000000"/>
          <w:sz w:val="24"/>
          <w:szCs w:val="24"/>
        </w:rPr>
        <w:t xml:space="preserve">LAURA.  You’ve got to find him a job.  You’ve got to!</w:t>
      </w:r>
    </w:p>
    <w:p>
      <w:pPr>
        <w:widowControl w:val="on"/>
        <w:pBdr/>
        <w:spacing w:before="240" w:after="240" w:line="240" w:lineRule="auto"/>
        <w:ind w:left="0" w:right="0"/>
        <w:jc w:val="left"/>
      </w:pPr>
      <w:r>
        <w:rPr>
          <w:color w:val="000000"/>
          <w:sz w:val="24"/>
          <w:szCs w:val="24"/>
        </w:rPr>
        <w:t xml:space="preserve">BISHOP.  Dear child—­if only I could!</w:t>
      </w:r>
    </w:p>
    <w:p>
      <w:pPr>
        <w:widowControl w:val="on"/>
        <w:pBdr/>
        <w:spacing w:before="240" w:after="240" w:line="240" w:lineRule="auto"/>
        <w:ind w:left="0" w:right="0"/>
        <w:jc w:val="left"/>
      </w:pPr>
      <w:r>
        <w:rPr>
          <w:color w:val="000000"/>
          <w:sz w:val="24"/>
          <w:szCs w:val="24"/>
        </w:rPr>
        <w:t xml:space="preserve">LAURA.  You’ve got to!—­even if you have to buy one.</w:t>
      </w:r>
    </w:p>
    <w:p>
      <w:pPr>
        <w:widowControl w:val="on"/>
        <w:pBdr/>
        <w:spacing w:before="240" w:after="240" w:line="240" w:lineRule="auto"/>
        <w:ind w:left="0" w:right="0"/>
        <w:jc w:val="left"/>
      </w:pPr>
      <w:r>
        <w:rPr>
          <w:color w:val="000000"/>
          <w:sz w:val="24"/>
          <w:szCs w:val="24"/>
        </w:rPr>
        <w:t xml:space="preserve">BISHOP.  Buy one?</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Moving closer to him.</w:t>
      </w:r>
      <w:r>
        <w:rPr>
          <w:color w:val="000000"/>
          <w:sz w:val="24"/>
          <w:szCs w:val="24"/>
        </w:rPr>
        <w:t xml:space="preserve">] He need never know....</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draws back and softly closes the door.</w:t>
      </w:r>
      <w:r>
        <w:rPr>
          <w:color w:val="000000"/>
          <w:sz w:val="24"/>
          <w:szCs w:val="24"/>
        </w:rPr>
        <w:t xml:space="preserve">]</w:t>
      </w:r>
    </w:p>
    <w:p>
      <w:pPr>
        <w:keepNext w:val="on"/>
        <w:widowControl w:val="on"/>
        <w:pBdr/>
        <w:spacing w:before="299" w:after="299" w:line="240" w:lineRule="auto"/>
        <w:ind w:left="0" w:right="0"/>
        <w:jc w:val="left"/>
        <w:outlineLvl w:val="1"/>
      </w:pPr>
      <w:r>
        <w:rPr>
          <w:b/>
          <w:color w:val="000000"/>
          <w:sz w:val="36"/>
          <w:szCs w:val="36"/>
        </w:rPr>
        <w:t xml:space="preserve">SLOW CURTAIN</w:t>
      </w:r>
    </w:p>
    <w:p>
      <w:pPr>
        <w:widowControl w:val="on"/>
        <w:pBdr/>
        <w:spacing w:before="240" w:after="240" w:line="240" w:lineRule="auto"/>
        <w:ind w:left="0" w:right="0"/>
        <w:jc w:val="left"/>
      </w:pPr>
      <w:r>
        <w:rPr>
          <w:b/>
          <w:color w:val="000000"/>
          <w:sz w:val="24"/>
          <w:szCs w:val="24"/>
        </w:rPr>
        <w:t xml:space="preserve">ACT I</w:t>
      </w:r>
    </w:p>
    <w:p>
      <w:pPr>
        <w:widowControl w:val="on"/>
        <w:pBdr/>
        <w:spacing w:before="240" w:after="240" w:line="240" w:lineRule="auto"/>
        <w:ind w:left="0" w:right="0"/>
        <w:jc w:val="left"/>
      </w:pPr>
      <w:r>
        <w:rPr>
          <w:color w:val="000000"/>
          <w:sz w:val="24"/>
          <w:szCs w:val="24"/>
        </w:rPr>
        <w:t xml:space="preserve">SCENE 2*:  PRESCOTT’S </w:t>
      </w:r>
      <w:r>
        <w:rPr>
          <w:i/>
          <w:color w:val="000000"/>
          <w:sz w:val="24"/>
          <w:szCs w:val="24"/>
        </w:rPr>
        <w:t xml:space="preserve">office has an air of magnificence.  Seems high above the street.  In an anteroom can be seen the</w:t>
      </w:r>
      <w:r>
        <w:rPr>
          <w:color w:val="000000"/>
          <w:sz w:val="24"/>
          <w:szCs w:val="24"/>
        </w:rPr>
        <w:t xml:space="preserve"> BISHOP, </w:t>
      </w:r>
      <w:r>
        <w:rPr>
          <w:i/>
          <w:color w:val="000000"/>
          <w:sz w:val="24"/>
          <w:szCs w:val="24"/>
        </w:rPr>
        <w:t xml:space="preserve">waiting</w:t>
      </w:r>
      <w:r>
        <w:rPr>
          <w:color w:val="000000"/>
          <w:sz w:val="24"/>
          <w:szCs w:val="24"/>
        </w:rPr>
        <w:t xml:space="preserve">, LUCILLE, PRESCOTT’S </w:t>
      </w:r>
      <w:r>
        <w:rPr>
          <w:i/>
          <w:color w:val="000000"/>
          <w:sz w:val="24"/>
          <w:szCs w:val="24"/>
        </w:rPr>
        <w:t xml:space="preserve">secretary, a smartly-dressed young woman, is in the office, reading a newspaper.  After a moment</w:t>
      </w:r>
      <w:r>
        <w:rPr>
          <w:color w:val="000000"/>
          <w:sz w:val="24"/>
          <w:szCs w:val="24"/>
        </w:rPr>
        <w:t xml:space="preserve">, BISHOP HOLDEN </w:t>
      </w:r>
      <w:r>
        <w:rPr>
          <w:i/>
          <w:color w:val="000000"/>
          <w:sz w:val="24"/>
          <w:szCs w:val="24"/>
        </w:rPr>
        <w:t xml:space="preserve">comes to the door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This scene can be omitted.</w:t>
      </w:r>
    </w:p>
    <w:p>
      <w:pPr>
        <w:widowControl w:val="on"/>
        <w:pBdr/>
        <w:spacing w:before="240" w:after="240" w:line="240" w:lineRule="auto"/>
        <w:ind w:left="0" w:right="0"/>
        <w:jc w:val="left"/>
      </w:pPr>
      <w:r>
        <w:rPr>
          <w:color w:val="000000"/>
          <w:sz w:val="24"/>
          <w:szCs w:val="24"/>
        </w:rPr>
        <w:t xml:space="preserve">BISHOP.  I beg your pardon, [LUCILLE </w:t>
      </w:r>
      <w:r>
        <w:rPr>
          <w:i/>
          <w:color w:val="000000"/>
          <w:sz w:val="24"/>
          <w:szCs w:val="24"/>
        </w:rPr>
        <w:t xml:space="preserve">looks up.</w:t>
      </w:r>
      <w:r>
        <w:rPr>
          <w:color w:val="000000"/>
          <w:sz w:val="24"/>
          <w:szCs w:val="24"/>
        </w:rPr>
        <w:t xml:space="preserve">] Are you sure Mr.</w:t>
      </w:r>
      <w:r>
        <w:rPr>
          <w:color w:val="000000"/>
          <w:sz w:val="24"/>
          <w:szCs w:val="24"/>
        </w:rPr>
        <w:br/>
        <w:t xml:space="preserve">Prescott will be back?</w:t>
      </w:r>
    </w:p>
    <w:p>
      <w:pPr>
        <w:widowControl w:val="on"/>
        <w:pBdr/>
        <w:spacing w:before="240" w:after="240" w:line="240" w:lineRule="auto"/>
        <w:ind w:left="0" w:right="0"/>
        <w:jc w:val="left"/>
      </w:pPr>
      <w:r>
        <w:rPr>
          <w:color w:val="000000"/>
          <w:sz w:val="24"/>
          <w:szCs w:val="24"/>
        </w:rPr>
        <w:t xml:space="preserve">LUCILLE.  Yes sir.</w:t>
      </w:r>
    </w:p>
    <w:p>
      <w:pPr>
        <w:widowControl w:val="on"/>
        <w:pBdr/>
        <w:spacing w:before="240" w:after="240" w:line="240" w:lineRule="auto"/>
        <w:ind w:left="0" w:right="0"/>
        <w:jc w:val="left"/>
      </w:pPr>
      <w:r>
        <w:rPr>
          <w:color w:val="000000"/>
          <w:sz w:val="24"/>
          <w:szCs w:val="24"/>
        </w:rPr>
        <w:t xml:space="preserve">BISHOP.  You think I ought to wait?</w:t>
      </w:r>
    </w:p>
    <w:p>
      <w:pPr>
        <w:widowControl w:val="on"/>
        <w:pBdr/>
        <w:spacing w:before="240" w:after="240" w:line="240" w:lineRule="auto"/>
        <w:ind w:left="0" w:right="0"/>
        <w:jc w:val="left"/>
      </w:pPr>
      <w:r>
        <w:rPr>
          <w:color w:val="000000"/>
          <w:sz w:val="24"/>
          <w:szCs w:val="24"/>
        </w:rPr>
        <w:t xml:space="preserve">LUCILLE.  Saturday’s a bad day.  Why don’t you come back on Monday?</w:t>
      </w:r>
    </w:p>
    <w:p>
      <w:pPr>
        <w:widowControl w:val="on"/>
        <w:pBdr/>
        <w:spacing w:before="240" w:after="240" w:line="240" w:lineRule="auto"/>
        <w:ind w:left="0" w:right="0"/>
        <w:jc w:val="left"/>
      </w:pPr>
      <w:r>
        <w:rPr>
          <w:color w:val="000000"/>
          <w:sz w:val="24"/>
          <w:szCs w:val="24"/>
        </w:rPr>
        <w:t xml:space="preserve">BISHOP.  I must see him today.  If I can’t see him here I shall try to see him at his home.</w:t>
      </w:r>
    </w:p>
    <w:p>
      <w:pPr>
        <w:widowControl w:val="on"/>
        <w:pBdr/>
        <w:spacing w:before="240" w:after="240" w:line="240" w:lineRule="auto"/>
        <w:ind w:left="0" w:right="0"/>
        <w:jc w:val="left"/>
      </w:pPr>
      <w:r>
        <w:rPr>
          <w:color w:val="000000"/>
          <w:sz w:val="24"/>
          <w:szCs w:val="24"/>
        </w:rPr>
        <w:t xml:space="preserve">LUCILLE. [</w:t>
      </w:r>
      <w:r>
        <w:rPr>
          <w:i/>
          <w:color w:val="000000"/>
          <w:sz w:val="24"/>
          <w:szCs w:val="24"/>
        </w:rPr>
        <w:t xml:space="preserve">Quickly.</w:t>
      </w:r>
      <w:r>
        <w:rPr>
          <w:color w:val="000000"/>
          <w:sz w:val="24"/>
          <w:szCs w:val="24"/>
        </w:rPr>
        <w:t xml:space="preserve">] Then you had better wait.</w:t>
      </w:r>
    </w:p>
    <w:p>
      <w:pPr>
        <w:widowControl w:val="on"/>
        <w:pBdr/>
        <w:spacing w:before="240" w:after="240" w:line="240" w:lineRule="auto"/>
        <w:ind w:left="0" w:right="0"/>
        <w:jc w:val="left"/>
      </w:pPr>
      <w:r>
        <w:rPr>
          <w:color w:val="000000"/>
          <w:sz w:val="24"/>
          <w:szCs w:val="24"/>
        </w:rPr>
        <w:t xml:space="preserve">BISHOP.  Very well. [</w:t>
      </w:r>
      <w:r>
        <w:rPr>
          <w:i/>
          <w:color w:val="000000"/>
          <w:sz w:val="24"/>
          <w:szCs w:val="24"/>
        </w:rPr>
        <w:t xml:space="preserve">He goes out, sits down</w:t>
      </w:r>
      <w:r>
        <w:rPr>
          <w:color w:val="000000"/>
          <w:sz w:val="24"/>
          <w:szCs w:val="24"/>
        </w:rPr>
        <w:t xml:space="preserve">, LUCILLE </w:t>
      </w:r>
      <w:r>
        <w:rPr>
          <w:i/>
          <w:color w:val="000000"/>
          <w:sz w:val="24"/>
          <w:szCs w:val="24"/>
        </w:rPr>
        <w:t xml:space="preserve">begins to type; the telephone rings.  Before answering, she closes door, shutting out the</w:t>
      </w:r>
      <w:r>
        <w:rPr>
          <w:color w:val="000000"/>
          <w:sz w:val="24"/>
          <w:szCs w:val="24"/>
        </w:rPr>
        <w:t xml:space="preserve"> BISHOP.]</w:t>
      </w:r>
    </w:p>
    <w:p>
      <w:pPr>
        <w:widowControl w:val="on"/>
        <w:pBdr/>
        <w:spacing w:before="240" w:after="240" w:line="240" w:lineRule="auto"/>
        <w:ind w:left="0" w:right="0"/>
        <w:jc w:val="left"/>
      </w:pPr>
      <w:r>
        <w:rPr>
          <w:color w:val="000000"/>
          <w:sz w:val="24"/>
          <w:szCs w:val="24"/>
        </w:rPr>
        <w:t xml:space="preserve">LUCILLE.  Hello?  Yes, Mrs. Prescott.  Not yet, but he took the eleven-thirty train out of Washington and should be here any moment. [</w:t>
      </w:r>
      <w:r>
        <w:rPr>
          <w:i/>
          <w:color w:val="000000"/>
          <w:sz w:val="24"/>
          <w:szCs w:val="24"/>
        </w:rPr>
        <w:t xml:space="preserve">Listens.</w:t>
      </w:r>
      <w:r>
        <w:rPr>
          <w:color w:val="000000"/>
          <w:sz w:val="24"/>
          <w:szCs w:val="24"/>
        </w:rPr>
        <w:t xml:space="preserve">] At the Colony?  I’ll tell him the minute he comes in. [</w:t>
      </w:r>
      <w:r>
        <w:rPr>
          <w:i/>
          <w:color w:val="000000"/>
          <w:sz w:val="24"/>
          <w:szCs w:val="24"/>
        </w:rPr>
        <w:t xml:space="preserve">Hangs up.</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20</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In a moment the door opens</w:t>
      </w:r>
      <w:r>
        <w:rPr>
          <w:color w:val="000000"/>
          <w:sz w:val="24"/>
          <w:szCs w:val="24"/>
        </w:rPr>
        <w:t xml:space="preserve">, PRESCOTT </w:t>
      </w:r>
      <w:r>
        <w:rPr>
          <w:i/>
          <w:color w:val="000000"/>
          <w:sz w:val="24"/>
          <w:szCs w:val="24"/>
        </w:rPr>
        <w:t xml:space="preserve">stands in the doorway, with his back turned, speaking to the</w:t>
      </w:r>
      <w:r>
        <w:rPr>
          <w:color w:val="000000"/>
          <w:sz w:val="24"/>
          <w:szCs w:val="24"/>
        </w:rPr>
        <w:t xml:space="preserve"> BISHOP.]</w:t>
      </w:r>
    </w:p>
    <w:p>
      <w:pPr>
        <w:widowControl w:val="on"/>
        <w:pBdr/>
        <w:spacing w:before="240" w:after="240" w:line="240" w:lineRule="auto"/>
        <w:ind w:left="0" w:right="0"/>
        <w:jc w:val="left"/>
      </w:pPr>
      <w:r>
        <w:rPr>
          <w:color w:val="000000"/>
          <w:sz w:val="24"/>
          <w:szCs w:val="24"/>
        </w:rPr>
        <w:t xml:space="preserve">PRESCOTT.  I’ll be with you in a minute, James. [</w:t>
      </w:r>
      <w:r>
        <w:rPr>
          <w:i/>
          <w:color w:val="000000"/>
          <w:sz w:val="24"/>
          <w:szCs w:val="24"/>
        </w:rPr>
        <w:t xml:space="preserve">Enters and shuts the door.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LUCILLE.  Oh, Mr. Prescott!  You had a good trip, I hope?</w:t>
      </w:r>
    </w:p>
    <w:p>
      <w:pPr>
        <w:widowControl w:val="on"/>
        <w:pBdr/>
        <w:spacing w:before="240" w:after="240" w:line="240" w:lineRule="auto"/>
        <w:ind w:left="0" w:right="0"/>
        <w:jc w:val="left"/>
      </w:pPr>
      <w:r>
        <w:rPr>
          <w:color w:val="000000"/>
          <w:sz w:val="24"/>
          <w:szCs w:val="24"/>
        </w:rPr>
        <w:t xml:space="preserve">PRESCOTT.  No.  It wasn’t very good.</w:t>
      </w:r>
    </w:p>
    <w:p>
      <w:pPr>
        <w:widowControl w:val="on"/>
        <w:pBdr/>
        <w:spacing w:before="240" w:after="240" w:line="240" w:lineRule="auto"/>
        <w:ind w:left="0" w:right="0"/>
        <w:jc w:val="left"/>
      </w:pPr>
      <w:r>
        <w:rPr>
          <w:color w:val="000000"/>
          <w:sz w:val="24"/>
          <w:szCs w:val="24"/>
        </w:rPr>
        <w:t xml:space="preserve">LUCILLE.  Oh, I’m sorry!  And it spoiled your weekend, too.</w:t>
      </w:r>
    </w:p>
    <w:p>
      <w:pPr>
        <w:widowControl w:val="on"/>
        <w:pBdr/>
        <w:spacing w:before="240" w:after="240" w:line="240" w:lineRule="auto"/>
        <w:ind w:left="0" w:right="0"/>
        <w:jc w:val="left"/>
      </w:pPr>
      <w:r>
        <w:rPr>
          <w:color w:val="000000"/>
          <w:sz w:val="24"/>
          <w:szCs w:val="24"/>
        </w:rPr>
        <w:t xml:space="preserve">PRESCOTT.  Spoiled everything.  Well, it can’t be helped.  Anything need my attention here?</w:t>
      </w:r>
    </w:p>
    <w:p>
      <w:pPr>
        <w:widowControl w:val="on"/>
        <w:pBdr/>
        <w:spacing w:before="240" w:after="240" w:line="240" w:lineRule="auto"/>
        <w:ind w:left="0" w:right="0"/>
        <w:jc w:val="left"/>
      </w:pPr>
      <w:r>
        <w:rPr>
          <w:color w:val="000000"/>
          <w:sz w:val="24"/>
          <w:szCs w:val="24"/>
        </w:rPr>
        <w:t xml:space="preserve">LUCILLE.  It’s been very quiet.  Your wife telephoned.  She said she’d be at the Colony Club, and would you ’phone her there.</w:t>
      </w:r>
    </w:p>
    <w:p>
      <w:pPr>
        <w:widowControl w:val="on"/>
        <w:pBdr/>
        <w:spacing w:before="240" w:after="240" w:line="240" w:lineRule="auto"/>
        <w:ind w:left="0" w:right="0"/>
        <w:jc w:val="left"/>
      </w:pPr>
      <w:r>
        <w:rPr>
          <w:color w:val="000000"/>
          <w:sz w:val="24"/>
          <w:szCs w:val="24"/>
        </w:rPr>
        <w:t xml:space="preserve">PRESCOTT.  All right.  Is that all?</w:t>
      </w:r>
    </w:p>
    <w:p>
      <w:pPr>
        <w:widowControl w:val="on"/>
        <w:pBdr/>
        <w:spacing w:before="240" w:after="240" w:line="240" w:lineRule="auto"/>
        <w:ind w:left="0" w:right="0"/>
        <w:jc w:val="left"/>
      </w:pPr>
      <w:r>
        <w:rPr>
          <w:color w:val="000000"/>
          <w:sz w:val="24"/>
          <w:szCs w:val="24"/>
        </w:rPr>
        <w:t xml:space="preserve">LUCILLE.  That’s about all.</w:t>
      </w:r>
    </w:p>
    <w:p>
      <w:pPr>
        <w:widowControl w:val="on"/>
        <w:pBdr/>
        <w:spacing w:before="240" w:after="240" w:line="240" w:lineRule="auto"/>
        <w:ind w:left="0" w:right="0"/>
        <w:jc w:val="left"/>
      </w:pPr>
      <w:r>
        <w:rPr>
          <w:color w:val="000000"/>
          <w:sz w:val="24"/>
          <w:szCs w:val="24"/>
        </w:rPr>
        <w:t xml:space="preserve">PRESCOTT.  How long has Bishop Holden been waiting?</w:t>
      </w:r>
    </w:p>
    <w:p>
      <w:pPr>
        <w:widowControl w:val="on"/>
        <w:pBdr/>
        <w:spacing w:before="240" w:after="240" w:line="240" w:lineRule="auto"/>
        <w:ind w:left="0" w:right="0"/>
        <w:jc w:val="left"/>
      </w:pPr>
      <w:r>
        <w:rPr>
          <w:color w:val="000000"/>
          <w:sz w:val="24"/>
          <w:szCs w:val="24"/>
        </w:rPr>
        <w:t xml:space="preserve">LUCILLE.  About an hour.</w:t>
      </w:r>
    </w:p>
    <w:p>
      <w:pPr>
        <w:widowControl w:val="on"/>
        <w:pBdr/>
        <w:spacing w:before="240" w:after="240" w:line="240" w:lineRule="auto"/>
        <w:ind w:left="0" w:right="0"/>
        <w:jc w:val="left"/>
      </w:pPr>
      <w:r>
        <w:rPr>
          <w:color w:val="000000"/>
          <w:sz w:val="24"/>
          <w:szCs w:val="24"/>
        </w:rPr>
        <w:t xml:space="preserve">PRESCOTT.  What does he want?</w:t>
      </w:r>
    </w:p>
    <w:p>
      <w:pPr>
        <w:widowControl w:val="on"/>
        <w:pBdr/>
        <w:spacing w:before="240" w:after="240" w:line="240" w:lineRule="auto"/>
        <w:ind w:left="0" w:right="0"/>
        <w:jc w:val="left"/>
      </w:pPr>
      <w:r>
        <w:rPr>
          <w:color w:val="000000"/>
          <w:sz w:val="24"/>
          <w:szCs w:val="24"/>
        </w:rPr>
        <w:t xml:space="preserve">LUCILLE.  He didn’t say.</w:t>
      </w:r>
    </w:p>
    <w:p>
      <w:pPr>
        <w:widowControl w:val="on"/>
        <w:pBdr/>
        <w:spacing w:before="240" w:after="240" w:line="240" w:lineRule="auto"/>
        <w:ind w:left="0" w:right="0"/>
        <w:jc w:val="left"/>
      </w:pPr>
      <w:r>
        <w:rPr>
          <w:color w:val="000000"/>
          <w:sz w:val="24"/>
          <w:szCs w:val="24"/>
        </w:rPr>
        <w:t xml:space="preserve">PRESCOTT.  Why didn’t you tell him I couldn’t see him today?</w:t>
      </w:r>
    </w:p>
    <w:p>
      <w:pPr>
        <w:widowControl w:val="on"/>
        <w:pBdr/>
        <w:spacing w:before="240" w:after="240" w:line="240" w:lineRule="auto"/>
        <w:ind w:left="0" w:right="0"/>
        <w:jc w:val="left"/>
      </w:pPr>
      <w:r>
        <w:rPr>
          <w:color w:val="000000"/>
          <w:sz w:val="24"/>
          <w:szCs w:val="24"/>
        </w:rPr>
        <w:t xml:space="preserve">LUCILLE.  He said he’d go to your house if he couldn’t see you here, so I ...</w:t>
      </w:r>
    </w:p>
    <w:p>
      <w:pPr>
        <w:widowControl w:val="on"/>
        <w:pBdr/>
        <w:spacing w:before="240" w:after="240" w:line="240" w:lineRule="auto"/>
        <w:ind w:left="0" w:right="0"/>
        <w:jc w:val="left"/>
      </w:pPr>
      <w:r>
        <w:rPr>
          <w:color w:val="000000"/>
          <w:sz w:val="24"/>
          <w:szCs w:val="24"/>
        </w:rPr>
        <w:t xml:space="preserve">PRESCOTT.  Can’t I get any protection around here?  You could have said I was out of town for the weekend.</w:t>
      </w:r>
    </w:p>
    <w:p>
      <w:pPr>
        <w:widowControl w:val="on"/>
        <w:pBdr/>
        <w:spacing w:before="240" w:after="240" w:line="240" w:lineRule="auto"/>
        <w:ind w:left="0" w:right="0"/>
        <w:jc w:val="left"/>
      </w:pPr>
      <w:r>
        <w:rPr>
          <w:color w:val="000000"/>
          <w:sz w:val="24"/>
          <w:szCs w:val="24"/>
        </w:rPr>
        <w:t xml:space="preserve">LUCILLE.  I didn’t think of that.</w:t>
      </w:r>
    </w:p>
    <w:p>
      <w:pPr>
        <w:widowControl w:val="on"/>
        <w:pBdr/>
        <w:spacing w:before="240" w:after="240" w:line="240" w:lineRule="auto"/>
        <w:ind w:left="0" w:right="0"/>
        <w:jc w:val="left"/>
      </w:pPr>
      <w:r>
        <w:rPr>
          <w:color w:val="000000"/>
          <w:sz w:val="24"/>
          <w:szCs w:val="24"/>
        </w:rPr>
        <w:t xml:space="preserve">PRESCOTT.  You never think of anything.—­Send him in.</w:t>
      </w:r>
    </w:p>
    <w:p>
      <w:pPr>
        <w:widowControl w:val="on"/>
        <w:pBdr/>
        <w:spacing w:before="240" w:after="240" w:line="240" w:lineRule="auto"/>
        <w:ind w:left="0" w:right="0"/>
        <w:jc w:val="left"/>
      </w:pPr>
      <w:r>
        <w:rPr>
          <w:color w:val="000000"/>
          <w:sz w:val="24"/>
          <w:szCs w:val="24"/>
        </w:rPr>
        <w:t xml:space="preserve">[LUCILLE </w:t>
      </w:r>
      <w:r>
        <w:rPr>
          <w:i/>
          <w:color w:val="000000"/>
          <w:sz w:val="24"/>
          <w:szCs w:val="24"/>
        </w:rPr>
        <w:t xml:space="preserve">goes out</w:t>
      </w:r>
      <w:r>
        <w:rPr>
          <w:color w:val="000000"/>
          <w:sz w:val="24"/>
          <w:szCs w:val="24"/>
        </w:rPr>
        <w:t xml:space="preserve">; BISHOP </w:t>
      </w:r>
      <w:r>
        <w:rPr>
          <w:i/>
          <w:color w:val="000000"/>
          <w:sz w:val="24"/>
          <w:szCs w:val="24"/>
        </w:rPr>
        <w:t xml:space="preserve">enters.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Seeing you brings back old times.</w:t>
      </w:r>
    </w:p>
    <w:p>
      <w:pPr>
        <w:widowControl w:val="on"/>
        <w:pBdr/>
        <w:spacing w:before="240" w:after="240" w:line="240" w:lineRule="auto"/>
        <w:ind w:left="0" w:right="0"/>
        <w:jc w:val="left"/>
      </w:pPr>
      <w:r>
        <w:rPr>
          <w:color w:val="000000"/>
          <w:sz w:val="24"/>
          <w:szCs w:val="24"/>
        </w:rPr>
        <w:t xml:space="preserve">PRESCOTT.  I’m glad to see you, James.  Although [</w:t>
      </w:r>
      <w:r>
        <w:rPr>
          <w:i/>
          <w:color w:val="000000"/>
          <w:sz w:val="24"/>
          <w:szCs w:val="24"/>
        </w:rPr>
        <w:t xml:space="preserve">Looks at watch.</w:t>
      </w:r>
      <w:r>
        <w:rPr>
          <w:color w:val="000000"/>
          <w:sz w:val="24"/>
          <w:szCs w:val="24"/>
        </w:rPr>
        <w:t xml:space="preserve">]</w:t>
      </w:r>
      <w:r>
        <w:rPr>
          <w:color w:val="000000"/>
          <w:sz w:val="24"/>
          <w:szCs w:val="24"/>
        </w:rPr>
        <w:br/>
        <w:t xml:space="preserve">If you’d let me know I might have kept myself free....</w:t>
      </w:r>
    </w:p>
    <w:p>
      <w:pPr>
        <w:widowControl w:val="on"/>
        <w:pBdr/>
        <w:spacing w:before="240" w:after="240" w:line="240" w:lineRule="auto"/>
        <w:ind w:left="0" w:right="0"/>
        <w:jc w:val="left"/>
      </w:pPr>
      <w:r>
        <w:rPr>
          <w:color w:val="000000"/>
          <w:sz w:val="24"/>
          <w:szCs w:val="24"/>
        </w:rPr>
        <w:t xml:space="preserve">BISHOP.  I won’t keep you long.</w:t>
      </w:r>
    </w:p>
    <w:p>
      <w:pPr>
        <w:widowControl w:val="on"/>
        <w:pBdr/>
        <w:spacing w:before="240" w:after="240" w:line="240" w:lineRule="auto"/>
        <w:ind w:left="0" w:right="0"/>
        <w:jc w:val="left"/>
      </w:pPr>
      <w:r>
        <w:rPr>
          <w:color w:val="000000"/>
          <w:sz w:val="24"/>
          <w:szCs w:val="24"/>
        </w:rPr>
        <w:t xml:space="preserve">PRESCOTT.  Sit down.</w:t>
      </w:r>
    </w:p>
    <w:p>
      <w:pPr>
        <w:widowControl w:val="on"/>
        <w:pBdr/>
        <w:spacing w:before="240" w:after="240" w:line="240" w:lineRule="auto"/>
        <w:ind w:left="0" w:right="0"/>
        <w:jc w:val="left"/>
      </w:pPr>
      <w:r>
        <w:rPr>
          <w:color w:val="000000"/>
          <w:sz w:val="24"/>
          <w:szCs w:val="24"/>
        </w:rPr>
        <w:t xml:space="preserve">BISHOP.  Stanley, I’m in trouble.  I’ve come to you for help.</w:t>
      </w:r>
    </w:p>
    <w:p>
      <w:pPr>
        <w:widowControl w:val="on"/>
        <w:pBdr/>
        <w:spacing w:before="240" w:after="240" w:line="240" w:lineRule="auto"/>
        <w:ind w:left="0" w:right="0"/>
        <w:jc w:val="left"/>
      </w:pPr>
      <w:r>
        <w:rPr>
          <w:color w:val="000000"/>
          <w:sz w:val="24"/>
          <w:szCs w:val="24"/>
        </w:rPr>
        <w:t xml:space="preserve">PRESCOTT. [</w:t>
      </w:r>
      <w:r>
        <w:rPr>
          <w:i/>
          <w:color w:val="000000"/>
          <w:sz w:val="24"/>
          <w:szCs w:val="24"/>
        </w:rPr>
        <w:t xml:space="preserve">Wary.</w:t>
      </w:r>
      <w:r>
        <w:rPr>
          <w:color w:val="000000"/>
          <w:sz w:val="24"/>
          <w:szCs w:val="24"/>
        </w:rPr>
        <w:t xml:space="preserve">] I needn’t tell you that anything in my power ...</w:t>
      </w:r>
    </w:p>
    <w:p>
      <w:pPr>
        <w:widowControl w:val="on"/>
        <w:pBdr/>
        <w:spacing w:before="240" w:after="240" w:line="240" w:lineRule="auto"/>
        <w:ind w:left="0" w:right="0"/>
        <w:jc w:val="left"/>
      </w:pPr>
      <w:r>
        <w:rPr>
          <w:color w:val="000000"/>
          <w:sz w:val="24"/>
          <w:szCs w:val="24"/>
        </w:rPr>
        <w:t xml:space="preserve">BISHOP.  You’re a business man.</w:t>
      </w:r>
    </w:p>
    <w:p>
      <w:pPr>
        <w:widowControl w:val="on"/>
        <w:pBdr/>
        <w:spacing w:before="240" w:after="240" w:line="240" w:lineRule="auto"/>
        <w:ind w:left="0" w:right="0"/>
        <w:jc w:val="left"/>
      </w:pPr>
      <w:r>
        <w:rPr>
          <w:color w:val="000000"/>
          <w:sz w:val="24"/>
          <w:szCs w:val="24"/>
        </w:rPr>
        <w:t xml:space="preserve">PRESCOTT.  When there is business.</w:t>
      </w:r>
    </w:p>
    <w:p>
      <w:pPr>
        <w:widowControl w:val="on"/>
        <w:pBdr/>
        <w:spacing w:before="240" w:after="240" w:line="240" w:lineRule="auto"/>
        <w:ind w:left="0" w:right="0"/>
        <w:jc w:val="left"/>
      </w:pPr>
      <w:r>
        <w:rPr>
          <w:color w:val="000000"/>
          <w:sz w:val="24"/>
          <w:szCs w:val="24"/>
        </w:rPr>
        <w:t xml:space="preserve">BISHOP.  You believe in our American system of government.</w:t>
      </w:r>
    </w:p>
    <w:p>
      <w:pPr>
        <w:widowControl w:val="on"/>
        <w:pBdr/>
        <w:spacing w:before="240" w:after="240" w:line="240" w:lineRule="auto"/>
        <w:ind w:left="0" w:right="0"/>
        <w:jc w:val="left"/>
      </w:pPr>
      <w:r>
        <w:rPr>
          <w:color w:val="000000"/>
          <w:sz w:val="24"/>
          <w:szCs w:val="24"/>
        </w:rPr>
        <w:t xml:space="preserve">PRESCOTT.  Certainly, certainly.  The system we did have.</w:t>
      </w:r>
    </w:p>
    <w:p>
      <w:pPr>
        <w:widowControl w:val="on"/>
        <w:pBdr/>
        <w:spacing w:before="240" w:after="240" w:line="240" w:lineRule="auto"/>
        <w:ind w:left="0" w:right="0"/>
        <w:jc w:val="left"/>
      </w:pPr>
      <w:r>
        <w:rPr>
          <w:color w:val="000000"/>
          <w:sz w:val="24"/>
          <w:szCs w:val="24"/>
        </w:rPr>
        <w:t xml:space="preserve">BISHOP.  So do I. Sincerely.  I have the deepest, profoundest faith in our democracy.</w:t>
      </w:r>
    </w:p>
    <w:p>
      <w:pPr>
        <w:widowControl w:val="on"/>
        <w:pBdr/>
        <w:spacing w:before="240" w:after="240" w:line="240" w:lineRule="auto"/>
        <w:ind w:left="0" w:right="0"/>
        <w:jc w:val="left"/>
      </w:pPr>
      <w:r>
        <w:rPr>
          <w:color w:val="000000"/>
          <w:sz w:val="24"/>
          <w:szCs w:val="24"/>
        </w:rPr>
        <w:t xml:space="preserve">PRESCOTT. [</w:t>
      </w:r>
      <w:r>
        <w:rPr>
          <w:i/>
          <w:color w:val="000000"/>
          <w:sz w:val="24"/>
          <w:szCs w:val="24"/>
        </w:rPr>
        <w:t xml:space="preserve">Impatient with the other’s irrelevancy.</w:t>
      </w:r>
      <w:r>
        <w:rPr>
          <w:color w:val="000000"/>
          <w:sz w:val="24"/>
          <w:szCs w:val="24"/>
        </w:rPr>
        <w:t xml:space="preserve">] The world has not yet found anything better.</w:t>
      </w:r>
    </w:p>
    <w:p>
      <w:pPr>
        <w:widowControl w:val="on"/>
        <w:pBdr/>
        <w:spacing w:before="240" w:after="240" w:line="240" w:lineRule="auto"/>
        <w:ind w:left="0" w:right="0"/>
        <w:jc w:val="left"/>
      </w:pPr>
      <w:r>
        <w:rPr>
          <w:color w:val="000000"/>
          <w:sz w:val="24"/>
          <w:szCs w:val="24"/>
        </w:rPr>
        <w:t xml:space="preserve">BISHOP.  But unless we do something it won’t last beyond our generation.</w:t>
      </w:r>
    </w:p>
    <w:p>
      <w:pPr>
        <w:widowControl w:val="on"/>
        <w:pBdr/>
        <w:spacing w:before="240" w:after="240" w:line="240" w:lineRule="auto"/>
        <w:ind w:left="0" w:right="0"/>
        <w:jc w:val="left"/>
      </w:pPr>
      <w:r>
        <w:rPr>
          <w:color w:val="000000"/>
          <w:sz w:val="24"/>
          <w:szCs w:val="24"/>
        </w:rPr>
        <w:t xml:space="preserve">PRESCOTT.  Nonsense.</w:t>
      </w:r>
    </w:p>
    <w:p>
      <w:pPr>
        <w:widowControl w:val="on"/>
        <w:pBdr/>
        <w:spacing w:before="240" w:after="240" w:line="240" w:lineRule="auto"/>
        <w:ind w:left="0" w:right="0"/>
        <w:jc w:val="left"/>
      </w:pPr>
      <w:r>
        <w:rPr>
          <w:color w:val="000000"/>
          <w:sz w:val="24"/>
          <w:szCs w:val="24"/>
        </w:rPr>
        <w:t xml:space="preserve">BISHOP.  Social unrest is growing.  Young people, in their enforced idleness, are turning away from all that we have taught them.</w:t>
      </w:r>
    </w:p>
    <w:p>
      <w:pPr>
        <w:widowControl w:val="on"/>
        <w:pBdr/>
        <w:spacing w:before="240" w:after="240" w:line="240" w:lineRule="auto"/>
        <w:ind w:left="0" w:right="0"/>
        <w:jc w:val="left"/>
      </w:pPr>
      <w:r>
        <w:rPr>
          <w:color w:val="000000"/>
          <w:sz w:val="24"/>
          <w:szCs w:val="24"/>
        </w:rPr>
        <w:t xml:space="preserve">PRESCOTT. [</w:t>
      </w:r>
      <w:r>
        <w:rPr>
          <w:i/>
          <w:color w:val="000000"/>
          <w:sz w:val="24"/>
          <w:szCs w:val="24"/>
        </w:rPr>
        <w:t xml:space="preserve">Annoyed.</w:t>
      </w:r>
      <w:r>
        <w:rPr>
          <w:color w:val="000000"/>
          <w:sz w:val="24"/>
          <w:szCs w:val="24"/>
        </w:rPr>
        <w:t xml:space="preserve">] Come, James.  That isn’t what you came to see me about.</w:t>
      </w:r>
    </w:p>
    <w:p>
      <w:pPr>
        <w:widowControl w:val="on"/>
        <w:pBdr/>
        <w:spacing w:before="240" w:after="240" w:line="240" w:lineRule="auto"/>
        <w:ind w:left="0" w:right="0"/>
        <w:jc w:val="left"/>
      </w:pPr>
      <w:r>
        <w:rPr>
          <w:color w:val="000000"/>
          <w:sz w:val="24"/>
          <w:szCs w:val="24"/>
        </w:rPr>
        <w:t xml:space="preserve">BISHOP.  It is.</w:t>
      </w:r>
    </w:p>
    <w:p>
      <w:pPr>
        <w:widowControl w:val="on"/>
        <w:pBdr/>
        <w:spacing w:before="240" w:after="240" w:line="240" w:lineRule="auto"/>
        <w:ind w:left="0" w:right="0"/>
        <w:jc w:val="left"/>
      </w:pPr>
      <w:r>
        <w:rPr>
          <w:color w:val="000000"/>
          <w:sz w:val="24"/>
          <w:szCs w:val="24"/>
        </w:rPr>
        <w:t xml:space="preserve">PRESCOTT.  You have been reading sensational papers.  Of course a depression gives the radicals a chance to spread their doctrines.  But there isn’t any cause for worry.  Prosperity is always a sure cure for radicalism.  And things are picking up.</w:t>
      </w:r>
    </w:p>
    <w:p>
      <w:pPr>
        <w:widowControl w:val="on"/>
        <w:pBdr/>
        <w:spacing w:before="240" w:after="240" w:line="240" w:lineRule="auto"/>
        <w:ind w:left="0" w:right="0"/>
        <w:jc w:val="left"/>
      </w:pPr>
      <w:r>
        <w:rPr>
          <w:color w:val="000000"/>
          <w:sz w:val="24"/>
          <w:szCs w:val="24"/>
        </w:rPr>
        <w:t xml:space="preserve">BISHOP.  You are probably under the common delusion that all radicals are wild-eyed foreigners.</w:t>
      </w:r>
    </w:p>
    <w:p>
      <w:pPr>
        <w:keepNext w:val="on"/>
        <w:pageBreakBefore w:val="on"/>
        <w:widowControl w:val="on"/>
        <w:pBdr/>
        <w:spacing w:before="0" w:after="322" w:line="240" w:lineRule="auto"/>
        <w:ind w:left="0" w:right="0"/>
        <w:jc w:val="left"/>
        <w:outlineLvl w:val="0"/>
      </w:pPr>
      <w:r>
        <w:rPr>
          <w:b/>
          <w:color w:val="000000"/>
          <w:sz w:val="48"/>
          <w:szCs w:val="48"/>
        </w:rPr>
        <w:t xml:space="preserve">Page 21</w:t>
      </w:r>
    </w:p>
    <w:p>
      <w:pPr>
        <w:widowControl w:val="on"/>
        <w:pBdr/>
        <w:spacing w:before="240" w:after="240" w:line="240" w:lineRule="auto"/>
        <w:ind w:left="0" w:right="0"/>
        <w:jc w:val="left"/>
      </w:pPr>
      <w:r>
        <w:rPr>
          <w:color w:val="000000"/>
          <w:sz w:val="24"/>
          <w:szCs w:val="24"/>
        </w:rPr>
        <w:t xml:space="preserve">PRESCOTT. [</w:t>
      </w:r>
      <w:r>
        <w:rPr>
          <w:i/>
          <w:color w:val="000000"/>
          <w:sz w:val="24"/>
          <w:szCs w:val="24"/>
        </w:rPr>
        <w:t xml:space="preserve">Bitter in his thoughts</w:t>
      </w:r>
      <w:r>
        <w:rPr>
          <w:color w:val="000000"/>
          <w:sz w:val="24"/>
          <w:szCs w:val="24"/>
        </w:rPr>
        <w:t xml:space="preserve">.] If it wasn’t for this foolery at Washington ...</w:t>
      </w:r>
    </w:p>
    <w:p>
      <w:pPr>
        <w:widowControl w:val="on"/>
        <w:pBdr/>
        <w:spacing w:before="240" w:after="240" w:line="240" w:lineRule="auto"/>
        <w:ind w:left="0" w:right="0"/>
        <w:jc w:val="left"/>
      </w:pPr>
      <w:r>
        <w:rPr>
          <w:color w:val="000000"/>
          <w:sz w:val="24"/>
          <w:szCs w:val="24"/>
        </w:rPr>
        <w:t xml:space="preserve">BISHOP.  So was I. But I find they are not.</w:t>
      </w:r>
    </w:p>
    <w:p>
      <w:pPr>
        <w:widowControl w:val="on"/>
        <w:pBdr/>
        <w:spacing w:before="240" w:after="240" w:line="240" w:lineRule="auto"/>
        <w:ind w:left="0" w:right="0"/>
        <w:jc w:val="left"/>
      </w:pPr>
      <w:r>
        <w:rPr>
          <w:color w:val="000000"/>
          <w:sz w:val="24"/>
          <w:szCs w:val="24"/>
        </w:rPr>
        <w:t xml:space="preserve">PRESCOTT.  We should all have been out of the slump long ago.</w:t>
      </w:r>
    </w:p>
    <w:p>
      <w:pPr>
        <w:widowControl w:val="on"/>
        <w:pBdr/>
        <w:spacing w:before="240" w:after="240" w:line="240" w:lineRule="auto"/>
        <w:ind w:left="0" w:right="0"/>
        <w:jc w:val="left"/>
      </w:pPr>
      <w:r>
        <w:rPr>
          <w:color w:val="000000"/>
          <w:sz w:val="24"/>
          <w:szCs w:val="24"/>
        </w:rPr>
        <w:t xml:space="preserve">BISHOP.  Many of them—­the young ones—­are good American stock.</w:t>
      </w:r>
    </w:p>
    <w:p>
      <w:pPr>
        <w:widowControl w:val="on"/>
        <w:pBdr/>
        <w:spacing w:before="240" w:after="240" w:line="240" w:lineRule="auto"/>
        <w:ind w:left="0" w:right="0"/>
        <w:jc w:val="left"/>
      </w:pPr>
      <w:r>
        <w:rPr>
          <w:color w:val="000000"/>
          <w:sz w:val="24"/>
          <w:szCs w:val="24"/>
        </w:rPr>
        <w:t xml:space="preserve">PRESCOTT.  The Administration proclaims its adherence to the profit system....</w:t>
      </w:r>
    </w:p>
    <w:p>
      <w:pPr>
        <w:widowControl w:val="on"/>
        <w:pBdr/>
        <w:spacing w:before="240" w:after="240" w:line="240" w:lineRule="auto"/>
        <w:ind w:left="0" w:right="0"/>
        <w:jc w:val="left"/>
      </w:pPr>
      <w:r>
        <w:rPr>
          <w:color w:val="000000"/>
          <w:sz w:val="24"/>
          <w:szCs w:val="24"/>
        </w:rPr>
        <w:t xml:space="preserve">BISHOP.  They have education, in some cases, background, but unfortunately no experience.</w:t>
      </w:r>
    </w:p>
    <w:p>
      <w:pPr>
        <w:widowControl w:val="on"/>
        <w:pBdr/>
        <w:spacing w:before="240" w:after="240" w:line="240" w:lineRule="auto"/>
        <w:ind w:left="0" w:right="0"/>
        <w:jc w:val="left"/>
      </w:pPr>
      <w:r>
        <w:rPr>
          <w:color w:val="000000"/>
          <w:sz w:val="24"/>
          <w:szCs w:val="24"/>
        </w:rPr>
        <w:t xml:space="preserve">PRESCOTT.... and at the same time it insists on unfair competition with private enterprise.</w:t>
      </w:r>
    </w:p>
    <w:p>
      <w:pPr>
        <w:widowControl w:val="on"/>
        <w:pBdr/>
        <w:spacing w:before="240" w:after="240" w:line="240" w:lineRule="auto"/>
        <w:ind w:left="0" w:right="0"/>
        <w:jc w:val="left"/>
      </w:pPr>
      <w:r>
        <w:rPr>
          <w:color w:val="000000"/>
          <w:sz w:val="24"/>
          <w:szCs w:val="24"/>
        </w:rPr>
        <w:t xml:space="preserve">BISHOP.  As long as such men remain idle ...</w:t>
      </w:r>
    </w:p>
    <w:p>
      <w:pPr>
        <w:widowControl w:val="on"/>
        <w:pBdr/>
        <w:spacing w:before="240" w:after="240" w:line="240" w:lineRule="auto"/>
        <w:ind w:left="0" w:right="0"/>
        <w:jc w:val="left"/>
      </w:pPr>
      <w:r>
        <w:rPr>
          <w:color w:val="000000"/>
          <w:sz w:val="24"/>
          <w:szCs w:val="24"/>
        </w:rPr>
        <w:t xml:space="preserve">PRESCOTT.  So how can private capital be expected to make commitments?</w:t>
      </w:r>
    </w:p>
    <w:p>
      <w:pPr>
        <w:widowControl w:val="on"/>
        <w:pBdr/>
        <w:spacing w:before="240" w:after="240" w:line="240" w:lineRule="auto"/>
        <w:ind w:left="0" w:right="0"/>
        <w:jc w:val="left"/>
      </w:pPr>
      <w:r>
        <w:rPr>
          <w:color w:val="000000"/>
          <w:sz w:val="24"/>
          <w:szCs w:val="24"/>
        </w:rPr>
        <w:t xml:space="preserve">BISHOP.  I don’t know.</w:t>
      </w:r>
    </w:p>
    <w:p>
      <w:pPr>
        <w:widowControl w:val="on"/>
        <w:pBdr/>
        <w:spacing w:before="240" w:after="240" w:line="240" w:lineRule="auto"/>
        <w:ind w:left="0" w:right="0"/>
        <w:jc w:val="left"/>
      </w:pPr>
      <w:r>
        <w:rPr>
          <w:color w:val="000000"/>
          <w:sz w:val="24"/>
          <w:szCs w:val="24"/>
        </w:rPr>
        <w:t xml:space="preserve">PRESCOTT.  But don’t you agree?</w:t>
      </w:r>
    </w:p>
    <w:p>
      <w:pPr>
        <w:widowControl w:val="on"/>
        <w:pBdr/>
        <w:spacing w:before="240" w:after="240" w:line="240" w:lineRule="auto"/>
        <w:ind w:left="0" w:right="0"/>
        <w:jc w:val="left"/>
      </w:pPr>
      <w:r>
        <w:rPr>
          <w:color w:val="000000"/>
          <w:sz w:val="24"/>
          <w:szCs w:val="24"/>
        </w:rPr>
        <w:t xml:space="preserve">BISHOP.  Perfectly.</w:t>
      </w:r>
    </w:p>
    <w:p>
      <w:pPr>
        <w:widowControl w:val="on"/>
        <w:pBdr/>
        <w:spacing w:before="240" w:after="240" w:line="240" w:lineRule="auto"/>
        <w:ind w:left="0" w:right="0"/>
        <w:jc w:val="left"/>
      </w:pPr>
      <w:r>
        <w:rPr>
          <w:color w:val="000000"/>
          <w:sz w:val="24"/>
          <w:szCs w:val="24"/>
        </w:rPr>
        <w:t xml:space="preserve">PRESCOTT.  Surely, James, the depression did not hit you personally?</w:t>
      </w:r>
    </w:p>
    <w:p>
      <w:pPr>
        <w:widowControl w:val="on"/>
        <w:pBdr/>
        <w:spacing w:before="240" w:after="240" w:line="240" w:lineRule="auto"/>
        <w:ind w:left="0" w:right="0"/>
        <w:jc w:val="left"/>
      </w:pPr>
      <w:r>
        <w:rPr>
          <w:color w:val="000000"/>
          <w:sz w:val="24"/>
          <w:szCs w:val="24"/>
        </w:rPr>
        <w:t xml:space="preserve">BISHOP.  In unexpected ways, Stanley—­in most unexpected ways.</w:t>
      </w:r>
    </w:p>
    <w:p>
      <w:pPr>
        <w:widowControl w:val="on"/>
        <w:pBdr/>
        <w:spacing w:before="240" w:after="240" w:line="240" w:lineRule="auto"/>
        <w:ind w:left="0" w:right="0"/>
        <w:jc w:val="left"/>
      </w:pPr>
      <w:r>
        <w:rPr>
          <w:color w:val="000000"/>
          <w:sz w:val="24"/>
          <w:szCs w:val="24"/>
        </w:rPr>
        <w:t xml:space="preserve">PRESCOTT.  On the contrary, the Church should have benefited.  People in misfortune turn to religion.</w:t>
      </w:r>
    </w:p>
    <w:p>
      <w:pPr>
        <w:widowControl w:val="on"/>
        <w:pBdr/>
        <w:spacing w:before="240" w:after="240" w:line="240" w:lineRule="auto"/>
        <w:ind w:left="0" w:right="0"/>
        <w:jc w:val="left"/>
      </w:pPr>
      <w:r>
        <w:rPr>
          <w:color w:val="000000"/>
          <w:sz w:val="24"/>
          <w:szCs w:val="24"/>
        </w:rPr>
        <w:t xml:space="preserve">BISHOP.  But with empty pockets.  However, I am not complaining for the Church.  It is my son I am worried about.</w:t>
      </w:r>
    </w:p>
    <w:p>
      <w:pPr>
        <w:widowControl w:val="on"/>
        <w:pBdr/>
        <w:spacing w:before="240" w:after="240" w:line="240" w:lineRule="auto"/>
        <w:ind w:left="0" w:right="0"/>
        <w:jc w:val="left"/>
      </w:pPr>
      <w:r>
        <w:rPr>
          <w:color w:val="000000"/>
          <w:sz w:val="24"/>
          <w:szCs w:val="24"/>
        </w:rPr>
        <w:t xml:space="preserve">PRESCOTT.  Ah, yes.  Kenneth.  An agreeable fellow, Kenneth.</w:t>
      </w:r>
    </w:p>
    <w:p>
      <w:pPr>
        <w:widowControl w:val="on"/>
        <w:pBdr/>
        <w:spacing w:before="240" w:after="240" w:line="240" w:lineRule="auto"/>
        <w:ind w:left="0" w:right="0"/>
        <w:jc w:val="left"/>
      </w:pPr>
      <w:r>
        <w:rPr>
          <w:color w:val="000000"/>
          <w:sz w:val="24"/>
          <w:szCs w:val="24"/>
        </w:rPr>
        <w:t xml:space="preserve">BISHOP.  Of the six years he’s been out of college he has worked only four months.  Think of it.</w:t>
      </w:r>
    </w:p>
    <w:p>
      <w:pPr>
        <w:widowControl w:val="on"/>
        <w:pBdr/>
        <w:spacing w:before="240" w:after="240" w:line="240" w:lineRule="auto"/>
        <w:ind w:left="0" w:right="0"/>
        <w:jc w:val="left"/>
      </w:pPr>
      <w:r>
        <w:rPr>
          <w:color w:val="000000"/>
          <w:sz w:val="24"/>
          <w:szCs w:val="24"/>
        </w:rPr>
        <w:t xml:space="preserve">PRESCOTT.  Is he married?</w:t>
      </w:r>
    </w:p>
    <w:p>
      <w:pPr>
        <w:widowControl w:val="on"/>
        <w:pBdr/>
        <w:spacing w:before="240" w:after="240" w:line="240" w:lineRule="auto"/>
        <w:ind w:left="0" w:right="0"/>
        <w:jc w:val="left"/>
      </w:pPr>
      <w:r>
        <w:rPr>
          <w:color w:val="000000"/>
          <w:sz w:val="24"/>
          <w:szCs w:val="24"/>
        </w:rPr>
        <w:t xml:space="preserve">BISHOP.  No.</w:t>
      </w:r>
    </w:p>
    <w:p>
      <w:pPr>
        <w:widowControl w:val="on"/>
        <w:pBdr/>
        <w:spacing w:before="240" w:after="240" w:line="240" w:lineRule="auto"/>
        <w:ind w:left="0" w:right="0"/>
        <w:jc w:val="left"/>
      </w:pPr>
      <w:r>
        <w:rPr>
          <w:color w:val="000000"/>
          <w:sz w:val="24"/>
          <w:szCs w:val="24"/>
        </w:rPr>
        <w:t xml:space="preserve">PRESCOTT.  That’s fortunate.</w:t>
      </w:r>
    </w:p>
    <w:p>
      <w:pPr>
        <w:widowControl w:val="on"/>
        <w:pBdr/>
        <w:spacing w:before="240" w:after="240" w:line="240" w:lineRule="auto"/>
        <w:ind w:left="0" w:right="0"/>
        <w:jc w:val="left"/>
      </w:pPr>
      <w:r>
        <w:rPr>
          <w:color w:val="000000"/>
          <w:sz w:val="24"/>
          <w:szCs w:val="24"/>
        </w:rPr>
        <w:t xml:space="preserve">BISHOP.  Perhaps.  If he were married and had a dependent wife and children he might get architectural work in a government slum clearance project.</w:t>
      </w:r>
    </w:p>
    <w:p>
      <w:pPr>
        <w:widowControl w:val="on"/>
        <w:pBdr/>
        <w:spacing w:before="240" w:after="240" w:line="240" w:lineRule="auto"/>
        <w:ind w:left="0" w:right="0"/>
        <w:jc w:val="left"/>
      </w:pPr>
      <w:r>
        <w:rPr>
          <w:color w:val="000000"/>
          <w:sz w:val="24"/>
          <w:szCs w:val="24"/>
        </w:rPr>
        <w:t xml:space="preserve">PRESCOTT.  Exactly what I was talking about.  The sooner the government turns the building industry back to private enterprise the better.</w:t>
      </w:r>
    </w:p>
    <w:p>
      <w:pPr>
        <w:widowControl w:val="on"/>
        <w:pBdr/>
        <w:spacing w:before="240" w:after="240" w:line="240" w:lineRule="auto"/>
        <w:ind w:left="0" w:right="0"/>
        <w:jc w:val="left"/>
      </w:pPr>
      <w:r>
        <w:rPr>
          <w:color w:val="000000"/>
          <w:sz w:val="24"/>
          <w:szCs w:val="24"/>
        </w:rPr>
        <w:t xml:space="preserve">BISHOP.  Kenneth’s situation is tragic.  He is a mature man, long overdue to take a man’s full place in the world.</w:t>
      </w:r>
    </w:p>
    <w:p>
      <w:pPr>
        <w:widowControl w:val="on"/>
        <w:pBdr/>
        <w:spacing w:before="240" w:after="240" w:line="240" w:lineRule="auto"/>
        <w:ind w:left="0" w:right="0"/>
        <w:jc w:val="left"/>
      </w:pPr>
      <w:r>
        <w:rPr>
          <w:color w:val="000000"/>
          <w:sz w:val="24"/>
          <w:szCs w:val="24"/>
        </w:rPr>
        <w:t xml:space="preserve">PRESCOTT. [</w:t>
      </w:r>
      <w:r>
        <w:rPr>
          <w:i/>
          <w:color w:val="000000"/>
          <w:sz w:val="24"/>
          <w:szCs w:val="24"/>
        </w:rPr>
        <w:t xml:space="preserve">Impatient.</w:t>
      </w:r>
      <w:r>
        <w:rPr>
          <w:color w:val="000000"/>
          <w:sz w:val="24"/>
          <w:szCs w:val="24"/>
        </w:rPr>
        <w:t xml:space="preserve">] Yes, I know—­I know.</w:t>
      </w:r>
    </w:p>
    <w:p>
      <w:pPr>
        <w:widowControl w:val="on"/>
        <w:pBdr/>
        <w:spacing w:before="240" w:after="240" w:line="240" w:lineRule="auto"/>
        <w:ind w:left="0" w:right="0"/>
        <w:jc w:val="left"/>
      </w:pPr>
      <w:r>
        <w:rPr>
          <w:color w:val="000000"/>
          <w:sz w:val="24"/>
          <w:szCs w:val="24"/>
        </w:rPr>
        <w:t xml:space="preserve">BISHOP.  Yet he is classed as a dependent child.</w:t>
      </w:r>
    </w:p>
    <w:p>
      <w:pPr>
        <w:widowControl w:val="on"/>
        <w:pBdr/>
        <w:spacing w:before="240" w:after="240" w:line="240" w:lineRule="auto"/>
        <w:ind w:left="0" w:right="0"/>
        <w:jc w:val="left"/>
      </w:pPr>
      <w:r>
        <w:rPr>
          <w:color w:val="000000"/>
          <w:sz w:val="24"/>
          <w:szCs w:val="24"/>
        </w:rPr>
        <w:t xml:space="preserve">PRESCOTT.  Well, aren’t you able to take care of him?</w:t>
      </w:r>
    </w:p>
    <w:p>
      <w:pPr>
        <w:widowControl w:val="on"/>
        <w:pBdr/>
        <w:spacing w:before="240" w:after="240" w:line="240" w:lineRule="auto"/>
        <w:ind w:left="0" w:right="0"/>
        <w:jc w:val="left"/>
      </w:pPr>
      <w:r>
        <w:rPr>
          <w:color w:val="000000"/>
          <w:sz w:val="24"/>
          <w:szCs w:val="24"/>
        </w:rPr>
        <w:t xml:space="preserve">BISHOP.  I have kept him from starving.</w:t>
      </w:r>
    </w:p>
    <w:p>
      <w:pPr>
        <w:widowControl w:val="on"/>
        <w:pBdr/>
        <w:spacing w:before="240" w:after="240" w:line="240" w:lineRule="auto"/>
        <w:ind w:left="0" w:right="0"/>
        <w:jc w:val="left"/>
      </w:pPr>
      <w:r>
        <w:rPr>
          <w:color w:val="000000"/>
          <w:sz w:val="24"/>
          <w:szCs w:val="24"/>
        </w:rPr>
        <w:t xml:space="preserve">PRESCOTT.  You realize, of course, that he is better off than many.</w:t>
      </w:r>
    </w:p>
    <w:p>
      <w:pPr>
        <w:widowControl w:val="on"/>
        <w:pBdr/>
        <w:spacing w:before="240" w:after="240" w:line="240" w:lineRule="auto"/>
        <w:ind w:left="0" w:right="0"/>
        <w:jc w:val="left"/>
      </w:pPr>
      <w:r>
        <w:rPr>
          <w:color w:val="000000"/>
          <w:sz w:val="24"/>
          <w:szCs w:val="24"/>
        </w:rPr>
        <w:t xml:space="preserve">BISHOP.  Keeping him alive is not the point.  It is not enough.  His spirit is crushed, his education unused, his manhood wasted.  He is ambitious, wants to work, to establish a home of his own.  He is strong, and he is capable.</w:t>
      </w:r>
    </w:p>
    <w:p>
      <w:pPr>
        <w:widowControl w:val="on"/>
        <w:pBdr/>
        <w:spacing w:before="240" w:after="240" w:line="240" w:lineRule="auto"/>
        <w:ind w:left="0" w:right="0"/>
        <w:jc w:val="left"/>
      </w:pPr>
      <w:r>
        <w:rPr>
          <w:color w:val="000000"/>
          <w:sz w:val="24"/>
          <w:szCs w:val="24"/>
        </w:rPr>
        <w:t xml:space="preserve">PRESCOTT.  Yes, yes, I understand.  I deplore the waste.  It is shameful.  But in any event, these conditions won’t last much longer.</w:t>
      </w:r>
    </w:p>
    <w:p>
      <w:pPr>
        <w:widowControl w:val="on"/>
        <w:pBdr/>
        <w:spacing w:before="240" w:after="240" w:line="240" w:lineRule="auto"/>
        <w:ind w:left="0" w:right="0"/>
        <w:jc w:val="left"/>
      </w:pPr>
      <w:r>
        <w:rPr>
          <w:color w:val="000000"/>
          <w:sz w:val="24"/>
          <w:szCs w:val="24"/>
        </w:rPr>
        <w:t xml:space="preserve">BISHOP.  They have lasted a long time.</w:t>
      </w:r>
    </w:p>
    <w:p>
      <w:pPr>
        <w:widowControl w:val="on"/>
        <w:pBdr/>
        <w:spacing w:before="240" w:after="240" w:line="240" w:lineRule="auto"/>
        <w:ind w:left="0" w:right="0"/>
        <w:jc w:val="left"/>
      </w:pPr>
      <w:r>
        <w:rPr>
          <w:color w:val="000000"/>
          <w:sz w:val="24"/>
          <w:szCs w:val="24"/>
        </w:rPr>
        <w:t xml:space="preserve">PRESCOTT.  Yes, longer than they should.—­I wish I could help you,</w:t>
      </w:r>
      <w:r>
        <w:rPr>
          <w:color w:val="000000"/>
          <w:sz w:val="24"/>
          <w:szCs w:val="24"/>
        </w:rPr>
        <w:br/>
        <w:t xml:space="preserve">James, but I cannot.</w:t>
      </w:r>
    </w:p>
    <w:p>
      <w:pPr>
        <w:widowControl w:val="on"/>
        <w:pBdr/>
        <w:spacing w:before="240" w:after="240" w:line="240" w:lineRule="auto"/>
        <w:ind w:left="0" w:right="0"/>
        <w:jc w:val="left"/>
      </w:pPr>
      <w:r>
        <w:rPr>
          <w:color w:val="000000"/>
          <w:sz w:val="24"/>
          <w:szCs w:val="24"/>
        </w:rPr>
        <w:t xml:space="preserve">BISHOP.  I want you to give Kenneth a job, Stanley.</w:t>
      </w:r>
    </w:p>
    <w:p>
      <w:pPr>
        <w:widowControl w:val="on"/>
        <w:pBdr/>
        <w:spacing w:before="240" w:after="240" w:line="240" w:lineRule="auto"/>
        <w:ind w:left="0" w:right="0"/>
        <w:jc w:val="left"/>
      </w:pPr>
      <w:r>
        <w:rPr>
          <w:color w:val="000000"/>
          <w:sz w:val="24"/>
          <w:szCs w:val="24"/>
        </w:rPr>
        <w:t xml:space="preserve">PRESCOTT.  If I could, I assure you.</w:t>
      </w:r>
    </w:p>
    <w:p>
      <w:pPr>
        <w:widowControl w:val="on"/>
        <w:pBdr/>
        <w:spacing w:before="240" w:after="240" w:line="240" w:lineRule="auto"/>
        <w:ind w:left="0" w:right="0"/>
        <w:jc w:val="left"/>
      </w:pPr>
      <w:r>
        <w:rPr>
          <w:color w:val="000000"/>
          <w:sz w:val="24"/>
          <w:szCs w:val="24"/>
        </w:rPr>
        <w:t xml:space="preserve">BISHOP.  Any job.  Anything that will make him feel useful and keep him occupied.—­Surely in an organization like yours ...</w:t>
      </w:r>
    </w:p>
    <w:p>
      <w:pPr>
        <w:keepNext w:val="on"/>
        <w:pageBreakBefore w:val="on"/>
        <w:widowControl w:val="on"/>
        <w:pBdr/>
        <w:spacing w:before="0" w:after="322" w:line="240" w:lineRule="auto"/>
        <w:ind w:left="0" w:right="0"/>
        <w:jc w:val="left"/>
        <w:outlineLvl w:val="0"/>
      </w:pPr>
      <w:r>
        <w:rPr>
          <w:b/>
          <w:color w:val="000000"/>
          <w:sz w:val="48"/>
          <w:szCs w:val="48"/>
        </w:rPr>
        <w:t xml:space="preserve">Page 22</w:t>
      </w:r>
    </w:p>
    <w:p>
      <w:pPr>
        <w:widowControl w:val="on"/>
        <w:pBdr/>
        <w:spacing w:before="240" w:after="240" w:line="240" w:lineRule="auto"/>
        <w:ind w:left="0" w:right="0"/>
        <w:jc w:val="left"/>
      </w:pPr>
      <w:r>
        <w:rPr>
          <w:color w:val="000000"/>
          <w:sz w:val="24"/>
          <w:szCs w:val="24"/>
        </w:rPr>
        <w:t xml:space="preserve">PRESCOTT.  At the moment we are doing no building whatever.  One or two small projects; and a mere skeleton staff to keep my organization.</w:t>
      </w:r>
    </w:p>
    <w:p>
      <w:pPr>
        <w:widowControl w:val="on"/>
        <w:pBdr/>
        <w:spacing w:before="240" w:after="240" w:line="240" w:lineRule="auto"/>
        <w:ind w:left="0" w:right="0"/>
        <w:jc w:val="left"/>
      </w:pPr>
      <w:r>
        <w:rPr>
          <w:color w:val="000000"/>
          <w:sz w:val="24"/>
          <w:szCs w:val="24"/>
        </w:rPr>
        <w:t xml:space="preserve">BISHOP.  I saw in the papers ...</w:t>
      </w:r>
    </w:p>
    <w:p>
      <w:pPr>
        <w:widowControl w:val="on"/>
        <w:pBdr/>
        <w:spacing w:before="240" w:after="240" w:line="240" w:lineRule="auto"/>
        <w:ind w:left="0" w:right="0"/>
        <w:jc w:val="left"/>
      </w:pPr>
      <w:r>
        <w:rPr>
          <w:color w:val="000000"/>
          <w:sz w:val="24"/>
          <w:szCs w:val="24"/>
        </w:rPr>
        <w:t xml:space="preserve">PRESCOTT.  That I am interested in the mass production of fabricated houses.  Yes!—­And men associated with me are ready to launch large-scale production as soon as we are assured of freedom from competition with cheap government money and cheap government labor.</w:t>
      </w:r>
    </w:p>
    <w:p>
      <w:pPr>
        <w:widowControl w:val="on"/>
        <w:pBdr/>
        <w:spacing w:before="240" w:after="240" w:line="240" w:lineRule="auto"/>
        <w:ind w:left="0" w:right="0"/>
        <w:jc w:val="left"/>
      </w:pPr>
      <w:r>
        <w:rPr>
          <w:color w:val="000000"/>
          <w:sz w:val="24"/>
          <w:szCs w:val="24"/>
        </w:rPr>
        <w:t xml:space="preserve">BISHOP.  Then, surely ...</w:t>
      </w:r>
    </w:p>
    <w:p>
      <w:pPr>
        <w:widowControl w:val="on"/>
        <w:pBdr/>
        <w:spacing w:before="240" w:after="240" w:line="240" w:lineRule="auto"/>
        <w:ind w:left="0" w:right="0"/>
        <w:jc w:val="left"/>
      </w:pPr>
      <w:r>
        <w:rPr>
          <w:color w:val="000000"/>
          <w:sz w:val="24"/>
          <w:szCs w:val="24"/>
        </w:rPr>
        <w:t xml:space="preserve">PRESCOTT.  I have just returned empty-handed from a bunch of half-baked theorists who are heading us into socialism and calling it democracy!</w:t>
      </w:r>
    </w:p>
    <w:p>
      <w:pPr>
        <w:widowControl w:val="on"/>
        <w:pBdr/>
        <w:spacing w:before="240" w:after="240" w:line="240" w:lineRule="auto"/>
        <w:ind w:left="0" w:right="0"/>
        <w:jc w:val="left"/>
      </w:pPr>
      <w:r>
        <w:rPr>
          <w:color w:val="000000"/>
          <w:sz w:val="24"/>
          <w:szCs w:val="24"/>
        </w:rPr>
        <w:t xml:space="preserve">BISHOP.  With a view to your project going through, could you not take Kenneth on?</w:t>
      </w:r>
    </w:p>
    <w:p>
      <w:pPr>
        <w:widowControl w:val="on"/>
        <w:pBdr/>
        <w:spacing w:before="240" w:after="240" w:line="240" w:lineRule="auto"/>
        <w:ind w:left="0" w:right="0"/>
        <w:jc w:val="left"/>
      </w:pPr>
      <w:r>
        <w:rPr>
          <w:color w:val="000000"/>
          <w:sz w:val="24"/>
          <w:szCs w:val="24"/>
        </w:rPr>
        <w:t xml:space="preserve">PRESCOTT.  Impossible.  My small staff has already done all the preparation that needs to be done.  My hands are tied till these socialists in Washington are out.</w:t>
      </w:r>
    </w:p>
    <w:p>
      <w:pPr>
        <w:widowControl w:val="on"/>
        <w:pBdr/>
        <w:spacing w:before="240" w:after="240" w:line="240" w:lineRule="auto"/>
        <w:ind w:left="0" w:right="0"/>
        <w:jc w:val="left"/>
      </w:pPr>
      <w:r>
        <w:rPr>
          <w:color w:val="000000"/>
          <w:sz w:val="24"/>
          <w:szCs w:val="24"/>
        </w:rPr>
        <w:t xml:space="preserve">BISHOP.  But has not business been given a breathing spell?</w:t>
      </w:r>
    </w:p>
    <w:p>
      <w:pPr>
        <w:widowControl w:val="on"/>
        <w:pBdr/>
        <w:spacing w:before="240" w:after="240" w:line="240" w:lineRule="auto"/>
        <w:ind w:left="0" w:right="0"/>
        <w:jc w:val="left"/>
      </w:pPr>
      <w:r>
        <w:rPr>
          <w:color w:val="000000"/>
          <w:sz w:val="24"/>
          <w:szCs w:val="24"/>
        </w:rPr>
        <w:t xml:space="preserve">PRESCOTT.  I don’t sell hot dogs.  I build houses.  People don’t consume houses during a breathing spell.—­I tell you I could put a capital of twenty millions at work tomorrow if we were guaranteed that in ten years, or even twenty years, we could get our money back.</w:t>
      </w:r>
    </w:p>
    <w:p>
      <w:pPr>
        <w:widowControl w:val="on"/>
        <w:pBdr/>
        <w:spacing w:before="240" w:after="240" w:line="240" w:lineRule="auto"/>
        <w:ind w:left="0" w:right="0"/>
        <w:jc w:val="left"/>
      </w:pPr>
      <w:r>
        <w:rPr>
          <w:color w:val="000000"/>
          <w:sz w:val="24"/>
          <w:szCs w:val="24"/>
        </w:rPr>
        <w:t xml:space="preserve">BISHOP.  But what do you fear?  You just said you did not fear a revolution.</w:t>
      </w:r>
    </w:p>
    <w:p>
      <w:pPr>
        <w:widowControl w:val="on"/>
        <w:pBdr/>
        <w:spacing w:before="240" w:after="240" w:line="240" w:lineRule="auto"/>
        <w:ind w:left="0" w:right="0"/>
        <w:jc w:val="left"/>
      </w:pPr>
      <w:r>
        <w:rPr>
          <w:color w:val="000000"/>
          <w:sz w:val="24"/>
          <w:szCs w:val="24"/>
        </w:rPr>
        <w:t xml:space="preserve">PRESCOTT.  I don’t.  I fear the continuance of what we already have.  Stagnation and semi-socialism.</w:t>
      </w:r>
    </w:p>
    <w:p>
      <w:pPr>
        <w:widowControl w:val="on"/>
        <w:pBdr/>
        <w:spacing w:before="240" w:after="240" w:line="240" w:lineRule="auto"/>
        <w:ind w:left="0" w:right="0"/>
        <w:jc w:val="left"/>
      </w:pPr>
      <w:r>
        <w:rPr>
          <w:color w:val="000000"/>
          <w:sz w:val="24"/>
          <w:szCs w:val="24"/>
        </w:rPr>
        <w:t xml:space="preserve">BISHOP.  When could you give my boy a job?</w:t>
      </w:r>
    </w:p>
    <w:p>
      <w:pPr>
        <w:widowControl w:val="on"/>
        <w:pBdr/>
        <w:spacing w:before="240" w:after="240" w:line="240" w:lineRule="auto"/>
        <w:ind w:left="0" w:right="0"/>
        <w:jc w:val="left"/>
      </w:pPr>
      <w:r>
        <w:rPr>
          <w:color w:val="000000"/>
          <w:sz w:val="24"/>
          <w:szCs w:val="24"/>
        </w:rPr>
        <w:t xml:space="preserve">PRESCOTT.  When a sound administration goes into power at</w:t>
      </w:r>
      <w:r>
        <w:rPr>
          <w:color w:val="000000"/>
          <w:sz w:val="24"/>
          <w:szCs w:val="24"/>
        </w:rPr>
        <w:br/>
        <w:t xml:space="preserve">Washington.</w:t>
      </w:r>
    </w:p>
    <w:p>
      <w:pPr>
        <w:widowControl w:val="on"/>
        <w:pBdr/>
        <w:spacing w:before="240" w:after="240" w:line="240" w:lineRule="auto"/>
        <w:ind w:left="0" w:right="0"/>
        <w:jc w:val="left"/>
      </w:pPr>
      <w:r>
        <w:rPr>
          <w:color w:val="000000"/>
          <w:sz w:val="24"/>
          <w:szCs w:val="24"/>
        </w:rPr>
        <w:t xml:space="preserve">BISHOP.  I don’t dare to make him wait.</w:t>
      </w:r>
    </w:p>
    <w:p>
      <w:pPr>
        <w:widowControl w:val="on"/>
        <w:pBdr/>
        <w:spacing w:before="240" w:after="240" w:line="240" w:lineRule="auto"/>
        <w:ind w:left="0" w:right="0"/>
        <w:jc w:val="left"/>
      </w:pPr>
      <w:r>
        <w:rPr>
          <w:color w:val="000000"/>
          <w:sz w:val="24"/>
          <w:szCs w:val="24"/>
        </w:rPr>
        <w:t xml:space="preserve">PRESCOTT.  Then you must continue to take care of him.</w:t>
      </w:r>
    </w:p>
    <w:p>
      <w:pPr>
        <w:widowControl w:val="on"/>
        <w:pBdr/>
        <w:spacing w:before="240" w:after="240" w:line="240" w:lineRule="auto"/>
        <w:ind w:left="0" w:right="0"/>
        <w:jc w:val="left"/>
      </w:pPr>
      <w:r>
        <w:rPr>
          <w:color w:val="000000"/>
          <w:sz w:val="24"/>
          <w:szCs w:val="24"/>
        </w:rPr>
        <w:t xml:space="preserve">BISHOP.  It is not the cost of his living.  He needs work.  I can’t provide that.  You could, if you would.</w:t>
      </w:r>
    </w:p>
    <w:p>
      <w:pPr>
        <w:widowControl w:val="on"/>
        <w:pBdr/>
        <w:spacing w:before="240" w:after="240" w:line="240" w:lineRule="auto"/>
        <w:ind w:left="0" w:right="0"/>
        <w:jc w:val="left"/>
      </w:pPr>
      <w:r>
        <w:rPr>
          <w:color w:val="000000"/>
          <w:sz w:val="24"/>
          <w:szCs w:val="24"/>
        </w:rPr>
        <w:t xml:space="preserve">PRESCOTT.  Believe me, I would if I could.</w:t>
      </w:r>
    </w:p>
    <w:p>
      <w:pPr>
        <w:widowControl w:val="on"/>
        <w:pBdr/>
        <w:spacing w:before="240" w:after="240" w:line="240" w:lineRule="auto"/>
        <w:ind w:left="0" w:right="0"/>
        <w:jc w:val="left"/>
      </w:pPr>
      <w:r>
        <w:rPr>
          <w:color w:val="000000"/>
          <w:sz w:val="24"/>
          <w:szCs w:val="24"/>
        </w:rPr>
        <w:t xml:space="preserve">BISHOP.  You understand that the salary ...</w:t>
      </w:r>
    </w:p>
    <w:p>
      <w:pPr>
        <w:widowControl w:val="on"/>
        <w:pBdr/>
        <w:spacing w:before="240" w:after="240" w:line="240" w:lineRule="auto"/>
        <w:ind w:left="0" w:right="0"/>
        <w:jc w:val="left"/>
      </w:pPr>
      <w:r>
        <w:rPr>
          <w:color w:val="000000"/>
          <w:sz w:val="24"/>
          <w:szCs w:val="24"/>
        </w:rPr>
        <w:t xml:space="preserve">PRESCOTT.  James, I know that your son is a capable young man and I would like to have him here with me.  But I can’t make a job for a man when I have nothing for him to do.</w:t>
      </w:r>
    </w:p>
    <w:p>
      <w:pPr>
        <w:widowControl w:val="on"/>
        <w:pBdr/>
        <w:spacing w:before="240" w:after="240" w:line="240" w:lineRule="auto"/>
        <w:ind w:left="0" w:right="0"/>
        <w:jc w:val="left"/>
      </w:pPr>
      <w:r>
        <w:rPr>
          <w:color w:val="000000"/>
          <w:sz w:val="24"/>
          <w:szCs w:val="24"/>
        </w:rPr>
        <w:t xml:space="preserve">BISHOP.  You, must, Stanley.  I can afford to support him, but he refuses to accept support from me any longer.</w:t>
      </w:r>
    </w:p>
    <w:p>
      <w:pPr>
        <w:widowControl w:val="on"/>
        <w:pBdr/>
        <w:spacing w:before="240" w:after="240" w:line="240" w:lineRule="auto"/>
        <w:ind w:left="0" w:right="0"/>
        <w:jc w:val="left"/>
      </w:pPr>
      <w:r>
        <w:rPr>
          <w:color w:val="000000"/>
          <w:sz w:val="24"/>
          <w:szCs w:val="24"/>
        </w:rPr>
        <w:t xml:space="preserve">PRESCOTT.  Well?</w:t>
      </w:r>
    </w:p>
    <w:p>
      <w:pPr>
        <w:widowControl w:val="on"/>
        <w:pBdr/>
        <w:spacing w:before="240" w:after="240" w:line="240" w:lineRule="auto"/>
        <w:ind w:left="0" w:right="0"/>
        <w:jc w:val="left"/>
      </w:pPr>
      <w:r>
        <w:rPr>
          <w:color w:val="000000"/>
          <w:sz w:val="24"/>
          <w:szCs w:val="24"/>
        </w:rPr>
        <w:t xml:space="preserve">BISHOP.  If you will give him a job, I will recompense you for his salary.</w:t>
      </w:r>
    </w:p>
    <w:p>
      <w:pPr>
        <w:widowControl w:val="on"/>
        <w:pBdr/>
        <w:spacing w:before="240" w:after="240" w:line="240" w:lineRule="auto"/>
        <w:ind w:left="0" w:right="0"/>
        <w:jc w:val="left"/>
      </w:pPr>
      <w:r>
        <w:rPr>
          <w:color w:val="000000"/>
          <w:sz w:val="24"/>
          <w:szCs w:val="24"/>
        </w:rPr>
        <w:t xml:space="preserve">PRESCOTT. [</w:t>
      </w:r>
      <w:r>
        <w:rPr>
          <w:i/>
          <w:color w:val="000000"/>
          <w:sz w:val="24"/>
          <w:szCs w:val="24"/>
        </w:rPr>
        <w:t xml:space="preserve">Shocked.</w:t>
      </w:r>
      <w:r>
        <w:rPr>
          <w:color w:val="000000"/>
          <w:sz w:val="24"/>
          <w:szCs w:val="24"/>
        </w:rPr>
        <w:t xml:space="preserve">] You can’t mean that.</w:t>
      </w:r>
    </w:p>
    <w:p>
      <w:pPr>
        <w:widowControl w:val="on"/>
        <w:pBdr/>
        <w:spacing w:before="240" w:after="240" w:line="240" w:lineRule="auto"/>
        <w:ind w:left="0" w:right="0"/>
        <w:jc w:val="left"/>
      </w:pPr>
      <w:r>
        <w:rPr>
          <w:color w:val="000000"/>
          <w:sz w:val="24"/>
          <w:szCs w:val="24"/>
        </w:rPr>
        <w:t xml:space="preserve">BISHOP.  I do mean it.</w:t>
      </w:r>
    </w:p>
    <w:p>
      <w:pPr>
        <w:widowControl w:val="on"/>
        <w:pBdr/>
        <w:spacing w:before="240" w:after="240" w:line="240" w:lineRule="auto"/>
        <w:ind w:left="0" w:right="0"/>
        <w:jc w:val="left"/>
      </w:pPr>
      <w:r>
        <w:rPr>
          <w:color w:val="000000"/>
          <w:sz w:val="24"/>
          <w:szCs w:val="24"/>
        </w:rPr>
        <w:t xml:space="preserve">PRESCOTT.  I am surprised, James—­that a man of your principles and profession ...</w:t>
      </w:r>
    </w:p>
    <w:p>
      <w:pPr>
        <w:widowControl w:val="on"/>
        <w:pBdr/>
        <w:spacing w:before="240" w:after="240" w:line="240" w:lineRule="auto"/>
        <w:ind w:left="0" w:right="0"/>
        <w:jc w:val="left"/>
      </w:pPr>
      <w:r>
        <w:rPr>
          <w:color w:val="000000"/>
          <w:sz w:val="24"/>
          <w:szCs w:val="24"/>
        </w:rPr>
        <w:t xml:space="preserve">BISHOP.  I am in a very grievous dilemma.</w:t>
      </w:r>
    </w:p>
    <w:p>
      <w:pPr>
        <w:widowControl w:val="on"/>
        <w:pBdr/>
        <w:spacing w:before="240" w:after="240" w:line="240" w:lineRule="auto"/>
        <w:ind w:left="0" w:right="0"/>
        <w:jc w:val="left"/>
      </w:pPr>
      <w:r>
        <w:rPr>
          <w:color w:val="000000"/>
          <w:sz w:val="24"/>
          <w:szCs w:val="24"/>
        </w:rPr>
        <w:t xml:space="preserve">PRESCOTT.  I am sorry, but I can’t do it.  It is neither ethical nor wise.</w:t>
      </w:r>
    </w:p>
    <w:p>
      <w:pPr>
        <w:widowControl w:val="on"/>
        <w:pBdr/>
        <w:spacing w:before="240" w:after="240" w:line="240" w:lineRule="auto"/>
        <w:ind w:left="0" w:right="0"/>
        <w:jc w:val="left"/>
      </w:pPr>
      <w:r>
        <w:rPr>
          <w:color w:val="000000"/>
          <w:sz w:val="24"/>
          <w:szCs w:val="24"/>
        </w:rPr>
        <w:t xml:space="preserve">BISHOP.  I don’t know whether it is wise or not.  But I know my son is desperate.  I know I have got to do something.  I can’t see that fine boy going about lost and unwanted, with no place in the world.  I can’t see my son turning to Communism—­and helping to pull down not only your temples of money, but my House of God.</w:t>
      </w:r>
    </w:p>
    <w:p>
      <w:pPr>
        <w:keepNext w:val="on"/>
        <w:pageBreakBefore w:val="on"/>
        <w:widowControl w:val="on"/>
        <w:pBdr/>
        <w:spacing w:before="0" w:after="322" w:line="240" w:lineRule="auto"/>
        <w:ind w:left="0" w:right="0"/>
        <w:jc w:val="left"/>
        <w:outlineLvl w:val="0"/>
      </w:pPr>
      <w:r>
        <w:rPr>
          <w:b/>
          <w:color w:val="000000"/>
          <w:sz w:val="48"/>
          <w:szCs w:val="48"/>
        </w:rPr>
        <w:t xml:space="preserve">Page 23</w:t>
      </w:r>
    </w:p>
    <w:p>
      <w:pPr>
        <w:widowControl w:val="on"/>
        <w:pBdr/>
        <w:spacing w:before="240" w:after="240" w:line="240" w:lineRule="auto"/>
        <w:ind w:left="0" w:right="0"/>
        <w:jc w:val="left"/>
      </w:pPr>
      <w:r>
        <w:rPr>
          <w:color w:val="000000"/>
          <w:sz w:val="24"/>
          <w:szCs w:val="24"/>
        </w:rPr>
        <w:t xml:space="preserve">PRESCOTT.  I am very sorry.  I can’t do what you ask.</w:t>
      </w:r>
    </w:p>
    <w:p>
      <w:pPr>
        <w:widowControl w:val="on"/>
        <w:pBdr/>
        <w:spacing w:before="240" w:after="240" w:line="240" w:lineRule="auto"/>
        <w:ind w:left="0" w:right="0"/>
        <w:jc w:val="left"/>
      </w:pPr>
      <w:r>
        <w:rPr>
          <w:color w:val="000000"/>
          <w:sz w:val="24"/>
          <w:szCs w:val="24"/>
        </w:rPr>
        <w:t xml:space="preserve">BISHOP.  If your plans go through, you would have a place for him?</w:t>
      </w:r>
    </w:p>
    <w:p>
      <w:pPr>
        <w:widowControl w:val="on"/>
        <w:pBdr/>
        <w:spacing w:before="240" w:after="240" w:line="240" w:lineRule="auto"/>
        <w:ind w:left="0" w:right="0"/>
        <w:jc w:val="left"/>
      </w:pPr>
      <w:r>
        <w:rPr>
          <w:color w:val="000000"/>
          <w:sz w:val="24"/>
          <w:szCs w:val="24"/>
        </w:rPr>
        <w:t xml:space="preserve">PRESCOTT. [</w:t>
      </w:r>
      <w:r>
        <w:rPr>
          <w:i/>
          <w:color w:val="000000"/>
          <w:sz w:val="24"/>
          <w:szCs w:val="24"/>
        </w:rPr>
        <w:t xml:space="preserve">Impatiently.</w:t>
      </w:r>
      <w:r>
        <w:rPr>
          <w:color w:val="000000"/>
          <w:sz w:val="24"/>
          <w:szCs w:val="24"/>
        </w:rPr>
        <w:t xml:space="preserve">] Yes, yes.</w:t>
      </w:r>
    </w:p>
    <w:p>
      <w:pPr>
        <w:widowControl w:val="on"/>
        <w:pBdr/>
        <w:spacing w:before="240" w:after="240" w:line="240" w:lineRule="auto"/>
        <w:ind w:left="0" w:right="0"/>
        <w:jc w:val="left"/>
      </w:pPr>
      <w:r>
        <w:rPr>
          <w:color w:val="000000"/>
          <w:sz w:val="24"/>
          <w:szCs w:val="24"/>
        </w:rPr>
        <w:t xml:space="preserve">BISHOP.  Then until they do—­for my sake, Stanley.  For old times’ sake.  Because we were classmates.</w:t>
      </w:r>
    </w:p>
    <w:p>
      <w:pPr>
        <w:widowControl w:val="on"/>
        <w:pBdr/>
        <w:spacing w:before="240" w:after="240" w:line="240" w:lineRule="auto"/>
        <w:ind w:left="0" w:right="0"/>
        <w:jc w:val="left"/>
      </w:pPr>
      <w:r>
        <w:rPr>
          <w:color w:val="000000"/>
          <w:sz w:val="24"/>
          <w:szCs w:val="24"/>
        </w:rPr>
        <w:t xml:space="preserve">PRESCOTT.  But it’s damned unethical!  Do you realize ... [</w:t>
      </w:r>
      <w:r>
        <w:rPr>
          <w:i/>
          <w:color w:val="000000"/>
          <w:sz w:val="24"/>
          <w:szCs w:val="24"/>
        </w:rPr>
        <w:t xml:space="preserve">Telephone rings.</w:t>
      </w:r>
      <w:r>
        <w:rPr>
          <w:color w:val="000000"/>
          <w:sz w:val="24"/>
          <w:szCs w:val="24"/>
        </w:rPr>
        <w:t xml:space="preserve">] Hello!—­Oh, hello, dear ...  Yes, I am just leaving.  I’ll be there in a few minutes. [BISHOP </w:t>
      </w:r>
      <w:r>
        <w:rPr>
          <w:i/>
          <w:color w:val="000000"/>
          <w:sz w:val="24"/>
          <w:szCs w:val="24"/>
        </w:rPr>
        <w:t xml:space="preserve">takes out checkbook and writes.</w:t>
      </w:r>
      <w:r>
        <w:rPr>
          <w:color w:val="000000"/>
          <w:sz w:val="24"/>
          <w:szCs w:val="24"/>
        </w:rPr>
        <w:t xml:space="preserve">] I don’t like this.</w:t>
      </w:r>
    </w:p>
    <w:p>
      <w:pPr>
        <w:widowControl w:val="on"/>
        <w:pBdr/>
        <w:spacing w:before="240" w:after="240" w:line="240" w:lineRule="auto"/>
        <w:ind w:left="0" w:right="0"/>
        <w:jc w:val="left"/>
      </w:pPr>
      <w:r>
        <w:rPr>
          <w:color w:val="000000"/>
          <w:sz w:val="24"/>
          <w:szCs w:val="24"/>
        </w:rPr>
        <w:t xml:space="preserve">BISHOP.  The ethical sin will be wholly mine.  You don’t know what it’ll mean to my boy to be associated with your firm; you don’t know what it’ll mean to the girl.  He’s been engaged to her for three years.</w:t>
      </w:r>
    </w:p>
    <w:p>
      <w:pPr>
        <w:widowControl w:val="on"/>
        <w:pBdr/>
        <w:spacing w:before="240" w:after="240" w:line="240" w:lineRule="auto"/>
        <w:ind w:left="0" w:right="0"/>
        <w:jc w:val="left"/>
      </w:pPr>
      <w:r>
        <w:rPr>
          <w:color w:val="000000"/>
          <w:sz w:val="24"/>
          <w:szCs w:val="24"/>
        </w:rPr>
        <w:t xml:space="preserve">PRESCOTT.  I don’t like it.</w:t>
      </w:r>
    </w:p>
    <w:p>
      <w:pPr>
        <w:widowControl w:val="on"/>
        <w:pBdr/>
        <w:spacing w:before="240" w:after="240" w:line="240" w:lineRule="auto"/>
        <w:ind w:left="0" w:right="0"/>
        <w:jc w:val="left"/>
      </w:pPr>
      <w:r>
        <w:rPr>
          <w:color w:val="000000"/>
          <w:sz w:val="24"/>
          <w:szCs w:val="24"/>
        </w:rPr>
        <w:t xml:space="preserve">BISHOP.  It means new life for two young people, life for them in our way of life.  This check, Stanley, is for twelve hundred dollars.  Pay Kenneth twenty-five dollars a week.  When your plans go through, pay him whatever he’s worth to you.</w:t>
      </w:r>
    </w:p>
    <w:p>
      <w:pPr>
        <w:widowControl w:val="on"/>
        <w:pBdr/>
        <w:spacing w:before="240" w:after="240" w:line="240" w:lineRule="auto"/>
        <w:ind w:left="0" w:right="0"/>
        <w:jc w:val="left"/>
      </w:pPr>
      <w:r>
        <w:rPr>
          <w:color w:val="000000"/>
          <w:sz w:val="24"/>
          <w:szCs w:val="24"/>
        </w:rPr>
        <w:t xml:space="preserve">PRESCOTT.  It’s damned unethical.</w:t>
      </w:r>
    </w:p>
    <w:p>
      <w:pPr>
        <w:widowControl w:val="on"/>
        <w:pBdr/>
        <w:spacing w:before="240" w:after="240" w:line="240" w:lineRule="auto"/>
        <w:ind w:left="0" w:right="0"/>
        <w:jc w:val="left"/>
      </w:pPr>
      <w:r>
        <w:rPr>
          <w:color w:val="000000"/>
          <w:sz w:val="24"/>
          <w:szCs w:val="24"/>
        </w:rPr>
        <w:t xml:space="preserve">BISHOP.  There is a greater righteousness than business ethics. [</w:t>
      </w:r>
      <w:r>
        <w:rPr>
          <w:i/>
          <w:color w:val="000000"/>
          <w:sz w:val="24"/>
          <w:szCs w:val="24"/>
        </w:rPr>
        <w:t xml:space="preserve">Protesting still</w:t>
      </w:r>
      <w:r>
        <w:rPr>
          <w:color w:val="000000"/>
          <w:sz w:val="24"/>
          <w:szCs w:val="24"/>
        </w:rPr>
        <w:t xml:space="preserve">, PRESCOTT </w:t>
      </w:r>
      <w:r>
        <w:rPr>
          <w:i/>
          <w:color w:val="000000"/>
          <w:sz w:val="24"/>
          <w:szCs w:val="24"/>
        </w:rPr>
        <w:t xml:space="preserve">takes the check.</w:t>
      </w:r>
      <w:r>
        <w:rPr>
          <w:color w:val="000000"/>
          <w:sz w:val="24"/>
          <w:szCs w:val="24"/>
        </w:rPr>
        <w:t xml:space="preserve">] Good-bye, Stanley—­God bless you. [BISHOP </w:t>
      </w:r>
      <w:r>
        <w:rPr>
          <w:i/>
          <w:color w:val="000000"/>
          <w:sz w:val="24"/>
          <w:szCs w:val="24"/>
        </w:rPr>
        <w:t xml:space="preserve">goes.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[PRESCOTT </w:t>
      </w:r>
      <w:r>
        <w:rPr>
          <w:i/>
          <w:color w:val="000000"/>
          <w:sz w:val="24"/>
          <w:szCs w:val="24"/>
        </w:rPr>
        <w:t xml:space="preserve">stands regarding check a moment, then rings,</w:t>
      </w:r>
      <w:r>
        <w:rPr>
          <w:color w:val="000000"/>
          <w:sz w:val="24"/>
          <w:szCs w:val="24"/>
        </w:rPr>
        <w:t xml:space="preserve"> LUCILLE </w:t>
      </w:r>
      <w:r>
        <w:rPr>
          <w:i/>
          <w:color w:val="000000"/>
          <w:sz w:val="24"/>
          <w:szCs w:val="24"/>
        </w:rPr>
        <w:t xml:space="preserve">enters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PRESCOTT.  Take a letter.  Mr. Kenneth Holden.  You have his address on file.  Dear Kenneth:  Sometime ago you came in to inquire if I could find a place for you.  I am glad to tell you that there is a vacancy here now, and if you are still looking for something the place is yours.  The work will be ... [</w:t>
      </w:r>
      <w:r>
        <w:rPr>
          <w:i/>
          <w:color w:val="000000"/>
          <w:sz w:val="24"/>
          <w:szCs w:val="24"/>
        </w:rPr>
        <w:t xml:space="preserve">Pause.</w:t>
      </w:r>
      <w:r>
        <w:rPr>
          <w:color w:val="000000"/>
          <w:sz w:val="24"/>
          <w:szCs w:val="24"/>
        </w:rPr>
        <w:t xml:space="preserve">] to develop the interesting plans you spoke to me about, pending possible use of them in the future.... [</w:t>
      </w:r>
      <w:r>
        <w:rPr>
          <w:i/>
          <w:color w:val="000000"/>
          <w:sz w:val="24"/>
          <w:szCs w:val="24"/>
        </w:rPr>
        <w:t xml:space="preserve">Pause.</w:t>
      </w:r>
      <w:r>
        <w:rPr>
          <w:color w:val="000000"/>
          <w:sz w:val="24"/>
          <w:szCs w:val="24"/>
        </w:rPr>
        <w:t xml:space="preserve">] The salary will be small to start with, twenty-five dollars a week.  Paragraph.  You can begin work at any time....</w:t>
      </w:r>
    </w:p>
    <w:p>
      <w:pPr>
        <w:keepNext w:val="on"/>
        <w:widowControl w:val="on"/>
        <w:pBdr/>
        <w:spacing w:before="299" w:after="299" w:line="240" w:lineRule="auto"/>
        <w:ind w:left="0" w:right="0"/>
        <w:jc w:val="left"/>
        <w:outlineLvl w:val="1"/>
      </w:pPr>
      <w:r>
        <w:rPr>
          <w:b/>
          <w:color w:val="000000"/>
          <w:sz w:val="36"/>
          <w:szCs w:val="36"/>
        </w:rPr>
        <w:t xml:space="preserve">CURTAIN</w:t>
      </w:r>
    </w:p>
    <w:p>
      <w:pPr>
        <w:widowControl w:val="on"/>
        <w:pBdr/>
        <w:spacing w:before="240" w:after="240" w:line="240" w:lineRule="auto"/>
        <w:ind w:left="0" w:right="0"/>
        <w:jc w:val="left"/>
      </w:pPr>
      <w:r>
        <w:rPr>
          <w:b/>
          <w:color w:val="000000"/>
          <w:sz w:val="24"/>
          <w:szCs w:val="24"/>
        </w:rPr>
        <w:t xml:space="preserve">ACT II</w:t>
      </w:r>
    </w:p>
    <w:p>
      <w:pPr>
        <w:widowControl w:val="on"/>
        <w:pBdr/>
        <w:spacing w:before="240" w:after="240" w:line="240" w:lineRule="auto"/>
        <w:ind w:left="0" w:right="0"/>
        <w:jc w:val="left"/>
      </w:pPr>
      <w:r>
        <w:rPr>
          <w:i/>
          <w:color w:val="000000"/>
          <w:sz w:val="24"/>
          <w:szCs w:val="24"/>
        </w:rPr>
        <w:t xml:space="preserve">A few months later.  The hour is dusk.  A basement apartment lower than street level.  There are four doors, one leading in from the street, one leading to a back yard, one to a kitchen, another to a bedroom.  The room is large and serves as a combined living room and place of business for a dog specialist.  Some of the furniture of the old place is here.  There is a shelf displaying packages of dog biscuit, muzzles, etc.  The walls are decorated with pictures of dogs and glaring advertisements of dog goods, especially insecticides.  There is a large homemade sign</w:t>
      </w:r>
      <w:r>
        <w:rPr>
          <w:color w:val="000000"/>
          <w:sz w:val="24"/>
          <w:szCs w:val="24"/>
        </w:rPr>
        <w:t xml:space="preserve">: </w:t>
      </w:r>
    </w:p>
    <w:p>
      <w:pPr>
        <w:widowControl w:val="on"/>
        <w:pBdr/>
        <w:spacing w:before="240" w:after="240" w:line="240" w:lineRule="auto"/>
        <w:ind w:left="0" w:right="0"/>
        <w:jc w:val="left"/>
      </w:pPr>
      <w:r>
        <w:rPr>
          <w:i/>
          <w:color w:val="000000"/>
          <w:sz w:val="24"/>
          <w:szCs w:val="24"/>
        </w:rPr>
        <w:t xml:space="preserve">I CLIP, TRIM, PLUCK, WASH AND EXTERMINATE.</w:t>
      </w:r>
    </w:p>
    <w:p>
      <w:pPr>
        <w:widowControl w:val="on"/>
        <w:pBdr/>
        <w:spacing w:before="240" w:after="240" w:line="240" w:lineRule="auto"/>
        <w:ind w:left="0" w:right="0"/>
        <w:jc w:val="left"/>
      </w:pPr>
      <w:r>
        <w:rPr>
          <w:i/>
          <w:color w:val="000000"/>
          <w:sz w:val="24"/>
          <w:szCs w:val="24"/>
        </w:rPr>
        <w:t xml:space="preserve">At one side is Martin’s sketching table, and on wall near it some of his drawings.</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is kneeling on the floor beside a wash-tub, bathing a terrier.  He talks to it gently, soothingly, all through following scene.</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with a green eyeshade, is working on a sketch under a table lamp.</w:t>
      </w:r>
    </w:p>
    <w:p>
      <w:pPr>
        <w:keepNext w:val="on"/>
        <w:pageBreakBefore w:val="on"/>
        <w:widowControl w:val="on"/>
        <w:pBdr/>
        <w:spacing w:before="0" w:after="322" w:line="240" w:lineRule="auto"/>
        <w:ind w:left="0" w:right="0"/>
        <w:jc w:val="left"/>
        <w:outlineLvl w:val="0"/>
      </w:pPr>
      <w:r>
        <w:rPr>
          <w:b/>
          <w:color w:val="000000"/>
          <w:sz w:val="48"/>
          <w:szCs w:val="48"/>
        </w:rPr>
        <w:t xml:space="preserve">Page 24</w:t>
      </w:r>
    </w:p>
    <w:p>
      <w:pPr>
        <w:widowControl w:val="on"/>
        <w:pBdr/>
        <w:spacing w:before="240" w:after="240" w:line="240" w:lineRule="auto"/>
        <w:ind w:left="0" w:right="0"/>
        <w:jc w:val="left"/>
      </w:pPr>
      <w:r>
        <w:rPr>
          <w:i/>
          <w:color w:val="000000"/>
          <w:sz w:val="24"/>
          <w:szCs w:val="24"/>
        </w:rPr>
        <w:t xml:space="preserve">During scene</w:t>
      </w:r>
      <w:r>
        <w:rPr>
          <w:color w:val="000000"/>
          <w:sz w:val="24"/>
          <w:szCs w:val="24"/>
        </w:rPr>
        <w:t xml:space="preserve"> TIPPY </w:t>
      </w:r>
      <w:r>
        <w:rPr>
          <w:i/>
          <w:color w:val="000000"/>
          <w:sz w:val="24"/>
          <w:szCs w:val="24"/>
        </w:rPr>
        <w:t xml:space="preserve">takes dog out of tub and begins drying him with a Turkish towel.  Has large stack of clean folded towels and uses one after the other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As he sketches.</w:t>
      </w:r>
      <w:r>
        <w:rPr>
          <w:color w:val="000000"/>
          <w:sz w:val="24"/>
          <w:szCs w:val="24"/>
        </w:rPr>
        <w:t xml:space="preserve">] Your persistent love of Class of ’29 reunions seems to me more admirable than politic.</w:t>
      </w:r>
    </w:p>
    <w:p>
      <w:pPr>
        <w:widowControl w:val="on"/>
        <w:pBdr/>
        <w:spacing w:before="240" w:after="240" w:line="240" w:lineRule="auto"/>
        <w:ind w:left="0" w:right="0"/>
        <w:jc w:val="left"/>
      </w:pPr>
      <w:r>
        <w:rPr>
          <w:color w:val="000000"/>
          <w:sz w:val="24"/>
          <w:szCs w:val="24"/>
        </w:rPr>
        <w:t xml:space="preserve">TIPPY.  It will go off all right if you refrain from talking politics.</w:t>
      </w:r>
    </w:p>
    <w:p>
      <w:pPr>
        <w:widowControl w:val="on"/>
        <w:pBdr/>
        <w:spacing w:before="240" w:after="240" w:line="240" w:lineRule="auto"/>
        <w:ind w:left="0" w:right="0"/>
        <w:jc w:val="left"/>
      </w:pPr>
      <w:r>
        <w:rPr>
          <w:color w:val="000000"/>
          <w:sz w:val="24"/>
          <w:szCs w:val="24"/>
        </w:rPr>
        <w:t xml:space="preserve">MARTIN.  As if I were the only member of the Unholy Six with a capacity to make faux pas!</w:t>
      </w:r>
    </w:p>
    <w:p>
      <w:pPr>
        <w:widowControl w:val="on"/>
        <w:pBdr/>
        <w:spacing w:before="240" w:after="240" w:line="240" w:lineRule="auto"/>
        <w:ind w:left="0" w:right="0"/>
        <w:jc w:val="left"/>
      </w:pPr>
      <w:r>
        <w:rPr>
          <w:color w:val="000000"/>
          <w:sz w:val="24"/>
          <w:szCs w:val="24"/>
        </w:rPr>
        <w:t xml:space="preserve">TIPPY.  You have tact and tolerance—­when you choose to use them.</w:t>
      </w:r>
    </w:p>
    <w:p>
      <w:pPr>
        <w:widowControl w:val="on"/>
        <w:pBdr/>
        <w:spacing w:before="240" w:after="240" w:line="240" w:lineRule="auto"/>
        <w:ind w:left="0" w:right="0"/>
        <w:jc w:val="left"/>
      </w:pPr>
      <w:r>
        <w:rPr>
          <w:color w:val="000000"/>
          <w:sz w:val="24"/>
          <w:szCs w:val="24"/>
        </w:rPr>
        <w:t xml:space="preserve">MARTIN.  Thanks.</w:t>
      </w:r>
    </w:p>
    <w:p>
      <w:pPr>
        <w:widowControl w:val="on"/>
        <w:pBdr/>
        <w:spacing w:before="240" w:after="240" w:line="240" w:lineRule="auto"/>
        <w:ind w:left="0" w:right="0"/>
        <w:jc w:val="left"/>
      </w:pPr>
      <w:r>
        <w:rPr>
          <w:color w:val="000000"/>
          <w:sz w:val="24"/>
          <w:szCs w:val="24"/>
        </w:rPr>
        <w:t xml:space="preserve">TIPPY.  The fact that you and Ted still manage to live under the same roof proves that.</w:t>
      </w:r>
    </w:p>
    <w:p>
      <w:pPr>
        <w:widowControl w:val="on"/>
        <w:pBdr/>
        <w:spacing w:before="240" w:after="240" w:line="240" w:lineRule="auto"/>
        <w:ind w:left="0" w:right="0"/>
        <w:jc w:val="left"/>
      </w:pPr>
      <w:r>
        <w:rPr>
          <w:color w:val="000000"/>
          <w:sz w:val="24"/>
          <w:szCs w:val="24"/>
        </w:rPr>
        <w:t xml:space="preserve">MARTIN.  That poor devil would win the compassion of Hitler himself—­with three Jewish grandmothers!</w:t>
      </w:r>
    </w:p>
    <w:p>
      <w:pPr>
        <w:widowControl w:val="on"/>
        <w:pBdr/>
        <w:spacing w:before="240" w:after="240" w:line="240" w:lineRule="auto"/>
        <w:ind w:left="0" w:right="0"/>
        <w:jc w:val="left"/>
      </w:pPr>
      <w:r>
        <w:rPr>
          <w:color w:val="000000"/>
          <w:sz w:val="24"/>
          <w:szCs w:val="24"/>
        </w:rPr>
        <w:t xml:space="preserve">TIPPY.  Well?  If you can put up with Ted, who never did a lick of work in his life, why quarrel with Ken who is now a true worker, being duly exploited by a wicked capitalist?</w:t>
      </w:r>
    </w:p>
    <w:p>
      <w:pPr>
        <w:widowControl w:val="on"/>
        <w:pBdr/>
        <w:spacing w:before="240" w:after="240" w:line="240" w:lineRule="auto"/>
        <w:ind w:left="0" w:right="0"/>
        <w:jc w:val="left"/>
      </w:pPr>
      <w:r>
        <w:rPr>
          <w:color w:val="000000"/>
          <w:sz w:val="24"/>
          <w:szCs w:val="24"/>
        </w:rPr>
        <w:t xml:space="preserve">MARTIN.  Who said I’d quarrel with him?</w:t>
      </w:r>
    </w:p>
    <w:p>
      <w:pPr>
        <w:widowControl w:val="on"/>
        <w:pBdr/>
        <w:spacing w:before="240" w:after="240" w:line="240" w:lineRule="auto"/>
        <w:ind w:left="0" w:right="0"/>
        <w:jc w:val="left"/>
      </w:pPr>
      <w:r>
        <w:rPr>
          <w:color w:val="000000"/>
          <w:sz w:val="24"/>
          <w:szCs w:val="24"/>
        </w:rPr>
        <w:t xml:space="preserve">TIPPY.  You will.</w:t>
      </w:r>
    </w:p>
    <w:p>
      <w:pPr>
        <w:widowControl w:val="on"/>
        <w:pBdr/>
        <w:spacing w:before="240" w:after="240" w:line="240" w:lineRule="auto"/>
        <w:ind w:left="0" w:right="0"/>
        <w:jc w:val="left"/>
      </w:pPr>
      <w:r>
        <w:rPr>
          <w:color w:val="000000"/>
          <w:sz w:val="24"/>
          <w:szCs w:val="24"/>
        </w:rPr>
        <w:t xml:space="preserve">MARTIN.  All right.  You referee.</w:t>
      </w:r>
    </w:p>
    <w:p>
      <w:pPr>
        <w:widowControl w:val="on"/>
        <w:pBdr/>
        <w:spacing w:before="240" w:after="240" w:line="240" w:lineRule="auto"/>
        <w:ind w:left="0" w:right="0"/>
        <w:jc w:val="left"/>
      </w:pPr>
      <w:r>
        <w:rPr>
          <w:color w:val="000000"/>
          <w:sz w:val="24"/>
          <w:szCs w:val="24"/>
        </w:rPr>
        <w:t xml:space="preserve">TIPPY.  If he high-hats you with his success I’ll tell him that you’ve sold a drawing to the </w:t>
      </w:r>
      <w:r>
        <w:rPr>
          <w:i/>
          <w:color w:val="000000"/>
          <w:sz w:val="24"/>
          <w:szCs w:val="24"/>
        </w:rPr>
        <w:t xml:space="preserve">New Yorker</w:t>
      </w:r>
      <w:r>
        <w:rPr>
          <w:color w:val="000000"/>
          <w:sz w:val="24"/>
          <w:szCs w:val="24"/>
        </w:rPr>
        <w:t xml:space="preserve"> and you can high-hat him back.</w:t>
      </w:r>
    </w:p>
    <w:p>
      <w:pPr>
        <w:widowControl w:val="on"/>
        <w:pBdr/>
        <w:spacing w:before="240" w:after="240" w:line="240" w:lineRule="auto"/>
        <w:ind w:left="0" w:right="0"/>
        <w:jc w:val="left"/>
      </w:pPr>
      <w:r>
        <w:rPr>
          <w:color w:val="000000"/>
          <w:sz w:val="24"/>
          <w:szCs w:val="24"/>
        </w:rPr>
        <w:t xml:space="preserve">MARTIN.  Lay off that </w:t>
      </w:r>
      <w:r>
        <w:rPr>
          <w:i/>
          <w:color w:val="000000"/>
          <w:sz w:val="24"/>
          <w:szCs w:val="24"/>
        </w:rPr>
        <w:t xml:space="preserve">New Yorker</w:t>
      </w:r>
      <w:r>
        <w:rPr>
          <w:color w:val="000000"/>
          <w:sz w:val="24"/>
          <w:szCs w:val="24"/>
        </w:rPr>
        <w:t xml:space="preserve"> stuff.</w:t>
      </w:r>
    </w:p>
    <w:p>
      <w:pPr>
        <w:widowControl w:val="on"/>
        <w:pBdr/>
        <w:spacing w:before="240" w:after="240" w:line="240" w:lineRule="auto"/>
        <w:ind w:left="0" w:right="0"/>
        <w:jc w:val="left"/>
      </w:pPr>
      <w:r>
        <w:rPr>
          <w:color w:val="000000"/>
          <w:sz w:val="24"/>
          <w:szCs w:val="24"/>
        </w:rPr>
        <w:t xml:space="preserve">TIPPY.  Sensitive?</w:t>
      </w:r>
    </w:p>
    <w:p>
      <w:pPr>
        <w:widowControl w:val="on"/>
        <w:pBdr/>
        <w:spacing w:before="240" w:after="240" w:line="240" w:lineRule="auto"/>
        <w:ind w:left="0" w:right="0"/>
        <w:jc w:val="left"/>
      </w:pPr>
      <w:r>
        <w:rPr>
          <w:color w:val="000000"/>
          <w:sz w:val="24"/>
          <w:szCs w:val="24"/>
        </w:rPr>
        <w:t xml:space="preserve">MARTIN.  Don’t be an ass.  It’s unimportant, that’s all.</w:t>
      </w:r>
    </w:p>
    <w:p>
      <w:pPr>
        <w:widowControl w:val="on"/>
        <w:pBdr/>
        <w:spacing w:before="240" w:after="240" w:line="240" w:lineRule="auto"/>
        <w:ind w:left="0" w:right="0"/>
        <w:jc w:val="left"/>
      </w:pPr>
      <w:r>
        <w:rPr>
          <w:color w:val="000000"/>
          <w:sz w:val="24"/>
          <w:szCs w:val="24"/>
        </w:rPr>
        <w:t xml:space="preserve">TIPPY.  Eighty dollars—­unimportant?</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Lays aside drawing, removes eyeshade and rises.</w:t>
      </w:r>
      <w:r>
        <w:rPr>
          <w:color w:val="000000"/>
          <w:sz w:val="24"/>
          <w:szCs w:val="24"/>
        </w:rPr>
        <w:t xml:space="preserve">] You’ve got me wrong if you think I’ve any qualms about a reunion with our blissfully-wed bourgeois comrades.  Where I doubt your horse sense is in inviting Kate.</w:t>
      </w:r>
    </w:p>
    <w:p>
      <w:pPr>
        <w:widowControl w:val="on"/>
        <w:pBdr/>
        <w:spacing w:before="240" w:after="240" w:line="240" w:lineRule="auto"/>
        <w:ind w:left="0" w:right="0"/>
        <w:jc w:val="left"/>
      </w:pPr>
      <w:r>
        <w:rPr>
          <w:color w:val="000000"/>
          <w:sz w:val="24"/>
          <w:szCs w:val="24"/>
        </w:rPr>
        <w:t xml:space="preserve">TIPPY.  You can’t ask a bride to attend a stag party with four men!</w:t>
      </w:r>
    </w:p>
    <w:p>
      <w:pPr>
        <w:widowControl w:val="on"/>
        <w:pBdr/>
        <w:spacing w:before="240" w:after="240" w:line="240" w:lineRule="auto"/>
        <w:ind w:left="0" w:right="0"/>
        <w:jc w:val="left"/>
      </w:pPr>
      <w:r>
        <w:rPr>
          <w:color w:val="000000"/>
          <w:sz w:val="24"/>
          <w:szCs w:val="24"/>
        </w:rPr>
        <w:t xml:space="preserve">MARTIN.  I could have dug up some other female as a shock-absorber.</w:t>
      </w:r>
    </w:p>
    <w:p>
      <w:pPr>
        <w:widowControl w:val="on"/>
        <w:pBdr/>
        <w:spacing w:before="240" w:after="240" w:line="240" w:lineRule="auto"/>
        <w:ind w:left="0" w:right="0"/>
        <w:jc w:val="left"/>
      </w:pPr>
      <w:r>
        <w:rPr>
          <w:color w:val="000000"/>
          <w:sz w:val="24"/>
          <w:szCs w:val="24"/>
        </w:rPr>
        <w:t xml:space="preserve">TIPPY.  Listen, son:  a man can be a revolutionist and still mix socially with the White Guard.  But a female revolutionist must either assassinate them or seduce them.</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Good-naturedly.</w:t>
      </w:r>
      <w:r>
        <w:rPr>
          <w:color w:val="000000"/>
          <w:sz w:val="24"/>
          <w:szCs w:val="24"/>
        </w:rPr>
        <w:t xml:space="preserve">] Go to hell.</w:t>
      </w:r>
    </w:p>
    <w:p>
      <w:pPr>
        <w:widowControl w:val="on"/>
        <w:pBdr/>
        <w:spacing w:before="240" w:after="240" w:line="240" w:lineRule="auto"/>
        <w:ind w:left="0" w:right="0"/>
        <w:jc w:val="left"/>
      </w:pPr>
      <w:r>
        <w:rPr>
          <w:color w:val="000000"/>
          <w:sz w:val="24"/>
          <w:szCs w:val="24"/>
        </w:rPr>
        <w:t xml:space="preserve">TIPPY.  I invited Kate because she is Laura’s friend.</w:t>
      </w:r>
    </w:p>
    <w:p>
      <w:pPr>
        <w:widowControl w:val="on"/>
        <w:pBdr/>
        <w:spacing w:before="240" w:after="240" w:line="240" w:lineRule="auto"/>
        <w:ind w:left="0" w:right="0"/>
        <w:jc w:val="left"/>
      </w:pPr>
      <w:r>
        <w:rPr>
          <w:color w:val="000000"/>
          <w:sz w:val="24"/>
          <w:szCs w:val="24"/>
        </w:rPr>
        <w:t xml:space="preserve">MARTIN.  She was Laura’s friend.</w:t>
      </w:r>
    </w:p>
    <w:p>
      <w:pPr>
        <w:widowControl w:val="on"/>
        <w:pBdr/>
        <w:spacing w:before="240" w:after="240" w:line="240" w:lineRule="auto"/>
        <w:ind w:left="0" w:right="0"/>
        <w:jc w:val="left"/>
      </w:pPr>
      <w:r>
        <w:rPr>
          <w:color w:val="000000"/>
          <w:sz w:val="24"/>
          <w:szCs w:val="24"/>
        </w:rPr>
        <w:t xml:space="preserve">TIPPY.  Rats!</w:t>
      </w:r>
    </w:p>
    <w:p>
      <w:pPr>
        <w:widowControl w:val="on"/>
        <w:pBdr/>
        <w:spacing w:before="240" w:after="240" w:line="240" w:lineRule="auto"/>
        <w:ind w:left="0" w:right="0"/>
        <w:jc w:val="left"/>
      </w:pPr>
      <w:r>
        <w:rPr>
          <w:color w:val="000000"/>
          <w:sz w:val="24"/>
          <w:szCs w:val="24"/>
        </w:rPr>
        <w:t xml:space="preserve">MARTIN.  In view of recent changes in social status, are you sure that Kate is still on the calling list of Mr. and Mrs. Kenneth Holden?</w:t>
      </w:r>
    </w:p>
    <w:p>
      <w:pPr>
        <w:widowControl w:val="on"/>
        <w:pBdr/>
        <w:spacing w:before="240" w:after="240" w:line="240" w:lineRule="auto"/>
        <w:ind w:left="0" w:right="0"/>
        <w:jc w:val="left"/>
      </w:pPr>
      <w:r>
        <w:rPr>
          <w:color w:val="000000"/>
          <w:sz w:val="24"/>
          <w:szCs w:val="24"/>
        </w:rPr>
        <w:t xml:space="preserve">TIPPY.  You’re talking awful rot.</w:t>
      </w:r>
    </w:p>
    <w:p>
      <w:pPr>
        <w:widowControl w:val="on"/>
        <w:pBdr/>
        <w:spacing w:before="240" w:after="240" w:line="240" w:lineRule="auto"/>
        <w:ind w:left="0" w:right="0"/>
        <w:jc w:val="left"/>
      </w:pPr>
      <w:r>
        <w:rPr>
          <w:color w:val="000000"/>
          <w:sz w:val="24"/>
          <w:szCs w:val="24"/>
        </w:rPr>
        <w:t xml:space="preserve">MARTIN.  Maybe you know Ken better than I do.</w:t>
      </w:r>
    </w:p>
    <w:p>
      <w:pPr>
        <w:widowControl w:val="on"/>
        <w:pBdr/>
        <w:spacing w:before="240" w:after="240" w:line="240" w:lineRule="auto"/>
        <w:ind w:left="0" w:right="0"/>
        <w:jc w:val="left"/>
      </w:pPr>
      <w:r>
        <w:rPr>
          <w:color w:val="000000"/>
          <w:sz w:val="24"/>
          <w:szCs w:val="24"/>
        </w:rPr>
        <w:t xml:space="preserve">TIPPY.  Hell, he isn’t a prig.</w:t>
      </w:r>
    </w:p>
    <w:p>
      <w:pPr>
        <w:widowControl w:val="on"/>
        <w:pBdr/>
        <w:spacing w:before="240" w:after="240" w:line="240" w:lineRule="auto"/>
        <w:ind w:left="0" w:right="0"/>
        <w:jc w:val="left"/>
      </w:pPr>
      <w:r>
        <w:rPr>
          <w:color w:val="000000"/>
          <w:sz w:val="24"/>
          <w:szCs w:val="24"/>
        </w:rPr>
        <w:t xml:space="preserve">MARTIN.  Another thing:  What makes you so sure Ted will enjoy being put on social display in his frayed clothes alongside a lady gorgeously arrayed in the price of her shame?</w:t>
      </w:r>
    </w:p>
    <w:p>
      <w:pPr>
        <w:widowControl w:val="on"/>
        <w:pBdr/>
        <w:spacing w:before="240" w:after="240" w:line="240" w:lineRule="auto"/>
        <w:ind w:left="0" w:right="0"/>
        <w:jc w:val="left"/>
      </w:pPr>
      <w:r>
        <w:rPr>
          <w:color w:val="000000"/>
          <w:sz w:val="24"/>
          <w:szCs w:val="24"/>
        </w:rPr>
        <w:t xml:space="preserve">TIPPY.  The very fact that Ted is so shabby will make it less obvious that Kate is still—­[</w:t>
      </w:r>
      <w:r>
        <w:rPr>
          <w:i/>
          <w:color w:val="000000"/>
          <w:sz w:val="24"/>
          <w:szCs w:val="24"/>
        </w:rPr>
        <w:t xml:space="preserve">Pause.</w:t>
      </w:r>
      <w:r>
        <w:rPr>
          <w:color w:val="000000"/>
          <w:sz w:val="24"/>
          <w:szCs w:val="24"/>
        </w:rPr>
        <w:t xml:space="preserve">]—­helping him.</w:t>
      </w:r>
    </w:p>
    <w:p>
      <w:pPr>
        <w:widowControl w:val="on"/>
        <w:pBdr/>
        <w:spacing w:before="240" w:after="240" w:line="240" w:lineRule="auto"/>
        <w:ind w:left="0" w:right="0"/>
        <w:jc w:val="left"/>
      </w:pPr>
      <w:r>
        <w:rPr>
          <w:color w:val="000000"/>
          <w:sz w:val="24"/>
          <w:szCs w:val="24"/>
        </w:rPr>
        <w:t xml:space="preserve">MARTIN.  Kate is really showing remarkable restraint.  I’d have expected her to squeeze enough out of a mink coat to dress Ted up a bit.</w:t>
      </w:r>
    </w:p>
    <w:p>
      <w:pPr>
        <w:keepNext w:val="on"/>
        <w:pageBreakBefore w:val="on"/>
        <w:widowControl w:val="on"/>
        <w:pBdr/>
        <w:spacing w:before="0" w:after="322" w:line="240" w:lineRule="auto"/>
        <w:ind w:left="0" w:right="0"/>
        <w:jc w:val="left"/>
        <w:outlineLvl w:val="0"/>
      </w:pPr>
      <w:r>
        <w:rPr>
          <w:b/>
          <w:color w:val="000000"/>
          <w:sz w:val="48"/>
          <w:szCs w:val="48"/>
        </w:rPr>
        <w:t xml:space="preserve">Page 25</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All this time</w:t>
      </w:r>
      <w:r>
        <w:rPr>
          <w:color w:val="000000"/>
          <w:sz w:val="24"/>
          <w:szCs w:val="24"/>
        </w:rPr>
        <w:t xml:space="preserve"> TIPPY </w:t>
      </w:r>
      <w:r>
        <w:rPr>
          <w:i/>
          <w:color w:val="000000"/>
          <w:sz w:val="24"/>
          <w:szCs w:val="24"/>
        </w:rPr>
        <w:t xml:space="preserve">has been wiping dog with one towel after another.  He now gets up and leads dog to yard.</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Now I must hang Itzy out to dry.</w:t>
      </w:r>
    </w:p>
    <w:p>
      <w:pPr>
        <w:widowControl w:val="on"/>
        <w:pBdr/>
        <w:spacing w:before="240" w:after="240" w:line="240" w:lineRule="auto"/>
        <w:ind w:left="0" w:right="0"/>
        <w:jc w:val="left"/>
      </w:pPr>
      <w:r>
        <w:rPr>
          <w:color w:val="000000"/>
          <w:sz w:val="24"/>
          <w:szCs w:val="24"/>
        </w:rPr>
        <w:t xml:space="preserve">MARTIN.  God, haven’t you dried that cur enough?</w:t>
      </w:r>
    </w:p>
    <w:p>
      <w:pPr>
        <w:widowControl w:val="on"/>
        <w:pBdr/>
        <w:spacing w:before="240" w:after="240" w:line="240" w:lineRule="auto"/>
        <w:ind w:left="0" w:right="0"/>
        <w:jc w:val="left"/>
      </w:pPr>
      <w:r>
        <w:rPr>
          <w:color w:val="000000"/>
          <w:sz w:val="24"/>
          <w:szCs w:val="24"/>
        </w:rPr>
        <w:t xml:space="preserve">TIPPY.  Him must be ventilated so him will smell sweet.  Him’s mama rubs her nose in him and her is very particular. [</w:t>
      </w:r>
      <w:r>
        <w:rPr>
          <w:i/>
          <w:color w:val="000000"/>
          <w:sz w:val="24"/>
          <w:szCs w:val="24"/>
        </w:rPr>
        <w:t xml:space="preserve">He goes out with dog</w:t>
      </w:r>
      <w:r>
        <w:rPr>
          <w:color w:val="000000"/>
          <w:sz w:val="24"/>
          <w:szCs w:val="24"/>
        </w:rPr>
        <w:t xml:space="preserve">.  MARTIN </w:t>
      </w:r>
      <w:r>
        <w:rPr>
          <w:i/>
          <w:color w:val="000000"/>
          <w:sz w:val="24"/>
          <w:szCs w:val="24"/>
        </w:rPr>
        <w:t xml:space="preserve">begins picking up the strewn array of used towels</w:t>
      </w:r>
      <w:r>
        <w:rPr>
          <w:color w:val="000000"/>
          <w:sz w:val="24"/>
          <w:szCs w:val="24"/>
        </w:rPr>
        <w:t xml:space="preserve">, TIPPY </w:t>
      </w:r>
      <w:r>
        <w:rPr>
          <w:i/>
          <w:color w:val="000000"/>
          <w:sz w:val="24"/>
          <w:szCs w:val="24"/>
        </w:rPr>
        <w:t xml:space="preserve">comes back.</w:t>
      </w:r>
      <w:r>
        <w:rPr>
          <w:color w:val="000000"/>
          <w:sz w:val="24"/>
          <w:szCs w:val="24"/>
        </w:rPr>
        <w:t xml:space="preserve">] Thanks, old man. [</w:t>
      </w:r>
      <w:r>
        <w:rPr>
          <w:i/>
          <w:color w:val="000000"/>
          <w:sz w:val="24"/>
          <w:szCs w:val="24"/>
        </w:rPr>
        <w:t xml:space="preserve">Takes the towels.</w:t>
      </w:r>
      <w:r>
        <w:rPr>
          <w:color w:val="000000"/>
          <w:sz w:val="24"/>
          <w:szCs w:val="24"/>
        </w:rPr>
        <w:t xml:space="preserve">] Want to dump the tub for me? [MARTIN </w:t>
      </w:r>
      <w:r>
        <w:rPr>
          <w:i/>
          <w:color w:val="000000"/>
          <w:sz w:val="24"/>
          <w:szCs w:val="24"/>
        </w:rPr>
        <w:t xml:space="preserve">carries tub into kitchen,</w:t>
      </w:r>
      <w:r>
        <w:rPr>
          <w:color w:val="000000"/>
          <w:sz w:val="24"/>
          <w:szCs w:val="24"/>
        </w:rPr>
        <w:t xml:space="preserve"> TIPPY </w:t>
      </w:r>
      <w:r>
        <w:rPr>
          <w:i/>
          <w:color w:val="000000"/>
          <w:sz w:val="24"/>
          <w:szCs w:val="24"/>
        </w:rPr>
        <w:t xml:space="preserve">continues cleaning up</w:t>
      </w:r>
      <w:r>
        <w:rPr>
          <w:color w:val="000000"/>
          <w:sz w:val="24"/>
          <w:szCs w:val="24"/>
        </w:rPr>
        <w:t xml:space="preserve">.  TED </w:t>
      </w:r>
      <w:r>
        <w:rPr>
          <w:i/>
          <w:color w:val="000000"/>
          <w:sz w:val="24"/>
          <w:szCs w:val="24"/>
        </w:rPr>
        <w:t xml:space="preserve">enters with</w:t>
      </w:r>
      <w:r>
        <w:rPr>
          <w:color w:val="000000"/>
          <w:sz w:val="24"/>
          <w:szCs w:val="24"/>
        </w:rPr>
        <w:t xml:space="preserve"> KATE. </w:t>
      </w:r>
      <w:r>
        <w:rPr>
          <w:i/>
          <w:color w:val="000000"/>
          <w:sz w:val="24"/>
          <w:szCs w:val="24"/>
        </w:rPr>
        <w:t xml:space="preserve">She is richly dressed and has the mink coat</w:t>
      </w:r>
      <w:r>
        <w:rPr>
          <w:color w:val="000000"/>
          <w:sz w:val="24"/>
          <w:szCs w:val="24"/>
        </w:rPr>
        <w:t xml:space="preserve">, TED </w:t>
      </w:r>
      <w:r>
        <w:rPr>
          <w:i/>
          <w:color w:val="000000"/>
          <w:sz w:val="24"/>
          <w:szCs w:val="24"/>
        </w:rPr>
        <w:t xml:space="preserve">has on a complete new outfit:  suit, hat shoes, topcoat.  Everything.  The coat is gray; suit brown; hat gray.  And there is a price tag on tail of overcoat.</w:t>
      </w:r>
      <w:r>
        <w:rPr>
          <w:color w:val="000000"/>
          <w:sz w:val="24"/>
          <w:szCs w:val="24"/>
        </w:rPr>
        <w:t xml:space="preserve"> TIPPY </w:t>
      </w:r>
      <w:r>
        <w:rPr>
          <w:i/>
          <w:color w:val="000000"/>
          <w:sz w:val="24"/>
          <w:szCs w:val="24"/>
        </w:rPr>
        <w:t xml:space="preserve">stares in astonishment.</w:t>
      </w:r>
      <w:r>
        <w:rPr>
          <w:color w:val="000000"/>
          <w:sz w:val="24"/>
          <w:szCs w:val="24"/>
        </w:rPr>
        <w:t xml:space="preserve">] Do my eyes deceive me?</w:t>
      </w:r>
    </w:p>
    <w:p>
      <w:pPr>
        <w:widowControl w:val="on"/>
        <w:pBdr/>
        <w:spacing w:before="240" w:after="240" w:line="240" w:lineRule="auto"/>
        <w:ind w:left="0" w:right="0"/>
        <w:jc w:val="left"/>
      </w:pPr>
      <w:r>
        <w:rPr>
          <w:color w:val="000000"/>
          <w:sz w:val="24"/>
          <w:szCs w:val="24"/>
        </w:rPr>
        <w:t xml:space="preserve">KATE.  Hello, flea-killer.—­How do you like it?</w:t>
      </w:r>
    </w:p>
    <w:p>
      <w:pPr>
        <w:widowControl w:val="on"/>
        <w:pBdr/>
        <w:spacing w:before="240" w:after="240" w:line="240" w:lineRule="auto"/>
        <w:ind w:left="0" w:right="0"/>
        <w:jc w:val="left"/>
      </w:pPr>
      <w:r>
        <w:rPr>
          <w:color w:val="000000"/>
          <w:sz w:val="24"/>
          <w:szCs w:val="24"/>
        </w:rPr>
        <w:t xml:space="preserve">TIPPY.  I must have slept a few years.</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removes coat and lays it on table with hat.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Slept?</w:t>
      </w:r>
    </w:p>
    <w:p>
      <w:pPr>
        <w:widowControl w:val="on"/>
        <w:pBdr/>
        <w:spacing w:before="240" w:after="240" w:line="240" w:lineRule="auto"/>
        <w:ind w:left="0" w:right="0"/>
        <w:jc w:val="left"/>
      </w:pPr>
      <w:r>
        <w:rPr>
          <w:color w:val="000000"/>
          <w:sz w:val="24"/>
          <w:szCs w:val="24"/>
        </w:rPr>
        <w:t xml:space="preserve">TIPPY.  It looks to me like the Republican Party is back in power.</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re-enters.  He stops in astonishment.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Hello.</w:t>
      </w:r>
    </w:p>
    <w:p>
      <w:pPr>
        <w:widowControl w:val="on"/>
        <w:pBdr/>
        <w:spacing w:before="240" w:after="240" w:line="240" w:lineRule="auto"/>
        <w:ind w:left="0" w:right="0"/>
        <w:jc w:val="left"/>
      </w:pPr>
      <w:r>
        <w:rPr>
          <w:color w:val="000000"/>
          <w:sz w:val="24"/>
          <w:szCs w:val="24"/>
        </w:rPr>
        <w:t xml:space="preserve">KATE.  Hello, Communist. [</w:t>
      </w:r>
      <w:r>
        <w:rPr>
          <w:i/>
          <w:color w:val="000000"/>
          <w:sz w:val="24"/>
          <w:szCs w:val="24"/>
        </w:rPr>
        <w:t xml:space="preserve">Indicates</w:t>
      </w:r>
      <w:r>
        <w:rPr>
          <w:color w:val="000000"/>
          <w:sz w:val="24"/>
          <w:szCs w:val="24"/>
        </w:rPr>
        <w:t xml:space="preserve"> TED.] Does seeing Ted decently dressed make you see red?</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Surveying</w:t>
      </w:r>
      <w:r>
        <w:rPr>
          <w:color w:val="000000"/>
          <w:sz w:val="24"/>
          <w:szCs w:val="24"/>
        </w:rPr>
        <w:t xml:space="preserve"> TED’S </w:t>
      </w:r>
      <w:r>
        <w:rPr>
          <w:i/>
          <w:color w:val="000000"/>
          <w:sz w:val="24"/>
          <w:szCs w:val="24"/>
        </w:rPr>
        <w:t xml:space="preserve">clothes.</w:t>
      </w:r>
      <w:r>
        <w:rPr>
          <w:color w:val="000000"/>
          <w:sz w:val="24"/>
          <w:szCs w:val="24"/>
        </w:rPr>
        <w:t xml:space="preserve">] No, indeed.  The true </w:t>
      </w:r>
      <w:r>
        <w:rPr>
          <w:i/>
          <w:color w:val="000000"/>
          <w:sz w:val="24"/>
          <w:szCs w:val="24"/>
        </w:rPr>
        <w:t xml:space="preserve">Communist</w:t>
      </w:r>
      <w:r>
        <w:rPr>
          <w:color w:val="000000"/>
          <w:sz w:val="24"/>
          <w:szCs w:val="24"/>
        </w:rPr>
        <w:t xml:space="preserve"> loves beauty and prosperity.  His distinction is that he insists on both for everybody.</w:t>
      </w:r>
    </w:p>
    <w:p>
      <w:pPr>
        <w:widowControl w:val="on"/>
        <w:pBdr/>
        <w:spacing w:before="240" w:after="240" w:line="240" w:lineRule="auto"/>
        <w:ind w:left="0" w:right="0"/>
        <w:jc w:val="left"/>
      </w:pPr>
      <w:r>
        <w:rPr>
          <w:color w:val="000000"/>
          <w:sz w:val="24"/>
          <w:szCs w:val="24"/>
        </w:rPr>
        <w:t xml:space="preserve">KATE.  Well, I know you are prospering.  I saw your drawing in the </w:t>
      </w:r>
      <w:r>
        <w:rPr>
          <w:i/>
          <w:color w:val="000000"/>
          <w:sz w:val="24"/>
          <w:szCs w:val="24"/>
        </w:rPr>
        <w:t xml:space="preserve">New Yorker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I let them have it at half price just to get it where you would see it.</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Confidentially to</w:t>
      </w:r>
      <w:r>
        <w:rPr>
          <w:color w:val="000000"/>
          <w:sz w:val="24"/>
          <w:szCs w:val="24"/>
        </w:rPr>
        <w:t xml:space="preserve"> KATE.] Half price in the </w:t>
      </w:r>
      <w:r>
        <w:rPr>
          <w:i/>
          <w:color w:val="000000"/>
          <w:sz w:val="24"/>
          <w:szCs w:val="24"/>
        </w:rPr>
        <w:t xml:space="preserve">New Yorker</w:t>
      </w:r>
      <w:r>
        <w:rPr>
          <w:color w:val="000000"/>
          <w:sz w:val="24"/>
          <w:szCs w:val="24"/>
        </w:rPr>
        <w:t xml:space="preserve"> would be triple price in the </w:t>
      </w:r>
      <w:r>
        <w:rPr>
          <w:i/>
          <w:color w:val="000000"/>
          <w:sz w:val="24"/>
          <w:szCs w:val="24"/>
        </w:rPr>
        <w:t xml:space="preserve">New Masses.</w:t>
      </w:r>
      <w:r>
        <w:rPr>
          <w:color w:val="000000"/>
          <w:sz w:val="24"/>
          <w:szCs w:val="24"/>
        </w:rPr>
        <w:t xml:space="preserve"> But selling to the </w:t>
      </w:r>
      <w:r>
        <w:rPr>
          <w:i/>
          <w:color w:val="000000"/>
          <w:sz w:val="24"/>
          <w:szCs w:val="24"/>
        </w:rPr>
        <w:t xml:space="preserve">New Yorker</w:t>
      </w:r>
      <w:r>
        <w:rPr>
          <w:color w:val="000000"/>
          <w:sz w:val="24"/>
          <w:szCs w:val="24"/>
        </w:rPr>
        <w:t xml:space="preserve"> is the latest orders from the Comintern.  It’s the new plan for boring from within.</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Impressed.</w:t>
      </w:r>
      <w:r>
        <w:rPr>
          <w:color w:val="000000"/>
          <w:sz w:val="24"/>
          <w:szCs w:val="24"/>
        </w:rPr>
        <w:t xml:space="preserve">] Oh!  Is it?</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To</w:t>
      </w:r>
      <w:r>
        <w:rPr>
          <w:color w:val="000000"/>
          <w:sz w:val="24"/>
          <w:szCs w:val="24"/>
        </w:rPr>
        <w:t xml:space="preserve"> MARTIN, </w:t>
      </w:r>
      <w:r>
        <w:rPr>
          <w:i/>
          <w:color w:val="000000"/>
          <w:sz w:val="24"/>
          <w:szCs w:val="24"/>
        </w:rPr>
        <w:t xml:space="preserve">who is still surveying him.</w:t>
      </w:r>
      <w:r>
        <w:rPr>
          <w:color w:val="000000"/>
          <w:sz w:val="24"/>
          <w:szCs w:val="24"/>
        </w:rPr>
        <w:t xml:space="preserve">] Does it fit all right?</w:t>
      </w:r>
    </w:p>
    <w:p>
      <w:pPr>
        <w:widowControl w:val="on"/>
        <w:pBdr/>
        <w:spacing w:before="240" w:after="240" w:line="240" w:lineRule="auto"/>
        <w:ind w:left="0" w:right="0"/>
        <w:jc w:val="left"/>
      </w:pPr>
      <w:r>
        <w:rPr>
          <w:color w:val="000000"/>
          <w:sz w:val="24"/>
          <w:szCs w:val="24"/>
        </w:rPr>
        <w:t xml:space="preserve">MARTIN.  Perfectly.</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Indicating</w:t>
      </w:r>
      <w:r>
        <w:rPr>
          <w:color w:val="000000"/>
          <w:sz w:val="24"/>
          <w:szCs w:val="24"/>
        </w:rPr>
        <w:t xml:space="preserve"> TED.] Honest, Tippy, what do you think of it?</w:t>
      </w:r>
    </w:p>
    <w:p>
      <w:pPr>
        <w:widowControl w:val="on"/>
        <w:pBdr/>
        <w:spacing w:before="240" w:after="240" w:line="240" w:lineRule="auto"/>
        <w:ind w:left="0" w:right="0"/>
        <w:jc w:val="left"/>
      </w:pPr>
      <w:r>
        <w:rPr>
          <w:color w:val="000000"/>
          <w:sz w:val="24"/>
          <w:szCs w:val="24"/>
        </w:rPr>
        <w:t xml:space="preserve">TIPPY.  What should I think?  What would anybody think?</w:t>
      </w:r>
    </w:p>
    <w:p>
      <w:pPr>
        <w:widowControl w:val="on"/>
        <w:pBdr/>
        <w:spacing w:before="240" w:after="240" w:line="240" w:lineRule="auto"/>
        <w:ind w:left="0" w:right="0"/>
        <w:jc w:val="left"/>
      </w:pPr>
      <w:r>
        <w:rPr>
          <w:color w:val="000000"/>
          <w:sz w:val="24"/>
          <w:szCs w:val="24"/>
        </w:rPr>
        <w:t xml:space="preserve">KATE.  He looks nice, doesn’t he?</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Trying to seem nonchalant, although he is obviously trying to justify himself.</w:t>
      </w:r>
      <w:r>
        <w:rPr>
          <w:color w:val="000000"/>
          <w:sz w:val="24"/>
          <w:szCs w:val="24"/>
        </w:rPr>
        <w:t xml:space="preserve">] I dropped by to remind Kate about the party.</w:t>
      </w:r>
    </w:p>
    <w:p>
      <w:pPr>
        <w:widowControl w:val="on"/>
        <w:pBdr/>
        <w:spacing w:before="240" w:after="240" w:line="240" w:lineRule="auto"/>
        <w:ind w:left="0" w:right="0"/>
        <w:jc w:val="left"/>
      </w:pPr>
      <w:r>
        <w:rPr>
          <w:color w:val="000000"/>
          <w:sz w:val="24"/>
          <w:szCs w:val="24"/>
        </w:rPr>
        <w:t xml:space="preserve">KATE.  And I inveigled him into a shop.  Isn’t it worth it? </w:t>
      </w:r>
      <w:r>
        <w:rPr>
          <w:color w:val="000000"/>
          <w:sz w:val="24"/>
          <w:szCs w:val="24"/>
        </w:rPr>
        <w:br/>
        <w:t xml:space="preserve">Transforms him.  Ted wears clothes so well.</w:t>
      </w:r>
    </w:p>
    <w:p>
      <w:pPr>
        <w:widowControl w:val="on"/>
        <w:pBdr/>
        <w:spacing w:before="240" w:after="240" w:line="240" w:lineRule="auto"/>
        <w:ind w:left="0" w:right="0"/>
        <w:jc w:val="left"/>
      </w:pPr>
      <w:r>
        <w:rPr>
          <w:color w:val="000000"/>
          <w:sz w:val="24"/>
          <w:szCs w:val="24"/>
        </w:rPr>
        <w:t xml:space="preserve">TIPPY.  Agreed.  The man makes the clothes.  Martin in that outfit would look like an Oklahoma Indian who’d just struck oil.</w:t>
      </w:r>
    </w:p>
    <w:p>
      <w:pPr>
        <w:widowControl w:val="on"/>
        <w:pBdr/>
        <w:spacing w:before="240" w:after="240" w:line="240" w:lineRule="auto"/>
        <w:ind w:left="0" w:right="0"/>
        <w:jc w:val="left"/>
      </w:pPr>
      <w:r>
        <w:rPr>
          <w:color w:val="000000"/>
          <w:sz w:val="24"/>
          <w:szCs w:val="24"/>
        </w:rPr>
        <w:t xml:space="preserve">KATE.  Ted hasn’t any business to look shabby.  It’s all right for</w:t>
      </w:r>
      <w:r>
        <w:rPr>
          <w:color w:val="000000"/>
          <w:sz w:val="24"/>
          <w:szCs w:val="24"/>
        </w:rPr>
        <w:br/>
        <w:t xml:space="preserve">Martin, but Ted just looks pathetic.</w:t>
      </w:r>
    </w:p>
    <w:p>
      <w:pPr>
        <w:widowControl w:val="on"/>
        <w:pBdr/>
        <w:spacing w:before="240" w:after="240" w:line="240" w:lineRule="auto"/>
        <w:ind w:left="0" w:right="0"/>
        <w:jc w:val="left"/>
      </w:pPr>
      <w:r>
        <w:rPr>
          <w:color w:val="000000"/>
          <w:sz w:val="24"/>
          <w:szCs w:val="24"/>
        </w:rPr>
        <w:t xml:space="preserve">MARTIN.  The only reason I don’t wear good clothes is because I spill soup on them.</w:t>
      </w:r>
    </w:p>
    <w:p>
      <w:pPr>
        <w:keepNext w:val="on"/>
        <w:pageBreakBefore w:val="on"/>
        <w:widowControl w:val="on"/>
        <w:pBdr/>
        <w:spacing w:before="0" w:after="322" w:line="240" w:lineRule="auto"/>
        <w:ind w:left="0" w:right="0"/>
        <w:jc w:val="left"/>
        <w:outlineLvl w:val="0"/>
      </w:pPr>
      <w:r>
        <w:rPr>
          <w:b/>
          <w:color w:val="000000"/>
          <w:sz w:val="48"/>
          <w:szCs w:val="48"/>
        </w:rPr>
        <w:t xml:space="preserve">Page 26</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Puts hat on</w:t>
      </w:r>
      <w:r>
        <w:rPr>
          <w:color w:val="000000"/>
          <w:sz w:val="24"/>
          <w:szCs w:val="24"/>
        </w:rPr>
        <w:t xml:space="preserve"> TED’S </w:t>
      </w:r>
      <w:r>
        <w:rPr>
          <w:i/>
          <w:color w:val="000000"/>
          <w:sz w:val="24"/>
          <w:szCs w:val="24"/>
        </w:rPr>
        <w:t xml:space="preserve">head.</w:t>
      </w:r>
      <w:r>
        <w:rPr>
          <w:color w:val="000000"/>
          <w:sz w:val="24"/>
          <w:szCs w:val="24"/>
        </w:rPr>
        <w:t xml:space="preserve">] Now, tell me, do you really like the hat?</w:t>
      </w:r>
    </w:p>
    <w:p>
      <w:pPr>
        <w:widowControl w:val="on"/>
        <w:pBdr/>
        <w:spacing w:before="240" w:after="240" w:line="240" w:lineRule="auto"/>
        <w:ind w:left="0" w:right="0"/>
        <w:jc w:val="left"/>
      </w:pPr>
      <w:r>
        <w:rPr>
          <w:color w:val="000000"/>
          <w:sz w:val="24"/>
          <w:szCs w:val="24"/>
        </w:rPr>
        <w:t xml:space="preserve">TIPPY.  It’s O.K.—­Is he to wear it in the house?</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Removes hat</w:t>
      </w:r>
      <w:r>
        <w:rPr>
          <w:color w:val="000000"/>
          <w:sz w:val="24"/>
          <w:szCs w:val="24"/>
        </w:rPr>
        <w:t xml:space="preserve">.] I feel the hat is not quite right.</w:t>
      </w:r>
    </w:p>
    <w:p>
      <w:pPr>
        <w:widowControl w:val="on"/>
        <w:pBdr/>
        <w:spacing w:before="240" w:after="240" w:line="240" w:lineRule="auto"/>
        <w:ind w:left="0" w:right="0"/>
        <w:jc w:val="left"/>
      </w:pPr>
      <w:r>
        <w:rPr>
          <w:color w:val="000000"/>
          <w:sz w:val="24"/>
          <w:szCs w:val="24"/>
        </w:rPr>
        <w:t xml:space="preserve">KATE.  He wanted a brown hat.  But </w:t>
      </w:r>
      <w:r>
        <w:rPr>
          <w:i/>
          <w:color w:val="000000"/>
          <w:sz w:val="24"/>
          <w:szCs w:val="24"/>
        </w:rPr>
        <w:t xml:space="preserve">I</w:t>
      </w:r>
      <w:r>
        <w:rPr>
          <w:color w:val="000000"/>
          <w:sz w:val="24"/>
          <w:szCs w:val="24"/>
        </w:rPr>
        <w:t xml:space="preserve"> thought gray was smarter.</w:t>
      </w:r>
    </w:p>
    <w:p>
      <w:pPr>
        <w:widowControl w:val="on"/>
        <w:pBdr/>
        <w:spacing w:before="240" w:after="240" w:line="240" w:lineRule="auto"/>
        <w:ind w:left="0" w:right="0"/>
        <w:jc w:val="left"/>
      </w:pPr>
      <w:r>
        <w:rPr>
          <w:color w:val="000000"/>
          <w:sz w:val="24"/>
          <w:szCs w:val="24"/>
        </w:rPr>
        <w:t xml:space="preserve">TED. Brown would have suited me better.</w:t>
      </w:r>
    </w:p>
    <w:p>
      <w:pPr>
        <w:widowControl w:val="on"/>
        <w:pBdr/>
        <w:spacing w:before="240" w:after="240" w:line="240" w:lineRule="auto"/>
        <w:ind w:left="0" w:right="0"/>
        <w:jc w:val="left"/>
      </w:pPr>
      <w:r>
        <w:rPr>
          <w:color w:val="000000"/>
          <w:sz w:val="24"/>
          <w:szCs w:val="24"/>
        </w:rPr>
        <w:t xml:space="preserve">MARTIN.  I’m not up much on sartorial etiquette.  Is the hat supposed to match the coat or the suit?</w:t>
      </w:r>
    </w:p>
    <w:p>
      <w:pPr>
        <w:widowControl w:val="on"/>
        <w:pBdr/>
        <w:spacing w:before="240" w:after="240" w:line="240" w:lineRule="auto"/>
        <w:ind w:left="0" w:right="0"/>
        <w:jc w:val="left"/>
      </w:pPr>
      <w:r>
        <w:rPr>
          <w:color w:val="000000"/>
          <w:sz w:val="24"/>
          <w:szCs w:val="24"/>
        </w:rPr>
        <w:t xml:space="preserve">TED. There is no arbitrary rule about it.  Brown is a better color for me.</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Looks at watch.</w:t>
      </w:r>
      <w:r>
        <w:rPr>
          <w:color w:val="000000"/>
          <w:sz w:val="24"/>
          <w:szCs w:val="24"/>
        </w:rPr>
        <w:t xml:space="preserve">] If we’re going to have any party, I’d better clear up my work.  I have a delivery to make now. [</w:t>
      </w:r>
      <w:r>
        <w:rPr>
          <w:i/>
          <w:color w:val="000000"/>
          <w:sz w:val="24"/>
          <w:szCs w:val="24"/>
        </w:rPr>
        <w:t xml:space="preserve">Goes to yard.</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If you want to change the hat, darling, go ahead.  The store’s open until seven.</w:t>
      </w:r>
    </w:p>
    <w:p>
      <w:pPr>
        <w:widowControl w:val="on"/>
        <w:pBdr/>
        <w:spacing w:before="240" w:after="240" w:line="240" w:lineRule="auto"/>
        <w:ind w:left="0" w:right="0"/>
        <w:jc w:val="left"/>
      </w:pPr>
      <w:r>
        <w:rPr>
          <w:color w:val="000000"/>
          <w:sz w:val="24"/>
          <w:szCs w:val="24"/>
        </w:rPr>
        <w:t xml:space="preserve">TED. Are you sure you wouldn’t mind?</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Re-enters from yard, carrying small dog in his arms.</w:t>
      </w:r>
      <w:r>
        <w:rPr>
          <w:color w:val="000000"/>
          <w:sz w:val="24"/>
          <w:szCs w:val="24"/>
        </w:rPr>
        <w:t xml:space="preserve">] Didn’t realize it was getting so late.  I’ll be back as soon as I can. [</w:t>
      </w:r>
      <w:r>
        <w:rPr>
          <w:i/>
          <w:color w:val="000000"/>
          <w:sz w:val="24"/>
          <w:szCs w:val="24"/>
        </w:rPr>
        <w:t xml:space="preserve">He goes.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I think, Ted, that gray gives your face more life, [TED </w:t>
      </w:r>
      <w:r>
        <w:rPr>
          <w:i/>
          <w:color w:val="000000"/>
          <w:sz w:val="24"/>
          <w:szCs w:val="24"/>
        </w:rPr>
        <w:t xml:space="preserve">puts hat on again, and surveys himself before the mirror</w:t>
      </w:r>
      <w:r>
        <w:rPr>
          <w:color w:val="000000"/>
          <w:sz w:val="24"/>
          <w:szCs w:val="24"/>
        </w:rPr>
        <w:t xml:space="preserve">, KATE </w:t>
      </w:r>
      <w:r>
        <w:rPr>
          <w:i/>
          <w:color w:val="000000"/>
          <w:sz w:val="24"/>
          <w:szCs w:val="24"/>
        </w:rPr>
        <w:t xml:space="preserve">views him in critical admiration, readjusts his hat several times, and stands off to contemplate her man</w:t>
      </w:r>
      <w:r>
        <w:rPr>
          <w:color w:val="000000"/>
          <w:sz w:val="24"/>
          <w:szCs w:val="24"/>
        </w:rPr>
        <w:t xml:space="preserve">.  MARTIN </w:t>
      </w:r>
      <w:r>
        <w:rPr>
          <w:i/>
          <w:color w:val="000000"/>
          <w:sz w:val="24"/>
          <w:szCs w:val="24"/>
        </w:rPr>
        <w:t xml:space="preserve">watches them both, then inspired, takes pencil and cardboard and begins to sketch.</w:t>
      </w:r>
      <w:r>
        <w:rPr>
          <w:color w:val="000000"/>
          <w:sz w:val="24"/>
          <w:szCs w:val="24"/>
        </w:rPr>
        <w:t xml:space="preserve">] Brown is unutterably drab.  It does the most terrible things to me.  Put it a little more forward.  There—­</w:t>
      </w:r>
      <w:r>
        <w:rPr>
          <w:i/>
          <w:color w:val="000000"/>
          <w:sz w:val="24"/>
          <w:szCs w:val="24"/>
        </w:rPr>
        <w:t xml:space="preserve">I</w:t>
      </w:r>
      <w:r>
        <w:rPr>
          <w:color w:val="000000"/>
          <w:sz w:val="24"/>
          <w:szCs w:val="24"/>
        </w:rPr>
        <w:t xml:space="preserve"> think that’s stunning, Ted.</w:t>
      </w:r>
    </w:p>
    <w:p>
      <w:pPr>
        <w:widowControl w:val="on"/>
        <w:pBdr/>
        <w:spacing w:before="240" w:after="240" w:line="240" w:lineRule="auto"/>
        <w:ind w:left="0" w:right="0"/>
        <w:jc w:val="left"/>
      </w:pPr>
      <w:r>
        <w:rPr>
          <w:color w:val="000000"/>
          <w:sz w:val="24"/>
          <w:szCs w:val="24"/>
        </w:rPr>
        <w:t xml:space="preserve">TED. This time of year the hat and coat would be seen together more than the hat and suit.</w:t>
      </w:r>
    </w:p>
    <w:p>
      <w:pPr>
        <w:widowControl w:val="on"/>
        <w:pBdr/>
        <w:spacing w:before="240" w:after="240" w:line="240" w:lineRule="auto"/>
        <w:ind w:left="0" w:right="0"/>
        <w:jc w:val="left"/>
      </w:pPr>
      <w:r>
        <w:rPr>
          <w:color w:val="000000"/>
          <w:sz w:val="24"/>
          <w:szCs w:val="24"/>
        </w:rPr>
        <w:t xml:space="preserve">KATE.  That’s right.—­Put the coat on again, [TED </w:t>
      </w:r>
      <w:r>
        <w:rPr>
          <w:i/>
          <w:color w:val="000000"/>
          <w:sz w:val="24"/>
          <w:szCs w:val="24"/>
        </w:rPr>
        <w:t xml:space="preserve">puts coat on again, and poses with both hat and coat before the mirror.</w:t>
      </w:r>
      <w:r>
        <w:rPr>
          <w:color w:val="000000"/>
          <w:sz w:val="24"/>
          <w:szCs w:val="24"/>
        </w:rPr>
        <w:t xml:space="preserve">] I don’t know.  Perhaps you’re right.—­If you really want to change the hat, go ahead.</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They continue posing</w:t>
      </w:r>
      <w:r>
        <w:rPr>
          <w:color w:val="000000"/>
          <w:sz w:val="24"/>
          <w:szCs w:val="24"/>
        </w:rPr>
        <w:t xml:space="preserve">, KATE </w:t>
      </w:r>
      <w:r>
        <w:rPr>
          <w:i/>
          <w:color w:val="000000"/>
          <w:sz w:val="24"/>
          <w:szCs w:val="24"/>
        </w:rPr>
        <w:t xml:space="preserve">angling the hat, etc., till</w:t>
      </w:r>
      <w:r>
        <w:rPr>
          <w:color w:val="000000"/>
          <w:sz w:val="24"/>
          <w:szCs w:val="24"/>
        </w:rPr>
        <w:t xml:space="preserve"> MARTIN </w:t>
      </w:r>
      <w:r>
        <w:rPr>
          <w:i/>
          <w:color w:val="000000"/>
          <w:sz w:val="24"/>
          <w:szCs w:val="24"/>
        </w:rPr>
        <w:t xml:space="preserve">calls</w:t>
      </w:r>
      <w:r>
        <w:rPr>
          <w:color w:val="000000"/>
          <w:sz w:val="24"/>
          <w:szCs w:val="24"/>
        </w:rPr>
        <w:t xml:space="preserve"> TED. </w:t>
      </w:r>
      <w:r>
        <w:rPr>
          <w:i/>
          <w:color w:val="000000"/>
          <w:sz w:val="24"/>
          <w:szCs w:val="24"/>
        </w:rPr>
        <w:t xml:space="preserve">There has been a low knock.</w:t>
      </w:r>
      <w:r>
        <w:rPr>
          <w:color w:val="000000"/>
          <w:sz w:val="24"/>
          <w:szCs w:val="24"/>
        </w:rPr>
        <w:t xml:space="preserve"> MARTIN </w:t>
      </w:r>
      <w:r>
        <w:rPr>
          <w:i/>
          <w:color w:val="000000"/>
          <w:sz w:val="24"/>
          <w:szCs w:val="24"/>
        </w:rPr>
        <w:t xml:space="preserve">turns his sketch face down and opens the door.  A middle-aged woman enters.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CASE WORKER.  Does Theodore Brooks live here?</w:t>
      </w:r>
    </w:p>
    <w:p>
      <w:pPr>
        <w:widowControl w:val="on"/>
        <w:pBdr/>
        <w:spacing w:before="240" w:after="240" w:line="240" w:lineRule="auto"/>
        <w:ind w:left="0" w:right="0"/>
        <w:jc w:val="left"/>
      </w:pPr>
      <w:r>
        <w:rPr>
          <w:color w:val="000000"/>
          <w:sz w:val="24"/>
          <w:szCs w:val="24"/>
        </w:rPr>
        <w:t xml:space="preserve">MARTIN.  Yes.</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She walks in.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CASE WORKER.  Are you Mr. Brooks?</w:t>
      </w:r>
    </w:p>
    <w:p>
      <w:pPr>
        <w:widowControl w:val="on"/>
        <w:pBdr/>
        <w:spacing w:before="240" w:after="240" w:line="240" w:lineRule="auto"/>
        <w:ind w:left="0" w:right="0"/>
        <w:jc w:val="left"/>
      </w:pPr>
      <w:r>
        <w:rPr>
          <w:color w:val="000000"/>
          <w:sz w:val="24"/>
          <w:szCs w:val="24"/>
        </w:rPr>
        <w:t xml:space="preserve">MARTIN.  No.</w:t>
      </w:r>
    </w:p>
    <w:p>
      <w:pPr>
        <w:widowControl w:val="on"/>
        <w:pBdr/>
        <w:spacing w:before="240" w:after="240" w:line="240" w:lineRule="auto"/>
        <w:ind w:left="0" w:right="0"/>
        <w:jc w:val="left"/>
      </w:pPr>
      <w:r>
        <w:rPr>
          <w:color w:val="000000"/>
          <w:sz w:val="24"/>
          <w:szCs w:val="24"/>
        </w:rPr>
        <w:t xml:space="preserve">CASE WORKER.  Well, is he in?</w:t>
      </w:r>
    </w:p>
    <w:p>
      <w:pPr>
        <w:widowControl w:val="on"/>
        <w:pBdr/>
        <w:spacing w:before="240" w:after="240" w:line="240" w:lineRule="auto"/>
        <w:ind w:left="0" w:right="0"/>
        <w:jc w:val="left"/>
      </w:pPr>
      <w:r>
        <w:rPr>
          <w:color w:val="000000"/>
          <w:sz w:val="24"/>
          <w:szCs w:val="24"/>
        </w:rPr>
        <w:t xml:space="preserve">MARTIN.  Yes.</w:t>
      </w:r>
    </w:p>
    <w:p>
      <w:pPr>
        <w:widowControl w:val="on"/>
        <w:pBdr/>
        <w:spacing w:before="240" w:after="240" w:line="240" w:lineRule="auto"/>
        <w:ind w:left="0" w:right="0"/>
        <w:jc w:val="left"/>
      </w:pPr>
      <w:r>
        <w:rPr>
          <w:color w:val="000000"/>
          <w:sz w:val="24"/>
          <w:szCs w:val="24"/>
        </w:rPr>
        <w:t xml:space="preserve">CASE WORKER.  Please call him.</w:t>
      </w:r>
    </w:p>
    <w:p>
      <w:pPr>
        <w:widowControl w:val="on"/>
        <w:pBdr/>
        <w:spacing w:before="240" w:after="240" w:line="240" w:lineRule="auto"/>
        <w:ind w:left="0" w:right="0"/>
        <w:jc w:val="left"/>
      </w:pPr>
      <w:r>
        <w:rPr>
          <w:color w:val="000000"/>
          <w:sz w:val="24"/>
          <w:szCs w:val="24"/>
        </w:rPr>
        <w:t xml:space="preserve">MARTIN.  Hi, Ted! [TED </w:t>
      </w:r>
      <w:r>
        <w:rPr>
          <w:i/>
          <w:color w:val="000000"/>
          <w:sz w:val="24"/>
          <w:szCs w:val="24"/>
        </w:rPr>
        <w:t xml:space="preserve">turns and</w:t>
      </w:r>
      <w:r>
        <w:rPr>
          <w:color w:val="000000"/>
          <w:sz w:val="24"/>
          <w:szCs w:val="24"/>
        </w:rPr>
        <w:t xml:space="preserve"> CASE WORKER </w:t>
      </w:r>
      <w:r>
        <w:rPr>
          <w:i/>
          <w:color w:val="000000"/>
          <w:sz w:val="24"/>
          <w:szCs w:val="24"/>
        </w:rPr>
        <w:t xml:space="preserve">looks at him.  He shows no recognition and does not start over.</w:t>
      </w:r>
      <w:r>
        <w:rPr>
          <w:color w:val="000000"/>
          <w:sz w:val="24"/>
          <w:szCs w:val="24"/>
        </w:rPr>
        <w:t xml:space="preserve">] This lady is calling on you.</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comes slowly, taking off his hat; he is still wearing the coat.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Impatiently.</w:t>
      </w:r>
      <w:r>
        <w:rPr>
          <w:color w:val="000000"/>
          <w:sz w:val="24"/>
          <w:szCs w:val="24"/>
        </w:rPr>
        <w:t xml:space="preserve">] I asked to see Theodore Brooks.</w:t>
      </w:r>
    </w:p>
    <w:p>
      <w:pPr>
        <w:widowControl w:val="on"/>
        <w:pBdr/>
        <w:spacing w:before="240" w:after="240" w:line="240" w:lineRule="auto"/>
        <w:ind w:left="0" w:right="0"/>
        <w:jc w:val="left"/>
      </w:pPr>
      <w:r>
        <w:rPr>
          <w:color w:val="000000"/>
          <w:sz w:val="24"/>
          <w:szCs w:val="24"/>
        </w:rPr>
        <w:t xml:space="preserve">TED. Yes?</w:t>
      </w:r>
    </w:p>
    <w:p>
      <w:pPr>
        <w:widowControl w:val="on"/>
        <w:pBdr/>
        <w:spacing w:before="240" w:after="240" w:line="240" w:lineRule="auto"/>
        <w:ind w:left="0" w:right="0"/>
        <w:jc w:val="left"/>
      </w:pPr>
      <w:r>
        <w:rPr>
          <w:color w:val="000000"/>
          <w:sz w:val="24"/>
          <w:szCs w:val="24"/>
        </w:rPr>
        <w:t xml:space="preserve">CASE WORKER.  You are not Brooks.</w:t>
      </w:r>
    </w:p>
    <w:p>
      <w:pPr>
        <w:widowControl w:val="on"/>
        <w:pBdr/>
        <w:spacing w:before="240" w:after="240" w:line="240" w:lineRule="auto"/>
        <w:ind w:left="0" w:right="0"/>
        <w:jc w:val="left"/>
      </w:pPr>
      <w:r>
        <w:rPr>
          <w:color w:val="000000"/>
          <w:sz w:val="24"/>
          <w:szCs w:val="24"/>
        </w:rPr>
        <w:t xml:space="preserve">TED. Yes.  That’s my name.</w:t>
      </w:r>
    </w:p>
    <w:p>
      <w:pPr>
        <w:widowControl w:val="on"/>
        <w:pBdr/>
        <w:spacing w:before="240" w:after="240" w:line="240" w:lineRule="auto"/>
        <w:ind w:left="0" w:right="0"/>
        <w:jc w:val="left"/>
      </w:pPr>
      <w:r>
        <w:rPr>
          <w:color w:val="000000"/>
          <w:sz w:val="24"/>
          <w:szCs w:val="24"/>
        </w:rPr>
        <w:t xml:space="preserve">CASE WORKER.  Theodore Brooks?—­You!</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Uncomfortably.</w:t>
      </w:r>
      <w:r>
        <w:rPr>
          <w:color w:val="000000"/>
          <w:sz w:val="24"/>
          <w:szCs w:val="24"/>
        </w:rPr>
        <w:t xml:space="preserve">] What do you want, madam?</w:t>
      </w:r>
    </w:p>
    <w:p>
      <w:pPr>
        <w:widowControl w:val="on"/>
        <w:pBdr/>
        <w:spacing w:before="240" w:after="240" w:line="240" w:lineRule="auto"/>
        <w:ind w:left="0" w:right="0"/>
        <w:jc w:val="left"/>
      </w:pPr>
      <w:r>
        <w:rPr>
          <w:color w:val="000000"/>
          <w:sz w:val="24"/>
          <w:szCs w:val="24"/>
        </w:rPr>
        <w:t xml:space="preserve">CASE WORKER.  I am a case worker on relief applications.</w:t>
      </w:r>
    </w:p>
    <w:p>
      <w:pPr>
        <w:keepNext w:val="on"/>
        <w:pageBreakBefore w:val="on"/>
        <w:widowControl w:val="on"/>
        <w:pBdr/>
        <w:spacing w:before="0" w:after="322" w:line="240" w:lineRule="auto"/>
        <w:ind w:left="0" w:right="0"/>
        <w:jc w:val="left"/>
        <w:outlineLvl w:val="0"/>
      </w:pPr>
      <w:r>
        <w:rPr>
          <w:b/>
          <w:color w:val="000000"/>
          <w:sz w:val="48"/>
          <w:szCs w:val="48"/>
        </w:rPr>
        <w:t xml:space="preserve">Page 27</w:t>
      </w:r>
    </w:p>
    <w:p>
      <w:pPr>
        <w:widowControl w:val="on"/>
        <w:pBdr/>
        <w:spacing w:before="240" w:after="240" w:line="240" w:lineRule="auto"/>
        <w:ind w:left="0" w:right="0"/>
        <w:jc w:val="left"/>
      </w:pPr>
      <w:r>
        <w:rPr>
          <w:color w:val="000000"/>
          <w:sz w:val="24"/>
          <w:szCs w:val="24"/>
        </w:rPr>
        <w:t xml:space="preserve">TED. Oh!</w:t>
      </w:r>
    </w:p>
    <w:p>
      <w:pPr>
        <w:widowControl w:val="on"/>
        <w:pBdr/>
        <w:spacing w:before="240" w:after="240" w:line="240" w:lineRule="auto"/>
        <w:ind w:left="0" w:right="0"/>
        <w:jc w:val="left"/>
      </w:pPr>
      <w:r>
        <w:rPr>
          <w:color w:val="000000"/>
          <w:sz w:val="24"/>
          <w:szCs w:val="24"/>
        </w:rPr>
        <w:t xml:space="preserve">CASE WORKER.  Someone giving the name of Theodore Brooks and this address applied for relief.</w:t>
      </w:r>
    </w:p>
    <w:p>
      <w:pPr>
        <w:widowControl w:val="on"/>
        <w:pBdr/>
        <w:spacing w:before="240" w:after="240" w:line="240" w:lineRule="auto"/>
        <w:ind w:left="0" w:right="0"/>
        <w:jc w:val="left"/>
      </w:pPr>
      <w:r>
        <w:rPr>
          <w:color w:val="000000"/>
          <w:sz w:val="24"/>
          <w:szCs w:val="24"/>
        </w:rPr>
        <w:t xml:space="preserve">TED. Yes.</w:t>
      </w:r>
    </w:p>
    <w:p>
      <w:pPr>
        <w:widowControl w:val="on"/>
        <w:pBdr/>
        <w:spacing w:before="240" w:after="240" w:line="240" w:lineRule="auto"/>
        <w:ind w:left="0" w:right="0"/>
        <w:jc w:val="left"/>
      </w:pPr>
      <w:r>
        <w:rPr>
          <w:color w:val="000000"/>
          <w:sz w:val="24"/>
          <w:szCs w:val="24"/>
        </w:rPr>
        <w:t xml:space="preserve">CASE WORKER.  Did </w:t>
      </w:r>
      <w:r>
        <w:rPr>
          <w:i/>
          <w:color w:val="000000"/>
          <w:sz w:val="24"/>
          <w:szCs w:val="24"/>
        </w:rPr>
        <w:t xml:space="preserve">you</w:t>
      </w:r>
      <w:r>
        <w:rPr>
          <w:color w:val="000000"/>
          <w:sz w:val="24"/>
          <w:szCs w:val="24"/>
        </w:rPr>
        <w:t xml:space="preserve"> make that application?</w:t>
      </w:r>
    </w:p>
    <w:p>
      <w:pPr>
        <w:widowControl w:val="on"/>
        <w:pBdr/>
        <w:spacing w:before="240" w:after="240" w:line="240" w:lineRule="auto"/>
        <w:ind w:left="0" w:right="0"/>
        <w:jc w:val="left"/>
      </w:pPr>
      <w:r>
        <w:rPr>
          <w:color w:val="000000"/>
          <w:sz w:val="24"/>
          <w:szCs w:val="24"/>
        </w:rPr>
        <w:t xml:space="preserve">TED. Yes.</w:t>
      </w:r>
    </w:p>
    <w:p>
      <w:pPr>
        <w:widowControl w:val="on"/>
        <w:pBdr/>
        <w:spacing w:before="240" w:after="240" w:line="240" w:lineRule="auto"/>
        <w:ind w:left="0" w:right="0"/>
        <w:jc w:val="left"/>
      </w:pPr>
      <w:r>
        <w:rPr>
          <w:color w:val="000000"/>
          <w:sz w:val="24"/>
          <w:szCs w:val="24"/>
        </w:rPr>
        <w:t xml:space="preserve">CASE WORKER.  Why?</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Squirming.</w:t>
      </w:r>
      <w:r>
        <w:rPr>
          <w:color w:val="000000"/>
          <w:sz w:val="24"/>
          <w:szCs w:val="24"/>
        </w:rPr>
        <w:t xml:space="preserve">] The usual reason—­I suppose.</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There is a pause in which one expects almost anything to happen.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With restraint.</w:t>
      </w:r>
      <w:r>
        <w:rPr>
          <w:color w:val="000000"/>
          <w:sz w:val="24"/>
          <w:szCs w:val="24"/>
        </w:rPr>
        <w:t xml:space="preserve">] Very well.  I must ask you a few questions. [</w:t>
      </w:r>
      <w:r>
        <w:rPr>
          <w:i/>
          <w:color w:val="000000"/>
          <w:sz w:val="24"/>
          <w:szCs w:val="24"/>
        </w:rPr>
        <w:t xml:space="preserve">Her antagonism is felt all through.</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I’ll try to answer them. [</w:t>
      </w:r>
      <w:r>
        <w:rPr>
          <w:i/>
          <w:color w:val="000000"/>
          <w:sz w:val="24"/>
          <w:szCs w:val="24"/>
        </w:rPr>
        <w:t xml:space="preserve">Desperately.</w:t>
      </w:r>
      <w:r>
        <w:rPr>
          <w:color w:val="000000"/>
          <w:sz w:val="24"/>
          <w:szCs w:val="24"/>
        </w:rPr>
        <w:t xml:space="preserve">] I needed relief or I wouldn’t have applied for it.</w:t>
      </w:r>
    </w:p>
    <w:p>
      <w:pPr>
        <w:widowControl w:val="on"/>
        <w:pBdr/>
        <w:spacing w:before="240" w:after="240" w:line="240" w:lineRule="auto"/>
        <w:ind w:left="0" w:right="0"/>
        <w:jc w:val="left"/>
      </w:pPr>
      <w:r>
        <w:rPr>
          <w:color w:val="000000"/>
          <w:sz w:val="24"/>
          <w:szCs w:val="24"/>
        </w:rPr>
        <w:t xml:space="preserve">CASE WORKER.  You feel you still need relief?</w:t>
      </w:r>
    </w:p>
    <w:p>
      <w:pPr>
        <w:widowControl w:val="on"/>
        <w:pBdr/>
        <w:spacing w:before="240" w:after="240" w:line="240" w:lineRule="auto"/>
        <w:ind w:left="0" w:right="0"/>
        <w:jc w:val="left"/>
      </w:pPr>
      <w:r>
        <w:rPr>
          <w:color w:val="000000"/>
          <w:sz w:val="24"/>
          <w:szCs w:val="24"/>
        </w:rPr>
        <w:t xml:space="preserve">TED. I do.</w:t>
      </w:r>
    </w:p>
    <w:p>
      <w:pPr>
        <w:widowControl w:val="on"/>
        <w:pBdr/>
        <w:spacing w:before="240" w:after="240" w:line="240" w:lineRule="auto"/>
        <w:ind w:left="0" w:right="0"/>
        <w:jc w:val="left"/>
      </w:pPr>
      <w:r>
        <w:rPr>
          <w:color w:val="000000"/>
          <w:sz w:val="24"/>
          <w:szCs w:val="24"/>
        </w:rPr>
        <w:t xml:space="preserve">CASE WORKER.  Well ...  Well, we’ll go ahead.  I have to fill my records.  Your name is Theodore Brooks.</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She sits at table to fill out blanks</w:t>
      </w:r>
      <w:r>
        <w:rPr>
          <w:color w:val="000000"/>
          <w:sz w:val="24"/>
          <w:szCs w:val="24"/>
        </w:rPr>
        <w:t xml:space="preserve">, TED </w:t>
      </w:r>
      <w:r>
        <w:rPr>
          <w:i/>
          <w:color w:val="000000"/>
          <w:sz w:val="24"/>
          <w:szCs w:val="24"/>
        </w:rPr>
        <w:t xml:space="preserve">stands.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That’s right.</w:t>
      </w:r>
    </w:p>
    <w:p>
      <w:pPr>
        <w:widowControl w:val="on"/>
        <w:pBdr/>
        <w:spacing w:before="240" w:after="240" w:line="240" w:lineRule="auto"/>
        <w:ind w:left="0" w:right="0"/>
        <w:jc w:val="left"/>
      </w:pPr>
      <w:r>
        <w:rPr>
          <w:color w:val="000000"/>
          <w:sz w:val="24"/>
          <w:szCs w:val="24"/>
        </w:rPr>
        <w:t xml:space="preserve">CASE WORKER.  Age?</w:t>
      </w:r>
    </w:p>
    <w:p>
      <w:pPr>
        <w:widowControl w:val="on"/>
        <w:pBdr/>
        <w:spacing w:before="240" w:after="240" w:line="240" w:lineRule="auto"/>
        <w:ind w:left="0" w:right="0"/>
        <w:jc w:val="left"/>
      </w:pPr>
      <w:r>
        <w:rPr>
          <w:color w:val="000000"/>
          <w:sz w:val="24"/>
          <w:szCs w:val="24"/>
        </w:rPr>
        <w:t xml:space="preserve">TED. Twenty-eight.</w:t>
      </w:r>
    </w:p>
    <w:p>
      <w:pPr>
        <w:widowControl w:val="on"/>
        <w:pBdr/>
        <w:spacing w:before="240" w:after="240" w:line="240" w:lineRule="auto"/>
        <w:ind w:left="0" w:right="0"/>
        <w:jc w:val="left"/>
      </w:pPr>
      <w:r>
        <w:rPr>
          <w:color w:val="000000"/>
          <w:sz w:val="24"/>
          <w:szCs w:val="24"/>
        </w:rPr>
        <w:t xml:space="preserve">CASE WORKER.  Where born?</w:t>
      </w:r>
    </w:p>
    <w:p>
      <w:pPr>
        <w:widowControl w:val="on"/>
        <w:pBdr/>
        <w:spacing w:before="240" w:after="240" w:line="240" w:lineRule="auto"/>
        <w:ind w:left="0" w:right="0"/>
        <w:jc w:val="left"/>
      </w:pPr>
      <w:r>
        <w:rPr>
          <w:color w:val="000000"/>
          <w:sz w:val="24"/>
          <w:szCs w:val="24"/>
        </w:rPr>
        <w:t xml:space="preserve">TED. New York City.</w:t>
      </w:r>
    </w:p>
    <w:p>
      <w:pPr>
        <w:widowControl w:val="on"/>
        <w:pBdr/>
        <w:spacing w:before="240" w:after="240" w:line="240" w:lineRule="auto"/>
        <w:ind w:left="0" w:right="0"/>
        <w:jc w:val="left"/>
      </w:pPr>
      <w:r>
        <w:rPr>
          <w:color w:val="000000"/>
          <w:sz w:val="24"/>
          <w:szCs w:val="24"/>
        </w:rPr>
        <w:t xml:space="preserve">CASE WORKER.  When?</w:t>
      </w:r>
    </w:p>
    <w:p>
      <w:pPr>
        <w:widowControl w:val="on"/>
        <w:pBdr/>
        <w:spacing w:before="240" w:after="240" w:line="240" w:lineRule="auto"/>
        <w:ind w:left="0" w:right="0"/>
        <w:jc w:val="left"/>
      </w:pPr>
      <w:r>
        <w:rPr>
          <w:color w:val="000000"/>
          <w:sz w:val="24"/>
          <w:szCs w:val="24"/>
        </w:rPr>
        <w:t xml:space="preserve">TED. Twenty-eight years ago.</w:t>
      </w:r>
    </w:p>
    <w:p>
      <w:pPr>
        <w:widowControl w:val="on"/>
        <w:pBdr/>
        <w:spacing w:before="240" w:after="240" w:line="240" w:lineRule="auto"/>
        <w:ind w:left="0" w:right="0"/>
        <w:jc w:val="left"/>
      </w:pPr>
      <w:r>
        <w:rPr>
          <w:color w:val="000000"/>
          <w:sz w:val="24"/>
          <w:szCs w:val="24"/>
        </w:rPr>
        <w:t xml:space="preserve">CASE WORKER.  No, no, the date!</w:t>
      </w:r>
    </w:p>
    <w:p>
      <w:pPr>
        <w:widowControl w:val="on"/>
        <w:pBdr/>
        <w:spacing w:before="240" w:after="240" w:line="240" w:lineRule="auto"/>
        <w:ind w:left="0" w:right="0"/>
        <w:jc w:val="left"/>
      </w:pPr>
      <w:r>
        <w:rPr>
          <w:color w:val="000000"/>
          <w:sz w:val="24"/>
          <w:szCs w:val="24"/>
        </w:rPr>
        <w:t xml:space="preserve">TED. March 20, 1907.</w:t>
      </w:r>
    </w:p>
    <w:p>
      <w:pPr>
        <w:widowControl w:val="on"/>
        <w:pBdr/>
        <w:spacing w:before="240" w:after="240" w:line="240" w:lineRule="auto"/>
        <w:ind w:left="0" w:right="0"/>
        <w:jc w:val="left"/>
      </w:pPr>
      <w:r>
        <w:rPr>
          <w:color w:val="000000"/>
          <w:sz w:val="24"/>
          <w:szCs w:val="24"/>
        </w:rPr>
        <w:t xml:space="preserve">CASE WORKER.  Father’s name?</w:t>
      </w:r>
    </w:p>
    <w:p>
      <w:pPr>
        <w:widowControl w:val="on"/>
        <w:pBdr/>
        <w:spacing w:before="240" w:after="240" w:line="240" w:lineRule="auto"/>
        <w:ind w:left="0" w:right="0"/>
        <w:jc w:val="left"/>
      </w:pPr>
      <w:r>
        <w:rPr>
          <w:color w:val="000000"/>
          <w:sz w:val="24"/>
          <w:szCs w:val="24"/>
        </w:rPr>
        <w:t xml:space="preserve">TED. Nathaniel Brooks.</w:t>
      </w:r>
    </w:p>
    <w:p>
      <w:pPr>
        <w:widowControl w:val="on"/>
        <w:pBdr/>
        <w:spacing w:before="240" w:after="240" w:line="240" w:lineRule="auto"/>
        <w:ind w:left="0" w:right="0"/>
        <w:jc w:val="left"/>
      </w:pPr>
      <w:r>
        <w:rPr>
          <w:color w:val="000000"/>
          <w:sz w:val="24"/>
          <w:szCs w:val="24"/>
        </w:rPr>
        <w:t xml:space="preserve">CASE WORKER.  His birthplace?</w:t>
      </w:r>
    </w:p>
    <w:p>
      <w:pPr>
        <w:widowControl w:val="on"/>
        <w:pBdr/>
        <w:spacing w:before="240" w:after="240" w:line="240" w:lineRule="auto"/>
        <w:ind w:left="0" w:right="0"/>
        <w:jc w:val="left"/>
      </w:pPr>
      <w:r>
        <w:rPr>
          <w:color w:val="000000"/>
          <w:sz w:val="24"/>
          <w:szCs w:val="24"/>
        </w:rPr>
        <w:t xml:space="preserve">TED. New York City.</w:t>
      </w:r>
    </w:p>
    <w:p>
      <w:pPr>
        <w:widowControl w:val="on"/>
        <w:pBdr/>
        <w:spacing w:before="240" w:after="240" w:line="240" w:lineRule="auto"/>
        <w:ind w:left="0" w:right="0"/>
        <w:jc w:val="left"/>
      </w:pPr>
      <w:r>
        <w:rPr>
          <w:color w:val="000000"/>
          <w:sz w:val="24"/>
          <w:szCs w:val="24"/>
        </w:rPr>
        <w:t xml:space="preserve">CASE WORKER.  His ancestry?</w:t>
      </w:r>
    </w:p>
    <w:p>
      <w:pPr>
        <w:widowControl w:val="on"/>
        <w:pBdr/>
        <w:spacing w:before="240" w:after="240" w:line="240" w:lineRule="auto"/>
        <w:ind w:left="0" w:right="0"/>
        <w:jc w:val="left"/>
      </w:pPr>
      <w:r>
        <w:rPr>
          <w:color w:val="000000"/>
          <w:sz w:val="24"/>
          <w:szCs w:val="24"/>
        </w:rPr>
        <w:t xml:space="preserve">TED. The Pilgrim fathers.</w:t>
      </w:r>
    </w:p>
    <w:p>
      <w:pPr>
        <w:widowControl w:val="on"/>
        <w:pBdr/>
        <w:spacing w:before="240" w:after="240" w:line="240" w:lineRule="auto"/>
        <w:ind w:left="0" w:right="0"/>
        <w:jc w:val="left"/>
      </w:pPr>
      <w:r>
        <w:rPr>
          <w:color w:val="000000"/>
          <w:sz w:val="24"/>
          <w:szCs w:val="24"/>
        </w:rPr>
        <w:t xml:space="preserve">CASE WORKER.  Your mother’s name?</w:t>
      </w:r>
    </w:p>
    <w:p>
      <w:pPr>
        <w:widowControl w:val="on"/>
        <w:pBdr/>
        <w:spacing w:before="240" w:after="240" w:line="240" w:lineRule="auto"/>
        <w:ind w:left="0" w:right="0"/>
        <w:jc w:val="left"/>
      </w:pPr>
      <w:r>
        <w:rPr>
          <w:color w:val="000000"/>
          <w:sz w:val="24"/>
          <w:szCs w:val="24"/>
        </w:rPr>
        <w:t xml:space="preserve">TED. Susan Cartwright, born in Philadelphia.  Her ancestors,</w:t>
      </w:r>
      <w:r>
        <w:rPr>
          <w:color w:val="000000"/>
          <w:sz w:val="24"/>
          <w:szCs w:val="24"/>
        </w:rPr>
        <w:br/>
        <w:t xml:space="preserve">American Quakers.</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Writing fast.</w:t>
      </w:r>
      <w:r>
        <w:rPr>
          <w:color w:val="000000"/>
          <w:sz w:val="24"/>
          <w:szCs w:val="24"/>
        </w:rPr>
        <w:t xml:space="preserve">] Wait a minute.—­Both parents living?</w:t>
      </w:r>
    </w:p>
    <w:p>
      <w:pPr>
        <w:widowControl w:val="on"/>
        <w:pBdr/>
        <w:spacing w:before="240" w:after="240" w:line="240" w:lineRule="auto"/>
        <w:ind w:left="0" w:right="0"/>
        <w:jc w:val="left"/>
      </w:pPr>
      <w:r>
        <w:rPr>
          <w:color w:val="000000"/>
          <w:sz w:val="24"/>
          <w:szCs w:val="24"/>
        </w:rPr>
        <w:t xml:space="preserve">TED. Both dead.</w:t>
      </w:r>
    </w:p>
    <w:p>
      <w:pPr>
        <w:widowControl w:val="on"/>
        <w:pBdr/>
        <w:spacing w:before="240" w:after="240" w:line="240" w:lineRule="auto"/>
        <w:ind w:left="0" w:right="0"/>
        <w:jc w:val="left"/>
      </w:pPr>
      <w:r>
        <w:rPr>
          <w:color w:val="000000"/>
          <w:sz w:val="24"/>
          <w:szCs w:val="24"/>
        </w:rPr>
        <w:t xml:space="preserve">CASE WORKER.  Brothers and sisters?</w:t>
      </w:r>
    </w:p>
    <w:p>
      <w:pPr>
        <w:widowControl w:val="on"/>
        <w:pBdr/>
        <w:spacing w:before="240" w:after="240" w:line="240" w:lineRule="auto"/>
        <w:ind w:left="0" w:right="0"/>
        <w:jc w:val="left"/>
      </w:pPr>
      <w:r>
        <w:rPr>
          <w:color w:val="000000"/>
          <w:sz w:val="24"/>
          <w:szCs w:val="24"/>
        </w:rPr>
        <w:t xml:space="preserve">TED. None.</w:t>
      </w:r>
    </w:p>
    <w:p>
      <w:pPr>
        <w:widowControl w:val="on"/>
        <w:pBdr/>
        <w:spacing w:before="240" w:after="240" w:line="240" w:lineRule="auto"/>
        <w:ind w:left="0" w:right="0"/>
        <w:jc w:val="left"/>
      </w:pPr>
      <w:r>
        <w:rPr>
          <w:color w:val="000000"/>
          <w:sz w:val="24"/>
          <w:szCs w:val="24"/>
        </w:rPr>
        <w:t xml:space="preserve">CASE WORKER.  What other close kin?</w:t>
      </w:r>
    </w:p>
    <w:p>
      <w:pPr>
        <w:widowControl w:val="on"/>
        <w:pBdr/>
        <w:spacing w:before="240" w:after="240" w:line="240" w:lineRule="auto"/>
        <w:ind w:left="0" w:right="0"/>
        <w:jc w:val="left"/>
      </w:pPr>
      <w:r>
        <w:rPr>
          <w:color w:val="000000"/>
          <w:sz w:val="24"/>
          <w:szCs w:val="24"/>
        </w:rPr>
        <w:t xml:space="preserve">TED. I have one uncle and two aunts.</w:t>
      </w:r>
    </w:p>
    <w:p>
      <w:pPr>
        <w:widowControl w:val="on"/>
        <w:pBdr/>
        <w:spacing w:before="240" w:after="240" w:line="240" w:lineRule="auto"/>
        <w:ind w:left="0" w:right="0"/>
        <w:jc w:val="left"/>
      </w:pPr>
      <w:r>
        <w:rPr>
          <w:color w:val="000000"/>
          <w:sz w:val="24"/>
          <w:szCs w:val="24"/>
        </w:rPr>
        <w:t xml:space="preserve">CASE WORKER.  Do they live in New York City?</w:t>
      </w:r>
    </w:p>
    <w:p>
      <w:pPr>
        <w:widowControl w:val="on"/>
        <w:pBdr/>
        <w:spacing w:before="240" w:after="240" w:line="240" w:lineRule="auto"/>
        <w:ind w:left="0" w:right="0"/>
        <w:jc w:val="left"/>
      </w:pPr>
      <w:r>
        <w:rPr>
          <w:color w:val="000000"/>
          <w:sz w:val="24"/>
          <w:szCs w:val="24"/>
        </w:rPr>
        <w:t xml:space="preserve">TED. It happens that none of them does.</w:t>
      </w:r>
    </w:p>
    <w:p>
      <w:pPr>
        <w:widowControl w:val="on"/>
        <w:pBdr/>
        <w:spacing w:before="240" w:after="240" w:line="240" w:lineRule="auto"/>
        <w:ind w:left="0" w:right="0"/>
        <w:jc w:val="left"/>
      </w:pPr>
      <w:r>
        <w:rPr>
          <w:color w:val="000000"/>
          <w:sz w:val="24"/>
          <w:szCs w:val="24"/>
        </w:rPr>
        <w:t xml:space="preserve">CASE WORKER.  Then we don’t need them.</w:t>
      </w:r>
    </w:p>
    <w:p>
      <w:pPr>
        <w:widowControl w:val="on"/>
        <w:pBdr/>
        <w:spacing w:before="240" w:after="240" w:line="240" w:lineRule="auto"/>
        <w:ind w:left="0" w:right="0"/>
        <w:jc w:val="left"/>
      </w:pPr>
      <w:r>
        <w:rPr>
          <w:color w:val="000000"/>
          <w:sz w:val="24"/>
          <w:szCs w:val="24"/>
        </w:rPr>
        <w:t xml:space="preserve">MARTIN.  Pardon me, but how far in kinship does the responsibility go?</w:t>
      </w:r>
    </w:p>
    <w:p>
      <w:pPr>
        <w:widowControl w:val="on"/>
        <w:pBdr/>
        <w:spacing w:before="240" w:after="240" w:line="240" w:lineRule="auto"/>
        <w:ind w:left="0" w:right="0"/>
        <w:jc w:val="left"/>
      </w:pPr>
      <w:r>
        <w:rPr>
          <w:color w:val="000000"/>
          <w:sz w:val="24"/>
          <w:szCs w:val="24"/>
        </w:rPr>
        <w:t xml:space="preserve">CASE WORKER.  It depends.  We can’t force uncles and aunts to contribute, but we sometimes give them the opportunity to do so.  However, this doesn’t look like a kin folks case.  And now, young man, just what is your occupation?</w:t>
      </w:r>
    </w:p>
    <w:p>
      <w:pPr>
        <w:widowControl w:val="on"/>
        <w:pBdr/>
        <w:spacing w:before="240" w:after="240" w:line="240" w:lineRule="auto"/>
        <w:ind w:left="0" w:right="0"/>
        <w:jc w:val="left"/>
      </w:pPr>
      <w:r>
        <w:rPr>
          <w:color w:val="000000"/>
          <w:sz w:val="24"/>
          <w:szCs w:val="24"/>
        </w:rPr>
        <w:t xml:space="preserve">TED. I haven’t any.  That’s my trouble.</w:t>
      </w:r>
    </w:p>
    <w:p>
      <w:pPr>
        <w:widowControl w:val="on"/>
        <w:pBdr/>
        <w:spacing w:before="240" w:after="240" w:line="240" w:lineRule="auto"/>
        <w:ind w:left="0" w:right="0"/>
        <w:jc w:val="left"/>
      </w:pPr>
      <w:r>
        <w:rPr>
          <w:color w:val="000000"/>
          <w:sz w:val="24"/>
          <w:szCs w:val="24"/>
        </w:rPr>
        <w:t xml:space="preserve">CASE WORKER.  No occupation?  You’re not a minor.  For adults occupation must be stated.</w:t>
      </w:r>
    </w:p>
    <w:p>
      <w:pPr>
        <w:widowControl w:val="on"/>
        <w:pBdr/>
        <w:spacing w:before="240" w:after="240" w:line="240" w:lineRule="auto"/>
        <w:ind w:left="0" w:right="0"/>
        <w:jc w:val="left"/>
      </w:pPr>
      <w:r>
        <w:rPr>
          <w:color w:val="000000"/>
          <w:sz w:val="24"/>
          <w:szCs w:val="24"/>
        </w:rPr>
        <w:t xml:space="preserve">TED. Very well, I am a collector.</w:t>
      </w:r>
    </w:p>
    <w:p>
      <w:pPr>
        <w:widowControl w:val="on"/>
        <w:pBdr/>
        <w:spacing w:before="240" w:after="240" w:line="240" w:lineRule="auto"/>
        <w:ind w:left="0" w:right="0"/>
        <w:jc w:val="left"/>
      </w:pPr>
      <w:r>
        <w:rPr>
          <w:color w:val="000000"/>
          <w:sz w:val="24"/>
          <w:szCs w:val="24"/>
        </w:rPr>
        <w:t xml:space="preserve">CASE WORKER.  By what firms have you been employed?</w:t>
      </w:r>
    </w:p>
    <w:p>
      <w:pPr>
        <w:widowControl w:val="on"/>
        <w:pBdr/>
        <w:spacing w:before="240" w:after="240" w:line="240" w:lineRule="auto"/>
        <w:ind w:left="0" w:right="0"/>
        <w:jc w:val="left"/>
      </w:pPr>
      <w:r>
        <w:rPr>
          <w:color w:val="000000"/>
          <w:sz w:val="24"/>
          <w:szCs w:val="24"/>
        </w:rPr>
        <w:t xml:space="preserve">TED. None.</w:t>
      </w:r>
    </w:p>
    <w:p>
      <w:pPr>
        <w:widowControl w:val="on"/>
        <w:pBdr/>
        <w:spacing w:before="240" w:after="240" w:line="240" w:lineRule="auto"/>
        <w:ind w:left="0" w:right="0"/>
        <w:jc w:val="left"/>
      </w:pPr>
      <w:r>
        <w:rPr>
          <w:color w:val="000000"/>
          <w:sz w:val="24"/>
          <w:szCs w:val="24"/>
        </w:rPr>
        <w:t xml:space="preserve">CASE WORKER.  Then how can you be a collector?</w:t>
      </w:r>
    </w:p>
    <w:p>
      <w:pPr>
        <w:widowControl w:val="on"/>
        <w:pBdr/>
        <w:spacing w:before="240" w:after="240" w:line="240" w:lineRule="auto"/>
        <w:ind w:left="0" w:right="0"/>
        <w:jc w:val="left"/>
      </w:pPr>
      <w:r>
        <w:rPr>
          <w:color w:val="000000"/>
          <w:sz w:val="24"/>
          <w:szCs w:val="24"/>
        </w:rPr>
        <w:t xml:space="preserve">TED. You said I must have an occupation.</w:t>
      </w:r>
    </w:p>
    <w:p>
      <w:pPr>
        <w:widowControl w:val="on"/>
        <w:pBdr/>
        <w:spacing w:before="240" w:after="240" w:line="240" w:lineRule="auto"/>
        <w:ind w:left="0" w:right="0"/>
        <w:jc w:val="left"/>
      </w:pPr>
      <w:r>
        <w:rPr>
          <w:color w:val="000000"/>
          <w:sz w:val="24"/>
          <w:szCs w:val="24"/>
        </w:rPr>
        <w:t xml:space="preserve">CASE WORKER.  You are not helping me by lying and you may get yourself into trouble.</w:t>
      </w:r>
    </w:p>
    <w:p>
      <w:pPr>
        <w:widowControl w:val="on"/>
        <w:pBdr/>
        <w:spacing w:before="240" w:after="240" w:line="240" w:lineRule="auto"/>
        <w:ind w:left="0" w:right="0"/>
        <w:jc w:val="left"/>
      </w:pPr>
      <w:r>
        <w:rPr>
          <w:color w:val="000000"/>
          <w:sz w:val="24"/>
          <w:szCs w:val="24"/>
        </w:rPr>
        <w:t xml:space="preserve">MARTIN.  Is it the first time you ever ran into a man, who needed relief, not because he had worked, but because he hadn’t?</w:t>
      </w:r>
    </w:p>
    <w:p>
      <w:pPr>
        <w:keepNext w:val="on"/>
        <w:pageBreakBefore w:val="on"/>
        <w:widowControl w:val="on"/>
        <w:pBdr/>
        <w:spacing w:before="0" w:after="322" w:line="240" w:lineRule="auto"/>
        <w:ind w:left="0" w:right="0"/>
        <w:jc w:val="left"/>
        <w:outlineLvl w:val="0"/>
      </w:pPr>
      <w:r>
        <w:rPr>
          <w:b/>
          <w:color w:val="000000"/>
          <w:sz w:val="48"/>
          <w:szCs w:val="48"/>
        </w:rPr>
        <w:t xml:space="preserve">Page 28</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Snappily.</w:t>
      </w:r>
      <w:r>
        <w:rPr>
          <w:color w:val="000000"/>
          <w:sz w:val="24"/>
          <w:szCs w:val="24"/>
        </w:rPr>
        <w:t xml:space="preserve">] I didn’t prepare those blanks, but I have to fill them out.  One can have an occupation, like stenography, when trained for it, even though they have never been employed.</w:t>
      </w:r>
    </w:p>
    <w:p>
      <w:pPr>
        <w:widowControl w:val="on"/>
        <w:pBdr/>
        <w:spacing w:before="240" w:after="240" w:line="240" w:lineRule="auto"/>
        <w:ind w:left="0" w:right="0"/>
        <w:jc w:val="left"/>
      </w:pPr>
      <w:r>
        <w:rPr>
          <w:color w:val="000000"/>
          <w:sz w:val="24"/>
          <w:szCs w:val="24"/>
        </w:rPr>
        <w:t xml:space="preserve">TED. All right, put that down and go ahead.</w:t>
      </w:r>
    </w:p>
    <w:p>
      <w:pPr>
        <w:widowControl w:val="on"/>
        <w:pBdr/>
        <w:spacing w:before="240" w:after="240" w:line="240" w:lineRule="auto"/>
        <w:ind w:left="0" w:right="0"/>
        <w:jc w:val="left"/>
      </w:pPr>
      <w:r>
        <w:rPr>
          <w:color w:val="000000"/>
          <w:sz w:val="24"/>
          <w:szCs w:val="24"/>
        </w:rPr>
        <w:t xml:space="preserve">CASE WORKER.  Stenography?</w:t>
      </w:r>
    </w:p>
    <w:p>
      <w:pPr>
        <w:widowControl w:val="on"/>
        <w:pBdr/>
        <w:spacing w:before="240" w:after="240" w:line="240" w:lineRule="auto"/>
        <w:ind w:left="0" w:right="0"/>
        <w:jc w:val="left"/>
      </w:pPr>
      <w:r>
        <w:rPr>
          <w:color w:val="000000"/>
          <w:sz w:val="24"/>
          <w:szCs w:val="24"/>
        </w:rPr>
        <w:t xml:space="preserve">TED. No, collecting.</w:t>
      </w:r>
    </w:p>
    <w:p>
      <w:pPr>
        <w:widowControl w:val="on"/>
        <w:pBdr/>
        <w:spacing w:before="240" w:after="240" w:line="240" w:lineRule="auto"/>
        <w:ind w:left="0" w:right="0"/>
        <w:jc w:val="left"/>
      </w:pPr>
      <w:r>
        <w:rPr>
          <w:color w:val="000000"/>
          <w:sz w:val="24"/>
          <w:szCs w:val="24"/>
        </w:rPr>
        <w:t xml:space="preserve">CASE WORKER.  But collectors aren’t trained.  One has to have worked at that.</w:t>
      </w:r>
    </w:p>
    <w:p>
      <w:pPr>
        <w:widowControl w:val="on"/>
        <w:pBdr/>
        <w:spacing w:before="240" w:after="240" w:line="240" w:lineRule="auto"/>
        <w:ind w:left="0" w:right="0"/>
        <w:jc w:val="left"/>
      </w:pPr>
      <w:r>
        <w:rPr>
          <w:color w:val="000000"/>
          <w:sz w:val="24"/>
          <w:szCs w:val="24"/>
        </w:rPr>
        <w:t xml:space="preserve">TED. Then say I worked as a collector for my father.</w:t>
      </w:r>
    </w:p>
    <w:p>
      <w:pPr>
        <w:widowControl w:val="on"/>
        <w:pBdr/>
        <w:spacing w:before="240" w:after="240" w:line="240" w:lineRule="auto"/>
        <w:ind w:left="0" w:right="0"/>
        <w:jc w:val="left"/>
      </w:pPr>
      <w:r>
        <w:rPr>
          <w:color w:val="000000"/>
          <w:sz w:val="24"/>
          <w:szCs w:val="24"/>
        </w:rPr>
        <w:t xml:space="preserve">CASE WORKER.  What business was he in?</w:t>
      </w:r>
    </w:p>
    <w:p>
      <w:pPr>
        <w:widowControl w:val="on"/>
        <w:pBdr/>
        <w:spacing w:before="240" w:after="240" w:line="240" w:lineRule="auto"/>
        <w:ind w:left="0" w:right="0"/>
        <w:jc w:val="left"/>
      </w:pPr>
      <w:r>
        <w:rPr>
          <w:color w:val="000000"/>
          <w:sz w:val="24"/>
          <w:szCs w:val="24"/>
        </w:rPr>
        <w:t xml:space="preserve">TED. He was retired.</w:t>
      </w:r>
    </w:p>
    <w:p>
      <w:pPr>
        <w:widowControl w:val="on"/>
        <w:pBdr/>
        <w:spacing w:before="240" w:after="240" w:line="240" w:lineRule="auto"/>
        <w:ind w:left="0" w:right="0"/>
        <w:jc w:val="left"/>
      </w:pPr>
      <w:r>
        <w:rPr>
          <w:color w:val="000000"/>
          <w:sz w:val="24"/>
          <w:szCs w:val="24"/>
        </w:rPr>
        <w:t xml:space="preserve">CASE WORKER.  Then what did you collect for him?</w:t>
      </w:r>
    </w:p>
    <w:p>
      <w:pPr>
        <w:widowControl w:val="on"/>
        <w:pBdr/>
        <w:spacing w:before="240" w:after="240" w:line="240" w:lineRule="auto"/>
        <w:ind w:left="0" w:right="0"/>
        <w:jc w:val="left"/>
      </w:pPr>
      <w:r>
        <w:rPr>
          <w:color w:val="000000"/>
          <w:sz w:val="24"/>
          <w:szCs w:val="24"/>
        </w:rPr>
        <w:t xml:space="preserve">TED. First editions.</w:t>
      </w:r>
    </w:p>
    <w:p>
      <w:pPr>
        <w:widowControl w:val="on"/>
        <w:pBdr/>
        <w:spacing w:before="240" w:after="240" w:line="240" w:lineRule="auto"/>
        <w:ind w:left="0" w:right="0"/>
        <w:jc w:val="left"/>
      </w:pPr>
      <w:r>
        <w:rPr>
          <w:color w:val="000000"/>
          <w:sz w:val="24"/>
          <w:szCs w:val="24"/>
        </w:rPr>
        <w:t xml:space="preserve">CASE WORKER.  Please talk sense.</w:t>
      </w:r>
    </w:p>
    <w:p>
      <w:pPr>
        <w:widowControl w:val="on"/>
        <w:pBdr/>
        <w:spacing w:before="240" w:after="240" w:line="240" w:lineRule="auto"/>
        <w:ind w:left="0" w:right="0"/>
        <w:jc w:val="left"/>
      </w:pPr>
      <w:r>
        <w:rPr>
          <w:color w:val="000000"/>
          <w:sz w:val="24"/>
          <w:szCs w:val="24"/>
        </w:rPr>
        <w:t xml:space="preserve">MARTIN.  Books.  A book collector.</w:t>
      </w:r>
    </w:p>
    <w:p>
      <w:pPr>
        <w:widowControl w:val="on"/>
        <w:pBdr/>
        <w:spacing w:before="240" w:after="240" w:line="240" w:lineRule="auto"/>
        <w:ind w:left="0" w:right="0"/>
        <w:jc w:val="left"/>
      </w:pPr>
      <w:r>
        <w:rPr>
          <w:color w:val="000000"/>
          <w:sz w:val="24"/>
          <w:szCs w:val="24"/>
        </w:rPr>
        <w:t xml:space="preserve">CASE WORKER.  You mean, a bookkeeper?</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Bitterly.</w:t>
      </w:r>
      <w:r>
        <w:rPr>
          <w:color w:val="000000"/>
          <w:sz w:val="24"/>
          <w:szCs w:val="24"/>
        </w:rPr>
        <w:t xml:space="preserve">] We kept them as long as we could.  My father died during the Wall Street panic.  He’d gone bankrupt.  Since you want to know how I lived, I lived for some time by selling my father’s books.</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Writing.</w:t>
      </w:r>
      <w:r>
        <w:rPr>
          <w:color w:val="000000"/>
          <w:sz w:val="24"/>
          <w:szCs w:val="24"/>
        </w:rPr>
        <w:t xml:space="preserve">] Then you lived without working, on property that you inherited?</w:t>
      </w:r>
    </w:p>
    <w:p>
      <w:pPr>
        <w:widowControl w:val="on"/>
        <w:pBdr/>
        <w:spacing w:before="240" w:after="240" w:line="240" w:lineRule="auto"/>
        <w:ind w:left="0" w:right="0"/>
        <w:jc w:val="left"/>
      </w:pPr>
      <w:r>
        <w:rPr>
          <w:color w:val="000000"/>
          <w:sz w:val="24"/>
          <w:szCs w:val="24"/>
        </w:rPr>
        <w:t xml:space="preserve">TED. Yes, till that source was exhausted.</w:t>
      </w:r>
    </w:p>
    <w:p>
      <w:pPr>
        <w:widowControl w:val="on"/>
        <w:pBdr/>
        <w:spacing w:before="240" w:after="240" w:line="240" w:lineRule="auto"/>
        <w:ind w:left="0" w:right="0"/>
        <w:jc w:val="left"/>
      </w:pPr>
      <w:r>
        <w:rPr>
          <w:color w:val="000000"/>
          <w:sz w:val="24"/>
          <w:szCs w:val="24"/>
        </w:rPr>
        <w:t xml:space="preserve">CASE WORKER.  When was that?</w:t>
      </w:r>
    </w:p>
    <w:p>
      <w:pPr>
        <w:widowControl w:val="on"/>
        <w:pBdr/>
        <w:spacing w:before="240" w:after="240" w:line="240" w:lineRule="auto"/>
        <w:ind w:left="0" w:right="0"/>
        <w:jc w:val="left"/>
      </w:pPr>
      <w:r>
        <w:rPr>
          <w:color w:val="000000"/>
          <w:sz w:val="24"/>
          <w:szCs w:val="24"/>
        </w:rPr>
        <w:t xml:space="preserve">TED. Some time ago.</w:t>
      </w:r>
    </w:p>
    <w:p>
      <w:pPr>
        <w:widowControl w:val="on"/>
        <w:pBdr/>
        <w:spacing w:before="240" w:after="240" w:line="240" w:lineRule="auto"/>
        <w:ind w:left="0" w:right="0"/>
        <w:jc w:val="left"/>
      </w:pPr>
      <w:r>
        <w:rPr>
          <w:color w:val="000000"/>
          <w:sz w:val="24"/>
          <w:szCs w:val="24"/>
        </w:rPr>
        <w:t xml:space="preserve">CASE WORKER.  You must be definite.</w:t>
      </w:r>
    </w:p>
    <w:p>
      <w:pPr>
        <w:widowControl w:val="on"/>
        <w:pBdr/>
        <w:spacing w:before="240" w:after="240" w:line="240" w:lineRule="auto"/>
        <w:ind w:left="0" w:right="0"/>
        <w:jc w:val="left"/>
      </w:pPr>
      <w:r>
        <w:rPr>
          <w:color w:val="000000"/>
          <w:sz w:val="24"/>
          <w:szCs w:val="24"/>
        </w:rPr>
        <w:t xml:space="preserve">TED. Then say two years ago.</w:t>
      </w:r>
    </w:p>
    <w:p>
      <w:pPr>
        <w:widowControl w:val="on"/>
        <w:pBdr/>
        <w:spacing w:before="240" w:after="240" w:line="240" w:lineRule="auto"/>
        <w:ind w:left="0" w:right="0"/>
        <w:jc w:val="left"/>
      </w:pPr>
      <w:r>
        <w:rPr>
          <w:color w:val="000000"/>
          <w:sz w:val="24"/>
          <w:szCs w:val="24"/>
        </w:rPr>
        <w:t xml:space="preserve">CASE WORKER.  You sold </w:t>
      </w:r>
      <w:r>
        <w:rPr>
          <w:i/>
          <w:color w:val="000000"/>
          <w:sz w:val="24"/>
          <w:szCs w:val="24"/>
        </w:rPr>
        <w:t xml:space="preserve">all</w:t>
      </w:r>
      <w:r>
        <w:rPr>
          <w:color w:val="000000"/>
          <w:sz w:val="24"/>
          <w:szCs w:val="24"/>
        </w:rPr>
        <w:t xml:space="preserve"> your father’s books?</w:t>
      </w:r>
    </w:p>
    <w:p>
      <w:pPr>
        <w:widowControl w:val="on"/>
        <w:pBdr/>
        <w:spacing w:before="240" w:after="240" w:line="240" w:lineRule="auto"/>
        <w:ind w:left="0" w:right="0"/>
        <w:jc w:val="left"/>
      </w:pPr>
      <w:r>
        <w:rPr>
          <w:color w:val="000000"/>
          <w:sz w:val="24"/>
          <w:szCs w:val="24"/>
        </w:rPr>
        <w:t xml:space="preserve">TED. I still have the family Bible, a set of Shakespeare with the marginal notations made by father while he was at Oxford, and a few others.</w:t>
      </w:r>
    </w:p>
    <w:p>
      <w:pPr>
        <w:widowControl w:val="on"/>
        <w:pBdr/>
        <w:spacing w:before="240" w:after="240" w:line="240" w:lineRule="auto"/>
        <w:ind w:left="0" w:right="0"/>
        <w:jc w:val="left"/>
      </w:pPr>
      <w:r>
        <w:rPr>
          <w:color w:val="000000"/>
          <w:sz w:val="24"/>
          <w:szCs w:val="24"/>
        </w:rPr>
        <w:t xml:space="preserve">CASE WORKER.  How much do you consider those books worth?</w:t>
      </w:r>
    </w:p>
    <w:p>
      <w:pPr>
        <w:widowControl w:val="on"/>
        <w:pBdr/>
        <w:spacing w:before="240" w:after="240" w:line="240" w:lineRule="auto"/>
        <w:ind w:left="0" w:right="0"/>
        <w:jc w:val="left"/>
      </w:pPr>
      <w:r>
        <w:rPr>
          <w:color w:val="000000"/>
          <w:sz w:val="24"/>
          <w:szCs w:val="24"/>
        </w:rPr>
        <w:t xml:space="preserve">TED. I consider them invaluable.</w:t>
      </w:r>
    </w:p>
    <w:p>
      <w:pPr>
        <w:widowControl w:val="on"/>
        <w:pBdr/>
        <w:spacing w:before="240" w:after="240" w:line="240" w:lineRule="auto"/>
        <w:ind w:left="0" w:right="0"/>
        <w:jc w:val="left"/>
      </w:pPr>
      <w:r>
        <w:rPr>
          <w:color w:val="000000"/>
          <w:sz w:val="24"/>
          <w:szCs w:val="24"/>
        </w:rPr>
        <w:t xml:space="preserve">CASE WORKER.  But you must set a value upon them.</w:t>
      </w:r>
    </w:p>
    <w:p>
      <w:pPr>
        <w:widowControl w:val="on"/>
        <w:pBdr/>
        <w:spacing w:before="240" w:after="240" w:line="240" w:lineRule="auto"/>
        <w:ind w:left="0" w:right="0"/>
        <w:jc w:val="left"/>
      </w:pPr>
      <w:r>
        <w:rPr>
          <w:color w:val="000000"/>
          <w:sz w:val="24"/>
          <w:szCs w:val="24"/>
        </w:rPr>
        <w:t xml:space="preserve">TED. Why?</w:t>
      </w:r>
    </w:p>
    <w:p>
      <w:pPr>
        <w:widowControl w:val="on"/>
        <w:pBdr/>
        <w:spacing w:before="240" w:after="240" w:line="240" w:lineRule="auto"/>
        <w:ind w:left="0" w:right="0"/>
        <w:jc w:val="left"/>
      </w:pPr>
      <w:r>
        <w:rPr>
          <w:color w:val="000000"/>
          <w:sz w:val="24"/>
          <w:szCs w:val="24"/>
        </w:rPr>
        <w:t xml:space="preserve">CASE WORKER.  Because if you own anything worth two hundred dollars you are not eligible for relief.</w:t>
      </w:r>
    </w:p>
    <w:p>
      <w:pPr>
        <w:widowControl w:val="on"/>
        <w:pBdr/>
        <w:spacing w:before="240" w:after="240" w:line="240" w:lineRule="auto"/>
        <w:ind w:left="0" w:right="0"/>
        <w:jc w:val="left"/>
      </w:pPr>
      <w:r>
        <w:rPr>
          <w:color w:val="000000"/>
          <w:sz w:val="24"/>
          <w:szCs w:val="24"/>
        </w:rPr>
        <w:t xml:space="preserve">TED. I have nothing worth that to anybody but me.</w:t>
      </w:r>
    </w:p>
    <w:p>
      <w:pPr>
        <w:widowControl w:val="on"/>
        <w:pBdr/>
        <w:spacing w:before="240" w:after="240" w:line="240" w:lineRule="auto"/>
        <w:ind w:left="0" w:right="0"/>
        <w:jc w:val="left"/>
      </w:pPr>
      <w:r>
        <w:rPr>
          <w:color w:val="000000"/>
          <w:sz w:val="24"/>
          <w:szCs w:val="24"/>
        </w:rPr>
        <w:t xml:space="preserve">CASE WORKER.  You say you quit selling these books about two years ago.</w:t>
      </w:r>
    </w:p>
    <w:p>
      <w:pPr>
        <w:widowControl w:val="on"/>
        <w:pBdr/>
        <w:spacing w:before="240" w:after="240" w:line="240" w:lineRule="auto"/>
        <w:ind w:left="0" w:right="0"/>
        <w:jc w:val="left"/>
      </w:pPr>
      <w:r>
        <w:rPr>
          <w:color w:val="000000"/>
          <w:sz w:val="24"/>
          <w:szCs w:val="24"/>
        </w:rPr>
        <w:t xml:space="preserve">TED. Yes.</w:t>
      </w:r>
    </w:p>
    <w:p>
      <w:pPr>
        <w:widowControl w:val="on"/>
        <w:pBdr/>
        <w:spacing w:before="240" w:after="240" w:line="240" w:lineRule="auto"/>
        <w:ind w:left="0" w:right="0"/>
        <w:jc w:val="left"/>
      </w:pPr>
      <w:r>
        <w:rPr>
          <w:color w:val="000000"/>
          <w:sz w:val="24"/>
          <w:szCs w:val="24"/>
        </w:rPr>
        <w:t xml:space="preserve">CASE WORKER.  How have you lived since then?</w:t>
      </w:r>
    </w:p>
    <w:p>
      <w:pPr>
        <w:widowControl w:val="on"/>
        <w:pBdr/>
        <w:spacing w:before="240" w:after="240" w:line="240" w:lineRule="auto"/>
        <w:ind w:left="0" w:right="0"/>
        <w:jc w:val="left"/>
      </w:pPr>
      <w:r>
        <w:rPr>
          <w:color w:val="000000"/>
          <w:sz w:val="24"/>
          <w:szCs w:val="24"/>
        </w:rPr>
        <w:t xml:space="preserve">TED. Chiefly on borrowed money.</w:t>
      </w:r>
    </w:p>
    <w:p>
      <w:pPr>
        <w:widowControl w:val="on"/>
        <w:pBdr/>
        <w:spacing w:before="240" w:after="240" w:line="240" w:lineRule="auto"/>
        <w:ind w:left="0" w:right="0"/>
        <w:jc w:val="left"/>
      </w:pPr>
      <w:r>
        <w:rPr>
          <w:color w:val="000000"/>
          <w:sz w:val="24"/>
          <w:szCs w:val="24"/>
        </w:rPr>
        <w:t xml:space="preserve">CASE WORKER.  From whom did you borrow the money?</w:t>
      </w:r>
    </w:p>
    <w:p>
      <w:pPr>
        <w:widowControl w:val="on"/>
        <w:pBdr/>
        <w:spacing w:before="240" w:after="240" w:line="240" w:lineRule="auto"/>
        <w:ind w:left="0" w:right="0"/>
        <w:jc w:val="left"/>
      </w:pPr>
      <w:r>
        <w:rPr>
          <w:color w:val="000000"/>
          <w:sz w:val="24"/>
          <w:szCs w:val="24"/>
        </w:rPr>
        <w:t xml:space="preserve">TED. From friends.</w:t>
      </w:r>
    </w:p>
    <w:p>
      <w:pPr>
        <w:widowControl w:val="on"/>
        <w:pBdr/>
        <w:spacing w:before="240" w:after="240" w:line="240" w:lineRule="auto"/>
        <w:ind w:left="0" w:right="0"/>
        <w:jc w:val="left"/>
      </w:pPr>
      <w:r>
        <w:rPr>
          <w:color w:val="000000"/>
          <w:sz w:val="24"/>
          <w:szCs w:val="24"/>
        </w:rPr>
        <w:t xml:space="preserve">CASE WORKER.  You have very prosperous friends?</w:t>
      </w:r>
    </w:p>
    <w:p>
      <w:pPr>
        <w:widowControl w:val="on"/>
        <w:pBdr/>
        <w:spacing w:before="240" w:after="240" w:line="240" w:lineRule="auto"/>
        <w:ind w:left="0" w:right="0"/>
        <w:jc w:val="left"/>
      </w:pPr>
      <w:r>
        <w:rPr>
          <w:color w:val="000000"/>
          <w:sz w:val="24"/>
          <w:szCs w:val="24"/>
        </w:rPr>
        <w:t xml:space="preserve">TED. I had some prosperous friends.</w:t>
      </w:r>
    </w:p>
    <w:p>
      <w:pPr>
        <w:widowControl w:val="on"/>
        <w:pBdr/>
        <w:spacing w:before="240" w:after="240" w:line="240" w:lineRule="auto"/>
        <w:ind w:left="0" w:right="0"/>
        <w:jc w:val="left"/>
      </w:pPr>
      <w:r>
        <w:rPr>
          <w:color w:val="000000"/>
          <w:sz w:val="24"/>
          <w:szCs w:val="24"/>
        </w:rPr>
        <w:t xml:space="preserve">CASE WORKER.  You are extremely well-dressed for an applicant for relief.</w:t>
      </w:r>
    </w:p>
    <w:p>
      <w:pPr>
        <w:widowControl w:val="on"/>
        <w:pBdr/>
        <w:spacing w:before="240" w:after="240" w:line="240" w:lineRule="auto"/>
        <w:ind w:left="0" w:right="0"/>
        <w:jc w:val="left"/>
      </w:pPr>
      <w:r>
        <w:rPr>
          <w:color w:val="000000"/>
          <w:sz w:val="24"/>
          <w:szCs w:val="24"/>
        </w:rPr>
        <w:t xml:space="preserve">MARTIN.  Let me explain that.  We were to have a little dinner party tonight ...</w:t>
      </w:r>
    </w:p>
    <w:p>
      <w:pPr>
        <w:widowControl w:val="on"/>
        <w:pBdr/>
        <w:spacing w:before="240" w:after="240" w:line="240" w:lineRule="auto"/>
        <w:ind w:left="0" w:right="0"/>
        <w:jc w:val="left"/>
      </w:pPr>
      <w:r>
        <w:rPr>
          <w:color w:val="000000"/>
          <w:sz w:val="24"/>
          <w:szCs w:val="24"/>
        </w:rPr>
        <w:t xml:space="preserve">CASE WORKER.  And he bought a new outfit for this dinner.—­Hasn’t even had time to remove the price tags.—­Do you mind removing your coat?</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Takes it off</w:t>
      </w:r>
      <w:r>
        <w:rPr>
          <w:color w:val="000000"/>
          <w:sz w:val="24"/>
          <w:szCs w:val="24"/>
        </w:rPr>
        <w:t xml:space="preserve">.] I was about to take it off.  I’d just come in.</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She rises and looks at maker’s label in coat.</w:t>
      </w:r>
      <w:r>
        <w:rPr>
          <w:color w:val="000000"/>
          <w:sz w:val="24"/>
          <w:szCs w:val="24"/>
        </w:rPr>
        <w:t xml:space="preserve">] H’m.  Madison Avenue. [</w:t>
      </w:r>
      <w:r>
        <w:rPr>
          <w:i/>
          <w:color w:val="000000"/>
          <w:sz w:val="24"/>
          <w:szCs w:val="24"/>
        </w:rPr>
        <w:t xml:space="preserve">Noses his suit at close range.</w:t>
      </w:r>
      <w:r>
        <w:rPr>
          <w:color w:val="000000"/>
          <w:sz w:val="24"/>
          <w:szCs w:val="24"/>
        </w:rPr>
        <w:t xml:space="preserve">] And the suit is better than the coat.—­This is the best I’ve run into yet.  Expensive suit and coat; new shoes; matched accessories.  Not much left of a hundred dollar bill, was there?—­But I suppose your rich uncle died </w:t>
      </w:r>
      <w:r>
        <w:rPr>
          <w:i/>
          <w:color w:val="000000"/>
          <w:sz w:val="24"/>
          <w:szCs w:val="24"/>
        </w:rPr>
        <w:t xml:space="preserve">since</w:t>
      </w:r>
      <w:r>
        <w:rPr>
          <w:color w:val="000000"/>
          <w:sz w:val="24"/>
          <w:szCs w:val="24"/>
        </w:rPr>
        <w:t xml:space="preserve"> you applied for relief?</w:t>
      </w:r>
    </w:p>
    <w:p>
      <w:pPr>
        <w:keepNext w:val="on"/>
        <w:pageBreakBefore w:val="on"/>
        <w:widowControl w:val="on"/>
        <w:pBdr/>
        <w:spacing w:before="0" w:after="322" w:line="240" w:lineRule="auto"/>
        <w:ind w:left="0" w:right="0"/>
        <w:jc w:val="left"/>
        <w:outlineLvl w:val="0"/>
      </w:pPr>
      <w:r>
        <w:rPr>
          <w:b/>
          <w:color w:val="000000"/>
          <w:sz w:val="48"/>
          <w:szCs w:val="48"/>
        </w:rPr>
        <w:t xml:space="preserve">Page 29</w:t>
      </w:r>
    </w:p>
    <w:p>
      <w:pPr>
        <w:widowControl w:val="on"/>
        <w:pBdr/>
        <w:spacing w:before="240" w:after="240" w:line="240" w:lineRule="auto"/>
        <w:ind w:left="0" w:right="0"/>
        <w:jc w:val="left"/>
      </w:pPr>
      <w:r>
        <w:rPr>
          <w:color w:val="000000"/>
          <w:sz w:val="24"/>
          <w:szCs w:val="24"/>
        </w:rPr>
        <w:t xml:space="preserve">MARTIN.  Look here, couldn’t a man ...</w:t>
      </w:r>
    </w:p>
    <w:p>
      <w:pPr>
        <w:widowControl w:val="on"/>
        <w:pBdr/>
        <w:spacing w:before="240" w:after="240" w:line="240" w:lineRule="auto"/>
        <w:ind w:left="0" w:right="0"/>
        <w:jc w:val="left"/>
      </w:pPr>
      <w:r>
        <w:rPr>
          <w:color w:val="000000"/>
          <w:sz w:val="24"/>
          <w:szCs w:val="24"/>
        </w:rPr>
        <w:t xml:space="preserve">CASE WORKER.  Certainly he could, and many do, apply for relief just to get a little side graft from the government.</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Desperately, humiliated.</w:t>
      </w:r>
      <w:r>
        <w:rPr>
          <w:color w:val="000000"/>
          <w:sz w:val="24"/>
          <w:szCs w:val="24"/>
        </w:rPr>
        <w:t xml:space="preserve">] I applied for relief because I wanted a job; because the only way to get a job is to go on relief first.  I haven’t anything.  I have no source of income.</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Sarcastic.</w:t>
      </w:r>
      <w:r>
        <w:rPr>
          <w:color w:val="000000"/>
          <w:sz w:val="24"/>
          <w:szCs w:val="24"/>
        </w:rPr>
        <w:t xml:space="preserve">] No income, but plenty of money?  I understand!</w:t>
      </w:r>
    </w:p>
    <w:p>
      <w:pPr>
        <w:widowControl w:val="on"/>
        <w:pBdr/>
        <w:spacing w:before="240" w:after="240" w:line="240" w:lineRule="auto"/>
        <w:ind w:left="0" w:right="0"/>
        <w:jc w:val="left"/>
      </w:pPr>
      <w:r>
        <w:rPr>
          <w:color w:val="000000"/>
          <w:sz w:val="24"/>
          <w:szCs w:val="24"/>
        </w:rPr>
        <w:t xml:space="preserve">MARTIN.  I was about to explain ...</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Shortly.</w:t>
      </w:r>
      <w:r>
        <w:rPr>
          <w:color w:val="000000"/>
          <w:sz w:val="24"/>
          <w:szCs w:val="24"/>
        </w:rPr>
        <w:t xml:space="preserve">] You needn’t.  You can’t bamboozle me.  It’s most unfortunate, isn’t it, that I caught him unawares?  Had he known I was coming he’d undoubtedly have dressed more correctly for the role of a relief applicant.</w:t>
      </w:r>
    </w:p>
    <w:p>
      <w:pPr>
        <w:widowControl w:val="on"/>
        <w:pBdr/>
        <w:spacing w:before="240" w:after="240" w:line="240" w:lineRule="auto"/>
        <w:ind w:left="0" w:right="0"/>
        <w:jc w:val="left"/>
      </w:pPr>
      <w:r>
        <w:rPr>
          <w:color w:val="000000"/>
          <w:sz w:val="24"/>
          <w:szCs w:val="24"/>
        </w:rPr>
        <w:t xml:space="preserve">KATE.  Oh, how dare you?</w:t>
      </w:r>
    </w:p>
    <w:p>
      <w:pPr>
        <w:widowControl w:val="on"/>
        <w:pBdr/>
        <w:spacing w:before="240" w:after="240" w:line="240" w:lineRule="auto"/>
        <w:ind w:left="0" w:right="0"/>
        <w:jc w:val="left"/>
      </w:pPr>
      <w:r>
        <w:rPr>
          <w:color w:val="000000"/>
          <w:sz w:val="24"/>
          <w:szCs w:val="24"/>
        </w:rPr>
        <w:t xml:space="preserve">CASE WORKER.  Our instructions are to report in detail on every application, and particularly on those that appear fraudulent. [</w:t>
      </w:r>
      <w:r>
        <w:rPr>
          <w:i/>
          <w:color w:val="000000"/>
          <w:sz w:val="24"/>
          <w:szCs w:val="24"/>
        </w:rPr>
        <w:t xml:space="preserve">Fully formidable.</w:t>
      </w:r>
      <w:r>
        <w:rPr>
          <w:color w:val="000000"/>
          <w:sz w:val="24"/>
          <w:szCs w:val="24"/>
        </w:rPr>
        <w:t xml:space="preserve">] Now, Mr. Brooks.  Will you answer truthfully?  Have you any means of support that you have not acknowledged?</w:t>
      </w:r>
    </w:p>
    <w:p>
      <w:pPr>
        <w:widowControl w:val="on"/>
        <w:pBdr/>
        <w:spacing w:before="240" w:after="240" w:line="240" w:lineRule="auto"/>
        <w:ind w:left="0" w:right="0"/>
        <w:jc w:val="left"/>
      </w:pPr>
      <w:r>
        <w:rPr>
          <w:color w:val="000000"/>
          <w:sz w:val="24"/>
          <w:szCs w:val="24"/>
        </w:rPr>
        <w:t xml:space="preserve">TED. No.  I have not.</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Rising, leaves report lying on table.</w:t>
      </w:r>
      <w:r>
        <w:rPr>
          <w:color w:val="000000"/>
          <w:sz w:val="24"/>
          <w:szCs w:val="24"/>
        </w:rPr>
        <w:t xml:space="preserve">] Then perhaps you will explain how you got those clothes?</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Who has had great difficulty keeping still.</w:t>
      </w:r>
      <w:r>
        <w:rPr>
          <w:color w:val="000000"/>
          <w:sz w:val="24"/>
          <w:szCs w:val="24"/>
        </w:rPr>
        <w:t xml:space="preserve">] I bought those clothes for him.  Now are you satisfied?</w:t>
      </w:r>
    </w:p>
    <w:p>
      <w:pPr>
        <w:widowControl w:val="on"/>
        <w:pBdr/>
        <w:spacing w:before="240" w:after="240" w:line="240" w:lineRule="auto"/>
        <w:ind w:left="0" w:right="0"/>
        <w:jc w:val="left"/>
      </w:pPr>
      <w:r>
        <w:rPr>
          <w:color w:val="000000"/>
          <w:sz w:val="24"/>
          <w:szCs w:val="24"/>
        </w:rPr>
        <w:t xml:space="preserve">CASE WORKER.  And who are you?</w:t>
      </w:r>
    </w:p>
    <w:p>
      <w:pPr>
        <w:widowControl w:val="on"/>
        <w:pBdr/>
        <w:spacing w:before="240" w:after="240" w:line="240" w:lineRule="auto"/>
        <w:ind w:left="0" w:right="0"/>
        <w:jc w:val="left"/>
      </w:pPr>
      <w:r>
        <w:rPr>
          <w:color w:val="000000"/>
          <w:sz w:val="24"/>
          <w:szCs w:val="24"/>
        </w:rPr>
        <w:t xml:space="preserve">KATE.  A friend.</w:t>
      </w:r>
    </w:p>
    <w:p>
      <w:pPr>
        <w:widowControl w:val="on"/>
        <w:pBdr/>
        <w:spacing w:before="240" w:after="240" w:line="240" w:lineRule="auto"/>
        <w:ind w:left="0" w:right="0"/>
        <w:jc w:val="left"/>
      </w:pPr>
      <w:r>
        <w:rPr>
          <w:color w:val="000000"/>
          <w:sz w:val="24"/>
          <w:szCs w:val="24"/>
        </w:rPr>
        <w:t xml:space="preserve">CASE WORKER.  So—­it’s </w:t>
      </w:r>
      <w:r>
        <w:rPr>
          <w:i/>
          <w:color w:val="000000"/>
          <w:sz w:val="24"/>
          <w:szCs w:val="24"/>
        </w:rPr>
        <w:t xml:space="preserve">that</w:t>
      </w:r>
      <w:r>
        <w:rPr>
          <w:color w:val="000000"/>
          <w:sz w:val="24"/>
          <w:szCs w:val="24"/>
        </w:rPr>
        <w:t xml:space="preserve"> kind of a deal.  I wondered who you were.</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Angry.</w:t>
      </w:r>
      <w:r>
        <w:rPr>
          <w:color w:val="000000"/>
          <w:sz w:val="24"/>
          <w:szCs w:val="24"/>
        </w:rPr>
        <w:t xml:space="preserve">] Does that go in your report?</w:t>
      </w:r>
    </w:p>
    <w:p>
      <w:pPr>
        <w:widowControl w:val="on"/>
        <w:pBdr/>
        <w:spacing w:before="240" w:after="240" w:line="240" w:lineRule="auto"/>
        <w:ind w:left="0" w:right="0"/>
        <w:jc w:val="left"/>
      </w:pPr>
      <w:r>
        <w:rPr>
          <w:color w:val="000000"/>
          <w:sz w:val="24"/>
          <w:szCs w:val="24"/>
        </w:rPr>
        <w:t xml:space="preserve">CASE WORKER.  Yes, that will go in my report.</w:t>
      </w:r>
    </w:p>
    <w:p>
      <w:pPr>
        <w:widowControl w:val="on"/>
        <w:pBdr/>
        <w:spacing w:before="240" w:after="240" w:line="240" w:lineRule="auto"/>
        <w:ind w:left="0" w:right="0"/>
        <w:jc w:val="left"/>
      </w:pPr>
      <w:r>
        <w:rPr>
          <w:color w:val="000000"/>
          <w:sz w:val="24"/>
          <w:szCs w:val="24"/>
        </w:rPr>
        <w:t xml:space="preserve">MARTIN.  The lady’s name and address, I suppose—­and whether she is married or single?</w:t>
      </w:r>
    </w:p>
    <w:p>
      <w:pPr>
        <w:widowControl w:val="on"/>
        <w:pBdr/>
        <w:spacing w:before="240" w:after="240" w:line="240" w:lineRule="auto"/>
        <w:ind w:left="0" w:right="0"/>
        <w:jc w:val="left"/>
      </w:pPr>
      <w:r>
        <w:rPr>
          <w:color w:val="000000"/>
          <w:sz w:val="24"/>
          <w:szCs w:val="24"/>
        </w:rPr>
        <w:t xml:space="preserve">CASE WORKER.  You needn’t be sarcastic.</w:t>
      </w:r>
    </w:p>
    <w:p>
      <w:pPr>
        <w:widowControl w:val="on"/>
        <w:pBdr/>
        <w:spacing w:before="240" w:after="240" w:line="240" w:lineRule="auto"/>
        <w:ind w:left="0" w:right="0"/>
        <w:jc w:val="left"/>
      </w:pPr>
      <w:r>
        <w:rPr>
          <w:color w:val="000000"/>
          <w:sz w:val="24"/>
          <w:szCs w:val="24"/>
        </w:rPr>
        <w:t xml:space="preserve">MARTIN.  And if she is married, do you notify the husband?</w:t>
      </w:r>
    </w:p>
    <w:p>
      <w:pPr>
        <w:widowControl w:val="on"/>
        <w:pBdr/>
        <w:spacing w:before="240" w:after="240" w:line="240" w:lineRule="auto"/>
        <w:ind w:left="0" w:right="0"/>
        <w:jc w:val="left"/>
      </w:pPr>
      <w:r>
        <w:rPr>
          <w:color w:val="000000"/>
          <w:sz w:val="24"/>
          <w:szCs w:val="24"/>
        </w:rPr>
        <w:t xml:space="preserve">CASE WORKER.  I don’t think there is any ruling on that.</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unseen, gets hold of report and holds it behind her.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Well, what will happen in this case?</w:t>
      </w:r>
    </w:p>
    <w:p>
      <w:pPr>
        <w:widowControl w:val="on"/>
        <w:pBdr/>
        <w:spacing w:before="240" w:after="240" w:line="240" w:lineRule="auto"/>
        <w:ind w:left="0" w:right="0"/>
        <w:jc w:val="left"/>
      </w:pPr>
      <w:r>
        <w:rPr>
          <w:color w:val="000000"/>
          <w:sz w:val="24"/>
          <w:szCs w:val="24"/>
        </w:rPr>
        <w:t xml:space="preserve">CASE WORKER.  I don’t know.  I shall turn in my report.</w:t>
      </w:r>
    </w:p>
    <w:p>
      <w:pPr>
        <w:widowControl w:val="on"/>
        <w:pBdr/>
        <w:spacing w:before="240" w:after="240" w:line="240" w:lineRule="auto"/>
        <w:ind w:left="0" w:right="0"/>
        <w:jc w:val="left"/>
      </w:pPr>
      <w:r>
        <w:rPr>
          <w:color w:val="000000"/>
          <w:sz w:val="24"/>
          <w:szCs w:val="24"/>
        </w:rPr>
        <w:t xml:space="preserve">KATE.  Oh no you won’t.  Not </w:t>
      </w:r>
      <w:r>
        <w:rPr>
          <w:i/>
          <w:color w:val="000000"/>
          <w:sz w:val="24"/>
          <w:szCs w:val="24"/>
        </w:rPr>
        <w:t xml:space="preserve">this</w:t>
      </w:r>
      <w:r>
        <w:rPr>
          <w:color w:val="000000"/>
          <w:sz w:val="24"/>
          <w:szCs w:val="24"/>
        </w:rPr>
        <w:t xml:space="preserve"> report! [</w:t>
      </w:r>
      <w:r>
        <w:rPr>
          <w:i/>
          <w:color w:val="000000"/>
          <w:sz w:val="24"/>
          <w:szCs w:val="24"/>
        </w:rPr>
        <w:t xml:space="preserve">She tears and crumples it.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CASE WORKER.  How dare you?</w:t>
      </w:r>
    </w:p>
    <w:p>
      <w:pPr>
        <w:widowControl w:val="on"/>
        <w:pBdr/>
        <w:spacing w:before="240" w:after="240" w:line="240" w:lineRule="auto"/>
        <w:ind w:left="0" w:right="0"/>
        <w:jc w:val="left"/>
      </w:pPr>
      <w:r>
        <w:rPr>
          <w:color w:val="000000"/>
          <w:sz w:val="24"/>
          <w:szCs w:val="24"/>
        </w:rPr>
        <w:t xml:space="preserve">KATE.  Get out!</w:t>
      </w:r>
    </w:p>
    <w:p>
      <w:pPr>
        <w:widowControl w:val="on"/>
        <w:pBdr/>
        <w:spacing w:before="240" w:after="240" w:line="240" w:lineRule="auto"/>
        <w:ind w:left="0" w:right="0"/>
        <w:jc w:val="left"/>
      </w:pPr>
      <w:r>
        <w:rPr>
          <w:color w:val="000000"/>
          <w:sz w:val="24"/>
          <w:szCs w:val="24"/>
        </w:rPr>
        <w:t xml:space="preserve">CASE WORKER.  I’ll report you.</w:t>
      </w:r>
    </w:p>
    <w:p>
      <w:pPr>
        <w:widowControl w:val="on"/>
        <w:pBdr/>
        <w:spacing w:before="240" w:after="240" w:line="240" w:lineRule="auto"/>
        <w:ind w:left="0" w:right="0"/>
        <w:jc w:val="left"/>
      </w:pPr>
      <w:r>
        <w:rPr>
          <w:color w:val="000000"/>
          <w:sz w:val="24"/>
          <w:szCs w:val="24"/>
        </w:rPr>
        <w:t xml:space="preserve">KATE.  You haven’t got my name and address yet.</w:t>
      </w:r>
    </w:p>
    <w:p>
      <w:pPr>
        <w:widowControl w:val="on"/>
        <w:pBdr/>
        <w:spacing w:before="240" w:after="240" w:line="240" w:lineRule="auto"/>
        <w:ind w:left="0" w:right="0"/>
        <w:jc w:val="left"/>
      </w:pPr>
      <w:r>
        <w:rPr>
          <w:color w:val="000000"/>
          <w:sz w:val="24"/>
          <w:szCs w:val="24"/>
        </w:rPr>
        <w:t xml:space="preserve">CASE WORKER.  I’ll send the chief investigator here.</w:t>
      </w:r>
    </w:p>
    <w:p>
      <w:pPr>
        <w:widowControl w:val="on"/>
        <w:pBdr/>
        <w:spacing w:before="240" w:after="240" w:line="240" w:lineRule="auto"/>
        <w:ind w:left="0" w:right="0"/>
        <w:jc w:val="left"/>
      </w:pPr>
      <w:r>
        <w:rPr>
          <w:color w:val="000000"/>
          <w:sz w:val="24"/>
          <w:szCs w:val="24"/>
        </w:rPr>
        <w:t xml:space="preserve">MARTIN.  Madam, you will do nothing of the sort.  Or I’ll report you.</w:t>
      </w:r>
    </w:p>
    <w:p>
      <w:pPr>
        <w:widowControl w:val="on"/>
        <w:pBdr/>
        <w:spacing w:before="240" w:after="240" w:line="240" w:lineRule="auto"/>
        <w:ind w:left="0" w:right="0"/>
        <w:jc w:val="left"/>
      </w:pPr>
      <w:r>
        <w:rPr>
          <w:color w:val="000000"/>
          <w:sz w:val="24"/>
          <w:szCs w:val="24"/>
        </w:rPr>
        <w:t xml:space="preserve">CASE WORKER.  You will?  To whom?</w:t>
      </w:r>
    </w:p>
    <w:p>
      <w:pPr>
        <w:widowControl w:val="on"/>
        <w:pBdr/>
        <w:spacing w:before="240" w:after="240" w:line="240" w:lineRule="auto"/>
        <w:ind w:left="0" w:right="0"/>
        <w:jc w:val="left"/>
      </w:pPr>
      <w:r>
        <w:rPr>
          <w:color w:val="000000"/>
          <w:sz w:val="24"/>
          <w:szCs w:val="24"/>
        </w:rPr>
        <w:t xml:space="preserve">MARTIN.  To a New York newspaper which would just love the story of a noble case worker and how well she works her cases.</w:t>
      </w:r>
    </w:p>
    <w:p>
      <w:pPr>
        <w:widowControl w:val="on"/>
        <w:pBdr/>
        <w:spacing w:before="240" w:after="240" w:line="240" w:lineRule="auto"/>
        <w:ind w:left="0" w:right="0"/>
        <w:jc w:val="left"/>
      </w:pPr>
      <w:r>
        <w:rPr>
          <w:color w:val="000000"/>
          <w:sz w:val="24"/>
          <w:szCs w:val="24"/>
        </w:rPr>
        <w:t xml:space="preserve">CASE WORKER.  The impudence!</w:t>
      </w:r>
    </w:p>
    <w:p>
      <w:pPr>
        <w:widowControl w:val="on"/>
        <w:pBdr/>
        <w:spacing w:before="240" w:after="240" w:line="240" w:lineRule="auto"/>
        <w:ind w:left="0" w:right="0"/>
        <w:jc w:val="left"/>
      </w:pPr>
      <w:r>
        <w:rPr>
          <w:color w:val="000000"/>
          <w:sz w:val="24"/>
          <w:szCs w:val="24"/>
        </w:rPr>
        <w:t xml:space="preserve">MARTIN.  And your picture.  I always illustrate my own stories, and I can draw your face from memory.</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Whining.</w:t>
      </w:r>
      <w:r>
        <w:rPr>
          <w:color w:val="000000"/>
          <w:sz w:val="24"/>
          <w:szCs w:val="24"/>
        </w:rPr>
        <w:t xml:space="preserve">] But I must turn in some kind of a report.</w:t>
      </w:r>
    </w:p>
    <w:p>
      <w:pPr>
        <w:widowControl w:val="on"/>
        <w:pBdr/>
        <w:spacing w:before="240" w:after="240" w:line="240" w:lineRule="auto"/>
        <w:ind w:left="0" w:right="0"/>
        <w:jc w:val="left"/>
      </w:pPr>
      <w:r>
        <w:rPr>
          <w:color w:val="000000"/>
          <w:sz w:val="24"/>
          <w:szCs w:val="24"/>
        </w:rPr>
        <w:t xml:space="preserve">MARTIN.  You lost it!  And Uncle Sam forgot it.  It’s only one of ten million. [</w:t>
      </w:r>
      <w:r>
        <w:rPr>
          <w:i/>
          <w:color w:val="000000"/>
          <w:sz w:val="24"/>
          <w:szCs w:val="24"/>
        </w:rPr>
        <w:t xml:space="preserve">He escorts her to door.</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30</w:t>
      </w:r>
    </w:p>
    <w:p>
      <w:pPr>
        <w:widowControl w:val="on"/>
        <w:pBdr/>
        <w:spacing w:before="240" w:after="240" w:line="240" w:lineRule="auto"/>
        <w:ind w:left="0" w:right="0"/>
        <w:jc w:val="left"/>
      </w:pPr>
      <w:r>
        <w:rPr>
          <w:color w:val="000000"/>
          <w:sz w:val="24"/>
          <w:szCs w:val="24"/>
        </w:rPr>
        <w:t xml:space="preserve">CASE WORKER. [</w:t>
      </w:r>
      <w:r>
        <w:rPr>
          <w:i/>
          <w:color w:val="000000"/>
          <w:sz w:val="24"/>
          <w:szCs w:val="24"/>
        </w:rPr>
        <w:t xml:space="preserve">As she storms out.</w:t>
      </w:r>
      <w:r>
        <w:rPr>
          <w:color w:val="000000"/>
          <w:sz w:val="24"/>
          <w:szCs w:val="24"/>
        </w:rPr>
        <w:t xml:space="preserve">] I ought to report the whole lot of you to the police.</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As she further reduces the crumpled report to fragments and tosses them into wastebasket.</w:t>
      </w:r>
      <w:r>
        <w:rPr>
          <w:color w:val="000000"/>
          <w:sz w:val="24"/>
          <w:szCs w:val="24"/>
        </w:rPr>
        <w:t xml:space="preserve">].  I don’t know how I managed to keep still as long as I did.  I wanted to choke her.</w:t>
      </w:r>
    </w:p>
    <w:p>
      <w:pPr>
        <w:widowControl w:val="on"/>
        <w:pBdr/>
        <w:spacing w:before="240" w:after="240" w:line="240" w:lineRule="auto"/>
        <w:ind w:left="0" w:right="0"/>
        <w:jc w:val="left"/>
      </w:pPr>
      <w:r>
        <w:rPr>
          <w:color w:val="000000"/>
          <w:sz w:val="24"/>
          <w:szCs w:val="24"/>
        </w:rPr>
        <w:t xml:space="preserve">TED. I’m sorry I ever made the application.</w:t>
      </w:r>
    </w:p>
    <w:p>
      <w:pPr>
        <w:widowControl w:val="on"/>
        <w:pBdr/>
        <w:spacing w:before="240" w:after="240" w:line="240" w:lineRule="auto"/>
        <w:ind w:left="0" w:right="0"/>
        <w:jc w:val="left"/>
      </w:pPr>
      <w:r>
        <w:rPr>
          <w:color w:val="000000"/>
          <w:sz w:val="24"/>
          <w:szCs w:val="24"/>
        </w:rPr>
        <w:t xml:space="preserve">KATE.  Why did you do it?</w:t>
      </w:r>
    </w:p>
    <w:p>
      <w:pPr>
        <w:widowControl w:val="on"/>
        <w:pBdr/>
        <w:spacing w:before="240" w:after="240" w:line="240" w:lineRule="auto"/>
        <w:ind w:left="0" w:right="0"/>
        <w:jc w:val="left"/>
      </w:pPr>
      <w:r>
        <w:rPr>
          <w:color w:val="000000"/>
          <w:sz w:val="24"/>
          <w:szCs w:val="24"/>
        </w:rPr>
        <w:t xml:space="preserve">TED. It was so long ago, I thought they’d forgotten it.</w:t>
      </w:r>
    </w:p>
    <w:p>
      <w:pPr>
        <w:widowControl w:val="on"/>
        <w:pBdr/>
        <w:spacing w:before="240" w:after="240" w:line="240" w:lineRule="auto"/>
        <w:ind w:left="0" w:right="0"/>
        <w:jc w:val="left"/>
      </w:pPr>
      <w:r>
        <w:rPr>
          <w:color w:val="000000"/>
          <w:sz w:val="24"/>
          <w:szCs w:val="24"/>
        </w:rPr>
        <w:t xml:space="preserve">MARTIN.  Hang it, I shouldn’t have lost my temper.  I approve of relief.  You should be on relief, Ted—­of course you should.</w:t>
      </w:r>
    </w:p>
    <w:p>
      <w:pPr>
        <w:widowControl w:val="on"/>
        <w:pBdr/>
        <w:spacing w:before="240" w:after="240" w:line="240" w:lineRule="auto"/>
        <w:ind w:left="0" w:right="0"/>
        <w:jc w:val="left"/>
      </w:pPr>
      <w:r>
        <w:rPr>
          <w:color w:val="000000"/>
          <w:sz w:val="24"/>
          <w:szCs w:val="24"/>
        </w:rPr>
        <w:t xml:space="preserve">TED. It was these clothes.</w:t>
      </w:r>
    </w:p>
    <w:p>
      <w:pPr>
        <w:widowControl w:val="on"/>
        <w:pBdr/>
        <w:spacing w:before="240" w:after="240" w:line="240" w:lineRule="auto"/>
        <w:ind w:left="0" w:right="0"/>
        <w:jc w:val="left"/>
      </w:pPr>
      <w:r>
        <w:rPr>
          <w:color w:val="000000"/>
          <w:sz w:val="24"/>
          <w:szCs w:val="24"/>
        </w:rPr>
        <w:t xml:space="preserve">MARTIN.  That’s tough luck.  That angel of mercy should have seen you yesterday.  She would have adored that hole in your elbow.</w:t>
      </w:r>
    </w:p>
    <w:p>
      <w:pPr>
        <w:widowControl w:val="on"/>
        <w:pBdr/>
        <w:spacing w:before="240" w:after="240" w:line="240" w:lineRule="auto"/>
        <w:ind w:left="0" w:right="0"/>
        <w:jc w:val="left"/>
      </w:pPr>
      <w:r>
        <w:rPr>
          <w:color w:val="000000"/>
          <w:sz w:val="24"/>
          <w:szCs w:val="24"/>
        </w:rPr>
        <w:t xml:space="preserve">KATE.  Did you really want to be on relief?</w:t>
      </w:r>
    </w:p>
    <w:p>
      <w:pPr>
        <w:widowControl w:val="on"/>
        <w:pBdr/>
        <w:spacing w:before="240" w:after="240" w:line="240" w:lineRule="auto"/>
        <w:ind w:left="0" w:right="0"/>
        <w:jc w:val="left"/>
      </w:pPr>
      <w:r>
        <w:rPr>
          <w:color w:val="000000"/>
          <w:sz w:val="24"/>
          <w:szCs w:val="24"/>
        </w:rPr>
        <w:t xml:space="preserve">TED. I need a job.  The government will give one a job, but only if he goes on relief first.</w:t>
      </w:r>
    </w:p>
    <w:p>
      <w:pPr>
        <w:widowControl w:val="on"/>
        <w:pBdr/>
        <w:spacing w:before="240" w:after="240" w:line="240" w:lineRule="auto"/>
        <w:ind w:left="0" w:right="0"/>
        <w:jc w:val="left"/>
      </w:pPr>
      <w:r>
        <w:rPr>
          <w:color w:val="000000"/>
          <w:sz w:val="24"/>
          <w:szCs w:val="24"/>
        </w:rPr>
        <w:t xml:space="preserve">MARTIN.  That’s it.  First you go broke, then you go hungry.  Then you beg, then you take charity.  Then you rake leaves—­then the taxpayers raise hell, and throw the rascals out to save the Constitution.</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To</w:t>
      </w:r>
      <w:r>
        <w:rPr>
          <w:color w:val="000000"/>
          <w:sz w:val="24"/>
          <w:szCs w:val="24"/>
        </w:rPr>
        <w:t xml:space="preserve"> MARTIN.] Does a man get work as soon as he gets on relief?</w:t>
      </w:r>
    </w:p>
    <w:p>
      <w:pPr>
        <w:widowControl w:val="on"/>
        <w:pBdr/>
        <w:spacing w:before="240" w:after="240" w:line="240" w:lineRule="auto"/>
        <w:ind w:left="0" w:right="0"/>
        <w:jc w:val="left"/>
      </w:pPr>
      <w:r>
        <w:rPr>
          <w:color w:val="000000"/>
          <w:sz w:val="24"/>
          <w:szCs w:val="24"/>
        </w:rPr>
        <w:t xml:space="preserve">MARTIN.  If he’s a skilled worker, perhaps.  But they can’t invent work fast enough.  Many are still on straight relief.</w:t>
      </w:r>
    </w:p>
    <w:p>
      <w:pPr>
        <w:widowControl w:val="on"/>
        <w:pBdr/>
        <w:spacing w:before="240" w:after="240" w:line="240" w:lineRule="auto"/>
        <w:ind w:left="0" w:right="0"/>
        <w:jc w:val="left"/>
      </w:pPr>
      <w:r>
        <w:rPr>
          <w:color w:val="000000"/>
          <w:sz w:val="24"/>
          <w:szCs w:val="24"/>
        </w:rPr>
        <w:t xml:space="preserve">KATE.  That woman was vile.  How do people stand it?</w:t>
      </w:r>
    </w:p>
    <w:p>
      <w:pPr>
        <w:widowControl w:val="on"/>
        <w:pBdr/>
        <w:spacing w:before="240" w:after="240" w:line="240" w:lineRule="auto"/>
        <w:ind w:left="0" w:right="0"/>
        <w:jc w:val="left"/>
      </w:pPr>
      <w:r>
        <w:rPr>
          <w:color w:val="000000"/>
          <w:sz w:val="24"/>
          <w:szCs w:val="24"/>
        </w:rPr>
        <w:t xml:space="preserve">MARTIN.  They stand it because an empty stomach growls louder than insulted pride.</w:t>
      </w:r>
    </w:p>
    <w:p>
      <w:pPr>
        <w:widowControl w:val="on"/>
        <w:pBdr/>
        <w:spacing w:before="240" w:after="240" w:line="240" w:lineRule="auto"/>
        <w:ind w:left="0" w:right="0"/>
        <w:jc w:val="left"/>
      </w:pPr>
      <w:r>
        <w:rPr>
          <w:color w:val="000000"/>
          <w:sz w:val="24"/>
          <w:szCs w:val="24"/>
        </w:rPr>
        <w:t xml:space="preserve">KATE.  We could report her.  We could go over her head to some responsible official.</w:t>
      </w:r>
    </w:p>
    <w:p>
      <w:pPr>
        <w:widowControl w:val="on"/>
        <w:pBdr/>
        <w:spacing w:before="240" w:after="240" w:line="240" w:lineRule="auto"/>
        <w:ind w:left="0" w:right="0"/>
        <w:jc w:val="left"/>
      </w:pPr>
      <w:r>
        <w:rPr>
          <w:color w:val="000000"/>
          <w:sz w:val="24"/>
          <w:szCs w:val="24"/>
        </w:rPr>
        <w:t xml:space="preserve">MARTIN.  They have a rigid system to prevent that.</w:t>
      </w:r>
    </w:p>
    <w:p>
      <w:pPr>
        <w:widowControl w:val="on"/>
        <w:pBdr/>
        <w:spacing w:before="240" w:after="240" w:line="240" w:lineRule="auto"/>
        <w:ind w:left="0" w:right="0"/>
        <w:jc w:val="left"/>
      </w:pPr>
      <w:r>
        <w:rPr>
          <w:color w:val="000000"/>
          <w:sz w:val="24"/>
          <w:szCs w:val="24"/>
        </w:rPr>
        <w:t xml:space="preserve">KATE.  No harm in trying.</w:t>
      </w:r>
    </w:p>
    <w:p>
      <w:pPr>
        <w:widowControl w:val="on"/>
        <w:pBdr/>
        <w:spacing w:before="240" w:after="240" w:line="240" w:lineRule="auto"/>
        <w:ind w:left="0" w:right="0"/>
        <w:jc w:val="left"/>
      </w:pPr>
      <w:r>
        <w:rPr>
          <w:color w:val="000000"/>
          <w:sz w:val="24"/>
          <w:szCs w:val="24"/>
        </w:rPr>
        <w:t xml:space="preserve">TED. No!  I won’t go near that place again.</w:t>
      </w:r>
    </w:p>
    <w:p>
      <w:pPr>
        <w:widowControl w:val="on"/>
        <w:pBdr/>
        <w:spacing w:before="240" w:after="240" w:line="240" w:lineRule="auto"/>
        <w:ind w:left="0" w:right="0"/>
        <w:jc w:val="left"/>
      </w:pPr>
      <w:r>
        <w:rPr>
          <w:color w:val="000000"/>
          <w:sz w:val="24"/>
          <w:szCs w:val="24"/>
        </w:rPr>
        <w:t xml:space="preserve">MARTIN.  You’re entitled to relief as much as anyone is.</w:t>
      </w:r>
    </w:p>
    <w:p>
      <w:pPr>
        <w:widowControl w:val="on"/>
        <w:pBdr/>
        <w:spacing w:before="240" w:after="240" w:line="240" w:lineRule="auto"/>
        <w:ind w:left="0" w:right="0"/>
        <w:jc w:val="left"/>
      </w:pPr>
      <w:r>
        <w:rPr>
          <w:color w:val="000000"/>
          <w:sz w:val="24"/>
          <w:szCs w:val="24"/>
        </w:rPr>
        <w:t xml:space="preserve">KATE.  Yes, Ted.  If you really want it....</w:t>
      </w:r>
    </w:p>
    <w:p>
      <w:pPr>
        <w:widowControl w:val="on"/>
        <w:pBdr/>
        <w:spacing w:before="240" w:after="240" w:line="240" w:lineRule="auto"/>
        <w:ind w:left="0" w:right="0"/>
        <w:jc w:val="left"/>
      </w:pPr>
      <w:r>
        <w:rPr>
          <w:color w:val="000000"/>
          <w:sz w:val="24"/>
          <w:szCs w:val="24"/>
        </w:rPr>
        <w:t xml:space="preserve">TED. I don’t want it.  I don’t even want to think about it.</w:t>
      </w:r>
    </w:p>
    <w:p>
      <w:pPr>
        <w:widowControl w:val="on"/>
        <w:pBdr/>
        <w:spacing w:before="240" w:after="240" w:line="240" w:lineRule="auto"/>
        <w:ind w:left="0" w:right="0"/>
        <w:jc w:val="left"/>
      </w:pPr>
      <w:r>
        <w:rPr>
          <w:color w:val="000000"/>
          <w:sz w:val="24"/>
          <w:szCs w:val="24"/>
        </w:rPr>
        <w:t xml:space="preserve">MARTIN.  There are plenty of fine people on relief.  After all, what is relief?  Relief is ...</w:t>
      </w:r>
    </w:p>
    <w:p>
      <w:pPr>
        <w:widowControl w:val="on"/>
        <w:pBdr/>
        <w:spacing w:before="240" w:after="240" w:line="240" w:lineRule="auto"/>
        <w:ind w:left="0" w:right="0"/>
        <w:jc w:val="left"/>
      </w:pPr>
      <w:r>
        <w:rPr>
          <w:color w:val="000000"/>
          <w:sz w:val="24"/>
          <w:szCs w:val="24"/>
        </w:rPr>
        <w:t xml:space="preserve">TED. Relief!  Relief!  Relief!—­I don’t want to hear that word again! [</w:t>
      </w:r>
      <w:r>
        <w:rPr>
          <w:i/>
          <w:color w:val="000000"/>
          <w:sz w:val="24"/>
          <w:szCs w:val="24"/>
        </w:rPr>
        <w:t xml:space="preserve">He starts to door.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Ted!  Where are you going?</w:t>
      </w:r>
    </w:p>
    <w:p>
      <w:pPr>
        <w:widowControl w:val="on"/>
        <w:pBdr/>
        <w:spacing w:before="240" w:after="240" w:line="240" w:lineRule="auto"/>
        <w:ind w:left="0" w:right="0"/>
        <w:jc w:val="left"/>
      </w:pPr>
      <w:r>
        <w:rPr>
          <w:color w:val="000000"/>
          <w:sz w:val="24"/>
          <w:szCs w:val="24"/>
        </w:rPr>
        <w:t xml:space="preserve">TED. I am going to change my hat. [</w:t>
      </w:r>
      <w:r>
        <w:rPr>
          <w:i/>
          <w:color w:val="000000"/>
          <w:sz w:val="24"/>
          <w:szCs w:val="24"/>
        </w:rPr>
        <w:t xml:space="preserve">He goes out.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I wish I knew what Ted really wants.</w:t>
      </w:r>
    </w:p>
    <w:p>
      <w:pPr>
        <w:widowControl w:val="on"/>
        <w:pBdr/>
        <w:spacing w:before="240" w:after="240" w:line="240" w:lineRule="auto"/>
        <w:ind w:left="0" w:right="0"/>
        <w:jc w:val="left"/>
      </w:pPr>
      <w:r>
        <w:rPr>
          <w:color w:val="000000"/>
          <w:sz w:val="24"/>
          <w:szCs w:val="24"/>
        </w:rPr>
        <w:t xml:space="preserve">MARTIN.  Money.</w:t>
      </w:r>
    </w:p>
    <w:p>
      <w:pPr>
        <w:widowControl w:val="on"/>
        <w:pBdr/>
        <w:spacing w:before="240" w:after="240" w:line="240" w:lineRule="auto"/>
        <w:ind w:left="0" w:right="0"/>
        <w:jc w:val="left"/>
      </w:pPr>
      <w:r>
        <w:rPr>
          <w:color w:val="000000"/>
          <w:sz w:val="24"/>
          <w:szCs w:val="24"/>
        </w:rPr>
        <w:t xml:space="preserve">KATE.  I’ve given him money.  He hates me and he hates himself because of it.</w:t>
      </w:r>
    </w:p>
    <w:p>
      <w:pPr>
        <w:widowControl w:val="on"/>
        <w:pBdr/>
        <w:spacing w:before="240" w:after="240" w:line="240" w:lineRule="auto"/>
        <w:ind w:left="0" w:right="0"/>
        <w:jc w:val="left"/>
      </w:pPr>
      <w:r>
        <w:rPr>
          <w:color w:val="000000"/>
          <w:sz w:val="24"/>
          <w:szCs w:val="24"/>
        </w:rPr>
        <w:t xml:space="preserve">MARTIN.  Naturally.  The transaction hasn’t been according to Hoyle.  Now if Ted were a Georgian Prince, and your grandpa had started the ten-cent stores, it would be a different matter.  There’d be grandeur in it; intrigue, romance, finance—­something to write up for the Sunday papers.  But room rent and a suit of clothes ... that’s shoddy.  It’s got to be Rolls Royces and polo ponies or nothing.</w:t>
      </w:r>
    </w:p>
    <w:p>
      <w:pPr>
        <w:widowControl w:val="on"/>
        <w:pBdr/>
        <w:spacing w:before="240" w:after="240" w:line="240" w:lineRule="auto"/>
        <w:ind w:left="0" w:right="0"/>
        <w:jc w:val="left"/>
      </w:pPr>
      <w:r>
        <w:rPr>
          <w:color w:val="000000"/>
          <w:sz w:val="24"/>
          <w:szCs w:val="24"/>
        </w:rPr>
        <w:t xml:space="preserve">KATE.  Oh shut up.  Do you think I like the situation?  But I can’t see him starve.</w:t>
      </w:r>
    </w:p>
    <w:p>
      <w:pPr>
        <w:keepNext w:val="on"/>
        <w:pageBreakBefore w:val="on"/>
        <w:widowControl w:val="on"/>
        <w:pBdr/>
        <w:spacing w:before="0" w:after="322" w:line="240" w:lineRule="auto"/>
        <w:ind w:left="0" w:right="0"/>
        <w:jc w:val="left"/>
        <w:outlineLvl w:val="0"/>
      </w:pPr>
      <w:r>
        <w:rPr>
          <w:b/>
          <w:color w:val="000000"/>
          <w:sz w:val="48"/>
          <w:szCs w:val="48"/>
        </w:rPr>
        <w:t xml:space="preserve">Page 31</w:t>
      </w:r>
    </w:p>
    <w:p>
      <w:pPr>
        <w:widowControl w:val="on"/>
        <w:pBdr/>
        <w:spacing w:before="240" w:after="240" w:line="240" w:lineRule="auto"/>
        <w:ind w:left="0" w:right="0"/>
        <w:jc w:val="left"/>
      </w:pPr>
      <w:r>
        <w:rPr>
          <w:color w:val="000000"/>
          <w:sz w:val="24"/>
          <w:szCs w:val="24"/>
        </w:rPr>
        <w:t xml:space="preserve">MARTIN.  Damn that woman!  If he could have got a job ...</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With sudden determination.</w:t>
      </w:r>
      <w:r>
        <w:rPr>
          <w:color w:val="000000"/>
          <w:sz w:val="24"/>
          <w:szCs w:val="24"/>
        </w:rPr>
        <w:t xml:space="preserve">] All right.  If he wants a job, I’ll get him a job.</w:t>
      </w:r>
    </w:p>
    <w:p>
      <w:pPr>
        <w:widowControl w:val="on"/>
        <w:pBdr/>
        <w:spacing w:before="240" w:after="240" w:line="240" w:lineRule="auto"/>
        <w:ind w:left="0" w:right="0"/>
        <w:jc w:val="left"/>
      </w:pPr>
      <w:r>
        <w:rPr>
          <w:color w:val="000000"/>
          <w:sz w:val="24"/>
          <w:szCs w:val="24"/>
        </w:rPr>
        <w:t xml:space="preserve">MARTIN.  How?</w:t>
      </w:r>
    </w:p>
    <w:p>
      <w:pPr>
        <w:widowControl w:val="on"/>
        <w:pBdr/>
        <w:spacing w:before="240" w:after="240" w:line="240" w:lineRule="auto"/>
        <w:ind w:left="0" w:right="0"/>
        <w:jc w:val="left"/>
      </w:pPr>
      <w:r>
        <w:rPr>
          <w:color w:val="000000"/>
          <w:sz w:val="24"/>
          <w:szCs w:val="24"/>
        </w:rPr>
        <w:t xml:space="preserve">KATE.  By asking for it.  How do you suppose?  I’ll go right now, before I lose my nerve. [</w:t>
      </w:r>
      <w:r>
        <w:rPr>
          <w:i/>
          <w:color w:val="000000"/>
          <w:sz w:val="24"/>
          <w:szCs w:val="24"/>
        </w:rPr>
        <w:t xml:space="preserve">She powders nose before pocket mirror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You were smart to dress him up first.  Those clothes should spell the diff between wages and a salary.</w:t>
      </w:r>
    </w:p>
    <w:p>
      <w:pPr>
        <w:widowControl w:val="on"/>
        <w:pBdr/>
        <w:spacing w:before="240" w:after="240" w:line="240" w:lineRule="auto"/>
        <w:ind w:left="0" w:right="0"/>
        <w:jc w:val="left"/>
      </w:pPr>
      <w:r>
        <w:rPr>
          <w:color w:val="000000"/>
          <w:sz w:val="24"/>
          <w:szCs w:val="24"/>
        </w:rPr>
        <w:t xml:space="preserve">KATE.  I’ll take anything I can get for him.</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Enters.</w:t>
      </w:r>
      <w:r>
        <w:rPr>
          <w:color w:val="000000"/>
          <w:sz w:val="24"/>
          <w:szCs w:val="24"/>
        </w:rPr>
        <w:t xml:space="preserve">] Well, I’m back....  Where’s our Beau Brummel?</w:t>
      </w:r>
    </w:p>
    <w:p>
      <w:pPr>
        <w:widowControl w:val="on"/>
        <w:pBdr/>
        <w:spacing w:before="240" w:after="240" w:line="240" w:lineRule="auto"/>
        <w:ind w:left="0" w:right="0"/>
        <w:jc w:val="left"/>
      </w:pPr>
      <w:r>
        <w:rPr>
          <w:color w:val="000000"/>
          <w:sz w:val="24"/>
          <w:szCs w:val="24"/>
        </w:rPr>
        <w:t xml:space="preserve">KATE.  He went to change his hat.</w:t>
      </w:r>
    </w:p>
    <w:p>
      <w:pPr>
        <w:widowControl w:val="on"/>
        <w:pBdr/>
        <w:spacing w:before="240" w:after="240" w:line="240" w:lineRule="auto"/>
        <w:ind w:left="0" w:right="0"/>
        <w:jc w:val="left"/>
      </w:pPr>
      <w:r>
        <w:rPr>
          <w:color w:val="000000"/>
          <w:sz w:val="24"/>
          <w:szCs w:val="24"/>
        </w:rPr>
        <w:t xml:space="preserve">TIPPY.  That’s good. [</w:t>
      </w:r>
      <w:r>
        <w:rPr>
          <w:i/>
          <w:color w:val="000000"/>
          <w:sz w:val="24"/>
          <w:szCs w:val="24"/>
        </w:rPr>
        <w:t xml:space="preserve">Crosses to yard.</w:t>
      </w:r>
      <w:r>
        <w:rPr>
          <w:color w:val="000000"/>
          <w:sz w:val="24"/>
          <w:szCs w:val="24"/>
        </w:rPr>
        <w:t xml:space="preserve">] Bet you never looked at</w:t>
      </w:r>
      <w:r>
        <w:rPr>
          <w:color w:val="000000"/>
          <w:sz w:val="24"/>
          <w:szCs w:val="24"/>
        </w:rPr>
        <w:br/>
        <w:t xml:space="preserve">Itzy. [</w:t>
      </w:r>
      <w:r>
        <w:rPr>
          <w:i/>
          <w:color w:val="000000"/>
          <w:sz w:val="24"/>
          <w:szCs w:val="24"/>
        </w:rPr>
        <w:t xml:space="preserve">Goes out to yard.</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As</w:t>
      </w:r>
      <w:r>
        <w:rPr>
          <w:color w:val="000000"/>
          <w:sz w:val="24"/>
          <w:szCs w:val="24"/>
        </w:rPr>
        <w:t xml:space="preserve"> KATE </w:t>
      </w:r>
      <w:r>
        <w:rPr>
          <w:i/>
          <w:color w:val="000000"/>
          <w:sz w:val="24"/>
          <w:szCs w:val="24"/>
        </w:rPr>
        <w:t xml:space="preserve">puts on fur coat.</w:t>
      </w:r>
      <w:r>
        <w:rPr>
          <w:color w:val="000000"/>
          <w:sz w:val="24"/>
          <w:szCs w:val="24"/>
        </w:rPr>
        <w:t xml:space="preserve">] Funny time of day, Kate, to start out to get a man a job.</w:t>
      </w:r>
    </w:p>
    <w:p>
      <w:pPr>
        <w:widowControl w:val="on"/>
        <w:pBdr/>
        <w:spacing w:before="240" w:after="240" w:line="240" w:lineRule="auto"/>
        <w:ind w:left="0" w:right="0"/>
        <w:jc w:val="left"/>
      </w:pPr>
      <w:r>
        <w:rPr>
          <w:color w:val="000000"/>
          <w:sz w:val="24"/>
          <w:szCs w:val="24"/>
        </w:rPr>
        <w:t xml:space="preserve">KATE.  That depends on whom you have to see to get it.</w:t>
      </w:r>
    </w:p>
    <w:p>
      <w:pPr>
        <w:widowControl w:val="on"/>
        <w:pBdr/>
        <w:spacing w:before="240" w:after="240" w:line="240" w:lineRule="auto"/>
        <w:ind w:left="0" w:right="0"/>
        <w:jc w:val="left"/>
      </w:pPr>
      <w:r>
        <w:rPr>
          <w:color w:val="000000"/>
          <w:sz w:val="24"/>
          <w:szCs w:val="24"/>
        </w:rPr>
        <w:t xml:space="preserve">MARTIN.  What’s it to be?  Bouncer at the Union League Club?</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Re-enters from yard.</w:t>
      </w:r>
      <w:r>
        <w:rPr>
          <w:color w:val="000000"/>
          <w:sz w:val="24"/>
          <w:szCs w:val="24"/>
        </w:rPr>
        <w:t xml:space="preserve">] ’Im still smells a eetle bit soapy.—­Kate!  Where are you going?  Ken and Laura will be here any minute.</w:t>
      </w:r>
    </w:p>
    <w:p>
      <w:pPr>
        <w:widowControl w:val="on"/>
        <w:pBdr/>
        <w:spacing w:before="240" w:after="240" w:line="240" w:lineRule="auto"/>
        <w:ind w:left="0" w:right="0"/>
        <w:jc w:val="left"/>
      </w:pPr>
      <w:r>
        <w:rPr>
          <w:color w:val="000000"/>
          <w:sz w:val="24"/>
          <w:szCs w:val="24"/>
        </w:rPr>
        <w:t xml:space="preserve">KATE.  Sorry, Tippy.  I got my dates mixed.  But I’ll be back.  Only don’t wait dinner for me. [</w:t>
      </w:r>
      <w:r>
        <w:rPr>
          <w:i/>
          <w:color w:val="000000"/>
          <w:sz w:val="24"/>
          <w:szCs w:val="24"/>
        </w:rPr>
        <w:t xml:space="preserve">She goes.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Now what the hell?  Where’s she going?</w:t>
      </w:r>
    </w:p>
    <w:p>
      <w:pPr>
        <w:widowControl w:val="on"/>
        <w:pBdr/>
        <w:spacing w:before="240" w:after="240" w:line="240" w:lineRule="auto"/>
        <w:ind w:left="0" w:right="0"/>
        <w:jc w:val="left"/>
      </w:pPr>
      <w:r>
        <w:rPr>
          <w:color w:val="000000"/>
          <w:sz w:val="24"/>
          <w:szCs w:val="24"/>
        </w:rPr>
        <w:t xml:space="preserve">MARTIN.  You can’t tell.  She works irregular hours.</w:t>
      </w:r>
    </w:p>
    <w:p>
      <w:pPr>
        <w:widowControl w:val="on"/>
        <w:pBdr/>
        <w:spacing w:before="240" w:after="240" w:line="240" w:lineRule="auto"/>
        <w:ind w:left="0" w:right="0"/>
        <w:jc w:val="left"/>
      </w:pPr>
      <w:r>
        <w:rPr>
          <w:color w:val="000000"/>
          <w:sz w:val="24"/>
          <w:szCs w:val="24"/>
        </w:rPr>
        <w:t xml:space="preserve">TIPPY.  But she promised to be here for dinner.  Isn’t her soul her own?</w:t>
      </w:r>
    </w:p>
    <w:p>
      <w:pPr>
        <w:widowControl w:val="on"/>
        <w:pBdr/>
        <w:spacing w:before="240" w:after="240" w:line="240" w:lineRule="auto"/>
        <w:ind w:left="0" w:right="0"/>
        <w:jc w:val="left"/>
      </w:pPr>
      <w:r>
        <w:rPr>
          <w:color w:val="000000"/>
          <w:sz w:val="24"/>
          <w:szCs w:val="24"/>
        </w:rPr>
        <w:t xml:space="preserve">MARTIN.  Hadn’t you heard she’d sold it?</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Glumly.</w:t>
      </w:r>
      <w:r>
        <w:rPr>
          <w:color w:val="000000"/>
          <w:sz w:val="24"/>
          <w:szCs w:val="24"/>
        </w:rPr>
        <w:t xml:space="preserve">] That’s a hell of a note.—­I hope Ted gets back in time.  I don’t want my dinner party spoiled.</w:t>
      </w:r>
    </w:p>
    <w:p>
      <w:pPr>
        <w:widowControl w:val="on"/>
        <w:pBdr/>
        <w:spacing w:before="240" w:after="240" w:line="240" w:lineRule="auto"/>
        <w:ind w:left="0" w:right="0"/>
        <w:jc w:val="left"/>
      </w:pPr>
      <w:r>
        <w:rPr>
          <w:color w:val="000000"/>
          <w:sz w:val="24"/>
          <w:szCs w:val="24"/>
        </w:rPr>
        <w:t xml:space="preserve">MARTIN.  He’ll be back.</w:t>
      </w:r>
    </w:p>
    <w:p>
      <w:pPr>
        <w:widowControl w:val="on"/>
        <w:pBdr/>
        <w:spacing w:before="240" w:after="240" w:line="240" w:lineRule="auto"/>
        <w:ind w:left="0" w:right="0"/>
        <w:jc w:val="left"/>
      </w:pPr>
      <w:r>
        <w:rPr>
          <w:color w:val="000000"/>
          <w:sz w:val="24"/>
          <w:szCs w:val="24"/>
        </w:rPr>
        <w:t xml:space="preserve">TIPPY.  He looked nifty in the new clothes, didn’t he?  Laura will like them.</w:t>
      </w:r>
    </w:p>
    <w:p>
      <w:pPr>
        <w:widowControl w:val="on"/>
        <w:pBdr/>
        <w:spacing w:before="240" w:after="240" w:line="240" w:lineRule="auto"/>
        <w:ind w:left="0" w:right="0"/>
        <w:jc w:val="left"/>
      </w:pPr>
      <w:r>
        <w:rPr>
          <w:color w:val="000000"/>
          <w:sz w:val="24"/>
          <w:szCs w:val="24"/>
        </w:rPr>
        <w:t xml:space="preserve">MARTIN.  Let’s hope she doesn’t say too much about them.</w:t>
      </w:r>
    </w:p>
    <w:p>
      <w:pPr>
        <w:widowControl w:val="on"/>
        <w:pBdr/>
        <w:spacing w:before="240" w:after="240" w:line="240" w:lineRule="auto"/>
        <w:ind w:left="0" w:right="0"/>
        <w:jc w:val="left"/>
      </w:pPr>
      <w:r>
        <w:rPr>
          <w:color w:val="000000"/>
          <w:sz w:val="24"/>
          <w:szCs w:val="24"/>
        </w:rPr>
        <w:t xml:space="preserve">TIPPY.  She’ll be too busy telling you what a fine husband she has.</w:t>
      </w:r>
    </w:p>
    <w:p>
      <w:pPr>
        <w:widowControl w:val="on"/>
        <w:pBdr/>
        <w:spacing w:before="240" w:after="240" w:line="240" w:lineRule="auto"/>
        <w:ind w:left="0" w:right="0"/>
        <w:jc w:val="left"/>
      </w:pPr>
      <w:r>
        <w:rPr>
          <w:color w:val="000000"/>
          <w:sz w:val="24"/>
          <w:szCs w:val="24"/>
        </w:rPr>
        <w:t xml:space="preserve">MARTIN.  And her husband will tell me what a fine job he has, and all about the sweet spirit of loyalty that exists in that wonderful corporation. [</w:t>
      </w:r>
      <w:r>
        <w:rPr>
          <w:i/>
          <w:color w:val="000000"/>
          <w:sz w:val="24"/>
          <w:szCs w:val="24"/>
        </w:rPr>
        <w:t xml:space="preserve">Stops to light cigarette.</w:t>
      </w:r>
      <w:r>
        <w:rPr>
          <w:color w:val="000000"/>
          <w:sz w:val="24"/>
          <w:szCs w:val="24"/>
        </w:rPr>
        <w:t xml:space="preserve">] Jesus, Tippy, if prosperity really does come back, life is going to be an awful bore for us revolutionists.</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There is a knock</w:t>
      </w:r>
      <w:r>
        <w:rPr>
          <w:color w:val="000000"/>
          <w:sz w:val="24"/>
          <w:szCs w:val="24"/>
        </w:rPr>
        <w:t xml:space="preserve">, TIPPY </w:t>
      </w:r>
      <w:r>
        <w:rPr>
          <w:i/>
          <w:color w:val="000000"/>
          <w:sz w:val="24"/>
          <w:szCs w:val="24"/>
        </w:rPr>
        <w:t xml:space="preserve">goes and lets</w:t>
      </w:r>
      <w:r>
        <w:rPr>
          <w:color w:val="000000"/>
          <w:sz w:val="24"/>
          <w:szCs w:val="24"/>
        </w:rPr>
        <w:t xml:space="preserve"> KEN </w:t>
      </w:r>
      <w:r>
        <w:rPr>
          <w:i/>
          <w:color w:val="000000"/>
          <w:sz w:val="24"/>
          <w:szCs w:val="24"/>
        </w:rPr>
        <w:t xml:space="preserve">and</w:t>
      </w:r>
      <w:r>
        <w:rPr>
          <w:color w:val="000000"/>
          <w:sz w:val="24"/>
          <w:szCs w:val="24"/>
        </w:rPr>
        <w:t xml:space="preserve"> LAURA </w:t>
      </w:r>
      <w:r>
        <w:rPr>
          <w:i/>
          <w:color w:val="000000"/>
          <w:sz w:val="24"/>
          <w:szCs w:val="24"/>
        </w:rPr>
        <w:t xml:space="preserve">in.  They are happy and gay and terribly in love.  She can hardly keep her hands from caressing him.  She finds threads to flick off his sleeve and must straighten his tie.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Embracing</w:t>
      </w:r>
      <w:r>
        <w:rPr>
          <w:color w:val="000000"/>
          <w:sz w:val="24"/>
          <w:szCs w:val="24"/>
        </w:rPr>
        <w:t xml:space="preserve"> TIPPY.] YOU dear!</w:t>
      </w:r>
    </w:p>
    <w:p>
      <w:pPr>
        <w:widowControl w:val="on"/>
        <w:pBdr/>
        <w:spacing w:before="240" w:after="240" w:line="240" w:lineRule="auto"/>
        <w:ind w:left="0" w:right="0"/>
        <w:jc w:val="left"/>
      </w:pPr>
      <w:r>
        <w:rPr>
          <w:color w:val="000000"/>
          <w:sz w:val="24"/>
          <w:szCs w:val="24"/>
        </w:rPr>
        <w:t xml:space="preserve">KEN.  Hello—­hello.</w:t>
      </w:r>
    </w:p>
    <w:p>
      <w:pPr>
        <w:widowControl w:val="on"/>
        <w:pBdr/>
        <w:spacing w:before="240" w:after="240" w:line="240" w:lineRule="auto"/>
        <w:ind w:left="0" w:right="0"/>
        <w:jc w:val="left"/>
      </w:pPr>
      <w:r>
        <w:rPr>
          <w:color w:val="000000"/>
          <w:sz w:val="24"/>
          <w:szCs w:val="24"/>
        </w:rPr>
        <w:t xml:space="preserve">LAURA.  Hello, Martin,—­you still a Communist?</w:t>
      </w:r>
    </w:p>
    <w:p>
      <w:pPr>
        <w:widowControl w:val="on"/>
        <w:pBdr/>
        <w:spacing w:before="240" w:after="240" w:line="240" w:lineRule="auto"/>
        <w:ind w:left="0" w:right="0"/>
        <w:jc w:val="left"/>
      </w:pPr>
      <w:r>
        <w:rPr>
          <w:color w:val="000000"/>
          <w:sz w:val="24"/>
          <w:szCs w:val="24"/>
        </w:rPr>
        <w:t xml:space="preserve">MARTIN.  And how!</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To</w:t>
      </w:r>
      <w:r>
        <w:rPr>
          <w:color w:val="000000"/>
          <w:sz w:val="24"/>
          <w:szCs w:val="24"/>
        </w:rPr>
        <w:t xml:space="preserve"> TIPPY.] Are Kate and Ted going to be here too?</w:t>
      </w:r>
    </w:p>
    <w:p>
      <w:pPr>
        <w:widowControl w:val="on"/>
        <w:pBdr/>
        <w:spacing w:before="240" w:after="240" w:line="240" w:lineRule="auto"/>
        <w:ind w:left="0" w:right="0"/>
        <w:jc w:val="left"/>
      </w:pPr>
      <w:r>
        <w:rPr>
          <w:color w:val="000000"/>
          <w:sz w:val="24"/>
          <w:szCs w:val="24"/>
        </w:rPr>
        <w:t xml:space="preserve">TIPPY.  You bet!</w:t>
      </w:r>
    </w:p>
    <w:p>
      <w:pPr>
        <w:widowControl w:val="on"/>
        <w:pBdr/>
        <w:spacing w:before="240" w:after="240" w:line="240" w:lineRule="auto"/>
        <w:ind w:left="0" w:right="0"/>
        <w:jc w:val="left"/>
      </w:pPr>
      <w:r>
        <w:rPr>
          <w:color w:val="000000"/>
          <w:sz w:val="24"/>
          <w:szCs w:val="24"/>
        </w:rPr>
        <w:t xml:space="preserve">LAURA.  Oh, how grand!  It’s going to be like old times.</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Tolerantly.</w:t>
      </w:r>
      <w:r>
        <w:rPr>
          <w:color w:val="000000"/>
          <w:sz w:val="24"/>
          <w:szCs w:val="24"/>
        </w:rPr>
        <w:t xml:space="preserve">] For anyone who so hated those times, Laura, I must say ...</w:t>
      </w:r>
    </w:p>
    <w:p>
      <w:pPr>
        <w:keepNext w:val="on"/>
        <w:pageBreakBefore w:val="on"/>
        <w:widowControl w:val="on"/>
        <w:pBdr/>
        <w:spacing w:before="0" w:after="322" w:line="240" w:lineRule="auto"/>
        <w:ind w:left="0" w:right="0"/>
        <w:jc w:val="left"/>
        <w:outlineLvl w:val="0"/>
      </w:pPr>
      <w:r>
        <w:rPr>
          <w:b/>
          <w:color w:val="000000"/>
          <w:sz w:val="48"/>
          <w:szCs w:val="48"/>
        </w:rPr>
        <w:t xml:space="preserve">Page 32</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Positively.</w:t>
      </w:r>
      <w:r>
        <w:rPr>
          <w:color w:val="000000"/>
          <w:sz w:val="24"/>
          <w:szCs w:val="24"/>
        </w:rPr>
        <w:t xml:space="preserve">] They were good times.—­Except that you wouldn’t have me.</w:t>
      </w:r>
    </w:p>
    <w:p>
      <w:pPr>
        <w:widowControl w:val="on"/>
        <w:pBdr/>
        <w:spacing w:before="240" w:after="240" w:line="240" w:lineRule="auto"/>
        <w:ind w:left="0" w:right="0"/>
        <w:jc w:val="left"/>
      </w:pPr>
      <w:r>
        <w:rPr>
          <w:color w:val="000000"/>
          <w:sz w:val="24"/>
          <w:szCs w:val="24"/>
        </w:rPr>
        <w:t xml:space="preserve">KEN.  I was an idiot.</w:t>
      </w:r>
    </w:p>
    <w:p>
      <w:pPr>
        <w:widowControl w:val="on"/>
        <w:pBdr/>
        <w:spacing w:before="240" w:after="240" w:line="240" w:lineRule="auto"/>
        <w:ind w:left="0" w:right="0"/>
        <w:jc w:val="left"/>
      </w:pPr>
      <w:r>
        <w:rPr>
          <w:color w:val="000000"/>
          <w:sz w:val="24"/>
          <w:szCs w:val="24"/>
        </w:rPr>
        <w:t xml:space="preserve">LAURA.  Such a charming idiot.</w:t>
      </w:r>
    </w:p>
    <w:p>
      <w:pPr>
        <w:widowControl w:val="on"/>
        <w:pBdr/>
        <w:spacing w:before="240" w:after="240" w:line="240" w:lineRule="auto"/>
        <w:ind w:left="0" w:right="0"/>
        <w:jc w:val="left"/>
      </w:pPr>
      <w:r>
        <w:rPr>
          <w:color w:val="000000"/>
          <w:sz w:val="24"/>
          <w:szCs w:val="24"/>
        </w:rPr>
        <w:t xml:space="preserve">MARTIN.  Looks as if you maybe like that fellow.</w:t>
      </w:r>
    </w:p>
    <w:p>
      <w:pPr>
        <w:widowControl w:val="on"/>
        <w:pBdr/>
        <w:spacing w:before="240" w:after="240" w:line="240" w:lineRule="auto"/>
        <w:ind w:left="0" w:right="0"/>
        <w:jc w:val="left"/>
      </w:pPr>
      <w:r>
        <w:rPr>
          <w:color w:val="000000"/>
          <w:sz w:val="24"/>
          <w:szCs w:val="24"/>
        </w:rPr>
        <w:t xml:space="preserve">LAURA.  Mm.  A little bit.</w:t>
      </w:r>
    </w:p>
    <w:p>
      <w:pPr>
        <w:widowControl w:val="on"/>
        <w:pBdr/>
        <w:spacing w:before="240" w:after="240" w:line="240" w:lineRule="auto"/>
        <w:ind w:left="0" w:right="0"/>
        <w:jc w:val="left"/>
      </w:pPr>
      <w:r>
        <w:rPr>
          <w:color w:val="000000"/>
          <w:sz w:val="24"/>
          <w:szCs w:val="24"/>
        </w:rPr>
        <w:t xml:space="preserve">KEN.  She won’t admit it, but she likes me a lot.</w:t>
      </w:r>
    </w:p>
    <w:p>
      <w:pPr>
        <w:widowControl w:val="on"/>
        <w:pBdr/>
        <w:spacing w:before="240" w:after="240" w:line="240" w:lineRule="auto"/>
        <w:ind w:left="0" w:right="0"/>
        <w:jc w:val="left"/>
      </w:pPr>
      <w:r>
        <w:rPr>
          <w:color w:val="000000"/>
          <w:sz w:val="24"/>
          <w:szCs w:val="24"/>
        </w:rPr>
        <w:t xml:space="preserve">MARTIN.  I’ll be hanged if I see why.</w:t>
      </w:r>
    </w:p>
    <w:p>
      <w:pPr>
        <w:widowControl w:val="on"/>
        <w:pBdr/>
        <w:spacing w:before="240" w:after="240" w:line="240" w:lineRule="auto"/>
        <w:ind w:left="0" w:right="0"/>
        <w:jc w:val="left"/>
      </w:pPr>
      <w:r>
        <w:rPr>
          <w:color w:val="000000"/>
          <w:sz w:val="24"/>
          <w:szCs w:val="24"/>
        </w:rPr>
        <w:t xml:space="preserve">LAURA.  It’s a mystery to me, too.</w:t>
      </w:r>
    </w:p>
    <w:p>
      <w:pPr>
        <w:widowControl w:val="on"/>
        <w:pBdr/>
        <w:spacing w:before="240" w:after="240" w:line="240" w:lineRule="auto"/>
        <w:ind w:left="0" w:right="0"/>
        <w:jc w:val="left"/>
      </w:pPr>
      <w:r>
        <w:rPr>
          <w:color w:val="000000"/>
          <w:sz w:val="24"/>
          <w:szCs w:val="24"/>
        </w:rPr>
        <w:t xml:space="preserve">TIPPY.  And after all this time!</w:t>
      </w:r>
    </w:p>
    <w:p>
      <w:pPr>
        <w:widowControl w:val="on"/>
        <w:pBdr/>
        <w:spacing w:before="240" w:after="240" w:line="240" w:lineRule="auto"/>
        <w:ind w:left="0" w:right="0"/>
        <w:jc w:val="left"/>
      </w:pPr>
      <w:r>
        <w:rPr>
          <w:color w:val="000000"/>
          <w:sz w:val="24"/>
          <w:szCs w:val="24"/>
        </w:rPr>
        <w:t xml:space="preserve">LAURA.  It’s queer, isn’t it?  Often I look at him and I say why, out of all the millions of men—­handsome men, brilliant men, wealthy men—­did I fall in love with him?</w:t>
      </w:r>
    </w:p>
    <w:p>
      <w:pPr>
        <w:widowControl w:val="on"/>
        <w:pBdr/>
        <w:spacing w:before="240" w:after="240" w:line="240" w:lineRule="auto"/>
        <w:ind w:left="0" w:right="0"/>
        <w:jc w:val="left"/>
      </w:pPr>
      <w:r>
        <w:rPr>
          <w:color w:val="000000"/>
          <w:sz w:val="24"/>
          <w:szCs w:val="24"/>
        </w:rPr>
        <w:t xml:space="preserve">MARTIN.  And when you might have had me!</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With a terrible yowl.</w:t>
      </w:r>
      <w:r>
        <w:rPr>
          <w:color w:val="000000"/>
          <w:sz w:val="24"/>
          <w:szCs w:val="24"/>
        </w:rPr>
        <w:t xml:space="preserve">] Oh, sweet mystery of life ...</w:t>
      </w:r>
    </w:p>
    <w:p>
      <w:pPr>
        <w:widowControl w:val="on"/>
        <w:pBdr/>
        <w:spacing w:before="240" w:after="240" w:line="240" w:lineRule="auto"/>
        <w:ind w:left="0" w:right="0"/>
        <w:jc w:val="left"/>
      </w:pPr>
      <w:r>
        <w:rPr>
          <w:color w:val="000000"/>
          <w:sz w:val="24"/>
          <w:szCs w:val="24"/>
        </w:rPr>
        <w:t xml:space="preserve">KEN.  My God!</w:t>
      </w:r>
    </w:p>
    <w:p>
      <w:pPr>
        <w:widowControl w:val="on"/>
        <w:pBdr/>
        <w:spacing w:before="240" w:after="240" w:line="240" w:lineRule="auto"/>
        <w:ind w:left="0" w:right="0"/>
        <w:jc w:val="left"/>
      </w:pPr>
      <w:r>
        <w:rPr>
          <w:color w:val="000000"/>
          <w:sz w:val="24"/>
          <w:szCs w:val="24"/>
        </w:rPr>
        <w:t xml:space="preserve">TIPPY.  I won’t even ask how things are!  You look so damned all right.</w:t>
      </w:r>
    </w:p>
    <w:p>
      <w:pPr>
        <w:widowControl w:val="on"/>
        <w:pBdr/>
        <w:spacing w:before="240" w:after="240" w:line="240" w:lineRule="auto"/>
        <w:ind w:left="0" w:right="0"/>
        <w:jc w:val="left"/>
      </w:pPr>
      <w:r>
        <w:rPr>
          <w:color w:val="000000"/>
          <w:sz w:val="24"/>
          <w:szCs w:val="24"/>
        </w:rPr>
        <w:t xml:space="preserve">LAURA.  On two salaries and no babies, who wouldn’t?  May I lend you the price of a rented Tuxedo so you can come to dinner without embarrassing our butler?</w:t>
      </w:r>
    </w:p>
    <w:p>
      <w:pPr>
        <w:widowControl w:val="on"/>
        <w:pBdr/>
        <w:spacing w:before="240" w:after="240" w:line="240" w:lineRule="auto"/>
        <w:ind w:left="0" w:right="0"/>
        <w:jc w:val="left"/>
      </w:pPr>
      <w:r>
        <w:rPr>
          <w:color w:val="000000"/>
          <w:sz w:val="24"/>
          <w:szCs w:val="24"/>
        </w:rPr>
        <w:t xml:space="preserve">KEN.  Yeah—­when we get the bedroom set paid for we’re going to exchange the radio for a Cadillac.</w:t>
      </w:r>
    </w:p>
    <w:p>
      <w:pPr>
        <w:widowControl w:val="on"/>
        <w:pBdr/>
        <w:spacing w:before="240" w:after="240" w:line="240" w:lineRule="auto"/>
        <w:ind w:left="0" w:right="0"/>
        <w:jc w:val="left"/>
      </w:pPr>
      <w:r>
        <w:rPr>
          <w:color w:val="000000"/>
          <w:sz w:val="24"/>
          <w:szCs w:val="24"/>
        </w:rPr>
        <w:t xml:space="preserve">LAURA.  Oh, Martin!  If you have any original drawings unsold, just name your price.  All we have on the walls now is the Horse Fair and the Last Supper.  But mind you—­art only, no propaganda.</w:t>
      </w:r>
    </w:p>
    <w:p>
      <w:pPr>
        <w:widowControl w:val="on"/>
        <w:pBdr/>
        <w:spacing w:before="240" w:after="240" w:line="240" w:lineRule="auto"/>
        <w:ind w:left="0" w:right="0"/>
        <w:jc w:val="left"/>
      </w:pPr>
      <w:r>
        <w:rPr>
          <w:color w:val="000000"/>
          <w:sz w:val="24"/>
          <w:szCs w:val="24"/>
        </w:rPr>
        <w:t xml:space="preserve">MARTIN.  I’ll do a charcoal of the Palisades for you.</w:t>
      </w:r>
    </w:p>
    <w:p>
      <w:pPr>
        <w:widowControl w:val="on"/>
        <w:pBdr/>
        <w:spacing w:before="240" w:after="240" w:line="240" w:lineRule="auto"/>
        <w:ind w:left="0" w:right="0"/>
        <w:jc w:val="left"/>
      </w:pPr>
      <w:r>
        <w:rPr>
          <w:color w:val="000000"/>
          <w:sz w:val="24"/>
          <w:szCs w:val="24"/>
        </w:rPr>
        <w:t xml:space="preserve">LAURA.  I forbid it.  They’re an invitation to suicide.</w:t>
      </w:r>
    </w:p>
    <w:p>
      <w:pPr>
        <w:widowControl w:val="on"/>
        <w:pBdr/>
        <w:spacing w:before="240" w:after="240" w:line="240" w:lineRule="auto"/>
        <w:ind w:left="0" w:right="0"/>
        <w:jc w:val="left"/>
      </w:pPr>
      <w:r>
        <w:rPr>
          <w:color w:val="000000"/>
          <w:sz w:val="24"/>
          <w:szCs w:val="24"/>
        </w:rPr>
        <w:t xml:space="preserve">TIPPY.  He’ll draw the Palisades from the bottom looking up.  That’s an invitation to climb.</w:t>
      </w:r>
    </w:p>
    <w:p>
      <w:pPr>
        <w:widowControl w:val="on"/>
        <w:pBdr/>
        <w:spacing w:before="240" w:after="240" w:line="240" w:lineRule="auto"/>
        <w:ind w:left="0" w:right="0"/>
        <w:jc w:val="left"/>
      </w:pPr>
      <w:r>
        <w:rPr>
          <w:color w:val="000000"/>
          <w:sz w:val="24"/>
          <w:szCs w:val="24"/>
        </w:rPr>
        <w:t xml:space="preserve">KEN.  There’s a lot in the point of view!</w:t>
      </w:r>
    </w:p>
    <w:p>
      <w:pPr>
        <w:widowControl w:val="on"/>
        <w:pBdr/>
        <w:spacing w:before="240" w:after="240" w:line="240" w:lineRule="auto"/>
        <w:ind w:left="0" w:right="0"/>
        <w:jc w:val="left"/>
      </w:pPr>
      <w:r>
        <w:rPr>
          <w:color w:val="000000"/>
          <w:sz w:val="24"/>
          <w:szCs w:val="24"/>
        </w:rPr>
        <w:t xml:space="preserve">LAURA.  Good!  Climbing is much more fun than jumping off!</w:t>
      </w:r>
    </w:p>
    <w:p>
      <w:pPr>
        <w:widowControl w:val="on"/>
        <w:pBdr/>
        <w:spacing w:before="240" w:after="240" w:line="240" w:lineRule="auto"/>
        <w:ind w:left="0" w:right="0"/>
        <w:jc w:val="left"/>
      </w:pPr>
      <w:r>
        <w:rPr>
          <w:color w:val="000000"/>
          <w:sz w:val="24"/>
          <w:szCs w:val="24"/>
        </w:rPr>
        <w:t xml:space="preserve">KEN.  All one needs is a toehold to get started.</w:t>
      </w:r>
    </w:p>
    <w:p>
      <w:pPr>
        <w:widowControl w:val="on"/>
        <w:pBdr/>
        <w:spacing w:before="240" w:after="240" w:line="240" w:lineRule="auto"/>
        <w:ind w:left="0" w:right="0"/>
        <w:jc w:val="left"/>
      </w:pPr>
      <w:r>
        <w:rPr>
          <w:color w:val="000000"/>
          <w:sz w:val="24"/>
          <w:szCs w:val="24"/>
        </w:rPr>
        <w:t xml:space="preserve">TIPPY.  I say, Ken, so you feel really started now?</w:t>
      </w:r>
    </w:p>
    <w:p>
      <w:pPr>
        <w:widowControl w:val="on"/>
        <w:pBdr/>
        <w:spacing w:before="240" w:after="240" w:line="240" w:lineRule="auto"/>
        <w:ind w:left="0" w:right="0"/>
        <w:jc w:val="left"/>
      </w:pPr>
      <w:r>
        <w:rPr>
          <w:color w:val="000000"/>
          <w:sz w:val="24"/>
          <w:szCs w:val="24"/>
        </w:rPr>
        <w:t xml:space="preserve">KEN.  I sure do.</w:t>
      </w:r>
    </w:p>
    <w:p>
      <w:pPr>
        <w:widowControl w:val="on"/>
        <w:pBdr/>
        <w:spacing w:before="240" w:after="240" w:line="240" w:lineRule="auto"/>
        <w:ind w:left="0" w:right="0"/>
        <w:jc w:val="left"/>
      </w:pPr>
      <w:r>
        <w:rPr>
          <w:color w:val="000000"/>
          <w:sz w:val="24"/>
          <w:szCs w:val="24"/>
        </w:rPr>
        <w:t xml:space="preserve">TIPPY.  That’s great!</w:t>
      </w:r>
    </w:p>
    <w:p>
      <w:pPr>
        <w:widowControl w:val="on"/>
        <w:pBdr/>
        <w:spacing w:before="240" w:after="240" w:line="240" w:lineRule="auto"/>
        <w:ind w:left="0" w:right="0"/>
        <w:jc w:val="left"/>
      </w:pPr>
      <w:r>
        <w:rPr>
          <w:color w:val="000000"/>
          <w:sz w:val="24"/>
          <w:szCs w:val="24"/>
        </w:rPr>
        <w:t xml:space="preserve">MARTIN.  When you get to the top, don’t push anyone off.</w:t>
      </w:r>
    </w:p>
    <w:p>
      <w:pPr>
        <w:widowControl w:val="on"/>
        <w:pBdr/>
        <w:spacing w:before="240" w:after="240" w:line="240" w:lineRule="auto"/>
        <w:ind w:left="0" w:right="0"/>
        <w:jc w:val="left"/>
      </w:pPr>
      <w:r>
        <w:rPr>
          <w:color w:val="000000"/>
          <w:sz w:val="24"/>
          <w:szCs w:val="24"/>
        </w:rPr>
        <w:t xml:space="preserve">TIPPY.  There is plenty of room on top of the Palisades.</w:t>
      </w:r>
    </w:p>
    <w:p>
      <w:pPr>
        <w:widowControl w:val="on"/>
        <w:pBdr/>
        <w:spacing w:before="240" w:after="240" w:line="240" w:lineRule="auto"/>
        <w:ind w:left="0" w:right="0"/>
        <w:jc w:val="left"/>
      </w:pPr>
      <w:r>
        <w:rPr>
          <w:color w:val="000000"/>
          <w:sz w:val="24"/>
          <w:szCs w:val="24"/>
        </w:rPr>
        <w:t xml:space="preserve">MARTIN.  You’ve stacked the analogy on me.  Most mountains don’t have flat tops.</w:t>
      </w:r>
    </w:p>
    <w:p>
      <w:pPr>
        <w:widowControl w:val="on"/>
        <w:pBdr/>
        <w:spacing w:before="240" w:after="240" w:line="240" w:lineRule="auto"/>
        <w:ind w:left="0" w:right="0"/>
        <w:jc w:val="left"/>
      </w:pPr>
      <w:r>
        <w:rPr>
          <w:color w:val="000000"/>
          <w:sz w:val="24"/>
          <w:szCs w:val="24"/>
        </w:rPr>
        <w:t xml:space="preserve">KEN.  Ah, hell, Martin, you’re just being stubborn.  Kate showed us your drawing in the </w:t>
      </w:r>
      <w:r>
        <w:rPr>
          <w:i/>
          <w:color w:val="000000"/>
          <w:sz w:val="24"/>
          <w:szCs w:val="24"/>
        </w:rPr>
        <w:t xml:space="preserve">New Yorker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We liked it a lot.</w:t>
      </w:r>
    </w:p>
    <w:p>
      <w:pPr>
        <w:widowControl w:val="on"/>
        <w:pBdr/>
        <w:spacing w:before="240" w:after="240" w:line="240" w:lineRule="auto"/>
        <w:ind w:left="0" w:right="0"/>
        <w:jc w:val="left"/>
      </w:pPr>
      <w:r>
        <w:rPr>
          <w:color w:val="000000"/>
          <w:sz w:val="24"/>
          <w:szCs w:val="24"/>
        </w:rPr>
        <w:t xml:space="preserve">KEN.  That’s your toehold.  When you’ve sold them six you’ll be back to pink socialism.  And soon you’ll be mailing things to the </w:t>
      </w:r>
      <w:r>
        <w:rPr>
          <w:i/>
          <w:color w:val="000000"/>
          <w:sz w:val="24"/>
          <w:szCs w:val="24"/>
        </w:rPr>
        <w:t xml:space="preserve">Saturday Evening Post</w:t>
      </w:r>
      <w:r>
        <w:rPr>
          <w:color w:val="000000"/>
          <w:sz w:val="24"/>
          <w:szCs w:val="24"/>
        </w:rPr>
        <w:t xml:space="preserve">—­and signing them!</w:t>
      </w:r>
    </w:p>
    <w:p>
      <w:pPr>
        <w:widowControl w:val="on"/>
        <w:pBdr/>
        <w:spacing w:before="240" w:after="240" w:line="240" w:lineRule="auto"/>
        <w:ind w:left="0" w:right="0"/>
        <w:jc w:val="left"/>
      </w:pPr>
      <w:r>
        <w:rPr>
          <w:color w:val="000000"/>
          <w:sz w:val="24"/>
          <w:szCs w:val="24"/>
        </w:rPr>
        <w:t xml:space="preserve">LAURA.  Don’t rub it in, dear.</w:t>
      </w:r>
    </w:p>
    <w:p>
      <w:pPr>
        <w:widowControl w:val="on"/>
        <w:pBdr/>
        <w:spacing w:before="240" w:after="240" w:line="240" w:lineRule="auto"/>
        <w:ind w:left="0" w:right="0"/>
        <w:jc w:val="left"/>
      </w:pPr>
      <w:r>
        <w:rPr>
          <w:color w:val="000000"/>
          <w:sz w:val="24"/>
          <w:szCs w:val="24"/>
        </w:rPr>
        <w:t xml:space="preserve">KEN.  I’m not rubbing it in.  I was once as radical as Martin.</w:t>
      </w:r>
    </w:p>
    <w:p>
      <w:pPr>
        <w:widowControl w:val="on"/>
        <w:pBdr/>
        <w:spacing w:before="240" w:after="240" w:line="240" w:lineRule="auto"/>
        <w:ind w:left="0" w:right="0"/>
        <w:jc w:val="left"/>
      </w:pPr>
      <w:r>
        <w:rPr>
          <w:color w:val="000000"/>
          <w:sz w:val="24"/>
          <w:szCs w:val="24"/>
        </w:rPr>
        <w:t xml:space="preserve">TIPPY.  Ken, Ken—­don’t exaggerate.  As an architect, you must keep your perspective.</w:t>
      </w:r>
    </w:p>
    <w:p>
      <w:pPr>
        <w:widowControl w:val="on"/>
        <w:pBdr/>
        <w:spacing w:before="240" w:after="240" w:line="240" w:lineRule="auto"/>
        <w:ind w:left="0" w:right="0"/>
        <w:jc w:val="left"/>
      </w:pPr>
      <w:r>
        <w:rPr>
          <w:color w:val="000000"/>
          <w:sz w:val="24"/>
          <w:szCs w:val="24"/>
        </w:rPr>
        <w:t xml:space="preserve">KEN.  I was ready to go to Russia, wasn’t I?</w:t>
      </w:r>
    </w:p>
    <w:p>
      <w:pPr>
        <w:widowControl w:val="on"/>
        <w:pBdr/>
        <w:spacing w:before="240" w:after="240" w:line="240" w:lineRule="auto"/>
        <w:ind w:left="0" w:right="0"/>
        <w:jc w:val="left"/>
      </w:pPr>
      <w:r>
        <w:rPr>
          <w:color w:val="000000"/>
          <w:sz w:val="24"/>
          <w:szCs w:val="24"/>
        </w:rPr>
        <w:t xml:space="preserve">MARTIN.  Oh yeah!</w:t>
      </w:r>
    </w:p>
    <w:p>
      <w:pPr>
        <w:widowControl w:val="on"/>
        <w:pBdr/>
        <w:spacing w:before="240" w:after="240" w:line="240" w:lineRule="auto"/>
        <w:ind w:left="0" w:right="0"/>
        <w:jc w:val="left"/>
      </w:pPr>
      <w:r>
        <w:rPr>
          <w:color w:val="000000"/>
          <w:sz w:val="24"/>
          <w:szCs w:val="24"/>
        </w:rPr>
        <w:t xml:space="preserve">KEN.  I used to get sore as a pup when people said a man was radical only because he was unemployed.  But it’s true.  I know because I’ve lived through it.  A man’s political views are colored by his situation.</w:t>
      </w:r>
    </w:p>
    <w:p>
      <w:pPr>
        <w:keepNext w:val="on"/>
        <w:pageBreakBefore w:val="on"/>
        <w:widowControl w:val="on"/>
        <w:pBdr/>
        <w:spacing w:before="0" w:after="322" w:line="240" w:lineRule="auto"/>
        <w:ind w:left="0" w:right="0"/>
        <w:jc w:val="left"/>
        <w:outlineLvl w:val="0"/>
      </w:pPr>
      <w:r>
        <w:rPr>
          <w:b/>
          <w:color w:val="000000"/>
          <w:sz w:val="48"/>
          <w:szCs w:val="48"/>
        </w:rPr>
        <w:t xml:space="preserve">Page 33</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Shouting with laughter.</w:t>
      </w:r>
      <w:r>
        <w:rPr>
          <w:color w:val="000000"/>
          <w:sz w:val="24"/>
          <w:szCs w:val="24"/>
        </w:rPr>
        <w:t xml:space="preserve">] Hey!  Don’t plagiarize Marx.</w:t>
      </w:r>
    </w:p>
    <w:p>
      <w:pPr>
        <w:widowControl w:val="on"/>
        <w:pBdr/>
        <w:spacing w:before="240" w:after="240" w:line="240" w:lineRule="auto"/>
        <w:ind w:left="0" w:right="0"/>
        <w:jc w:val="left"/>
      </w:pPr>
      <w:r>
        <w:rPr>
          <w:color w:val="000000"/>
          <w:sz w:val="24"/>
          <w:szCs w:val="24"/>
        </w:rPr>
        <w:t xml:space="preserve">KEN, Marx?</w:t>
      </w:r>
    </w:p>
    <w:p>
      <w:pPr>
        <w:widowControl w:val="on"/>
        <w:pBdr/>
        <w:spacing w:before="240" w:after="240" w:line="240" w:lineRule="auto"/>
        <w:ind w:left="0" w:right="0"/>
        <w:jc w:val="left"/>
      </w:pPr>
      <w:r>
        <w:rPr>
          <w:color w:val="000000"/>
          <w:sz w:val="24"/>
          <w:szCs w:val="24"/>
        </w:rPr>
        <w:t xml:space="preserve">MARTIN.  Karl Marx; you’re stealing his thunder.  That’s what the man wrote his big book about.  Only—­you see it for one man and a few months.  Marx saw it for all humanity for all time.</w:t>
      </w:r>
    </w:p>
    <w:p>
      <w:pPr>
        <w:widowControl w:val="on"/>
        <w:pBdr/>
        <w:spacing w:before="240" w:after="240" w:line="240" w:lineRule="auto"/>
        <w:ind w:left="0" w:right="0"/>
        <w:jc w:val="left"/>
      </w:pPr>
      <w:r>
        <w:rPr>
          <w:color w:val="000000"/>
          <w:sz w:val="24"/>
          <w:szCs w:val="24"/>
        </w:rPr>
        <w:t xml:space="preserve">LAURA.  They’re at it again.  The dear little schoolboys.—­Tippy, how does one make them grow up?</w:t>
      </w:r>
    </w:p>
    <w:p>
      <w:pPr>
        <w:widowControl w:val="on"/>
        <w:pBdr/>
        <w:spacing w:before="240" w:after="240" w:line="240" w:lineRule="auto"/>
        <w:ind w:left="0" w:right="0"/>
        <w:jc w:val="left"/>
      </w:pPr>
      <w:r>
        <w:rPr>
          <w:color w:val="000000"/>
          <w:sz w:val="24"/>
          <w:szCs w:val="24"/>
        </w:rPr>
        <w:t xml:space="preserve">TIPPY.  Opinions differ.  Bobby Benson says Mother’s Oats and Buck Rogers says Cocomalt.  What do you give Ken for breakfast?</w:t>
      </w:r>
    </w:p>
    <w:p>
      <w:pPr>
        <w:widowControl w:val="on"/>
        <w:pBdr/>
        <w:spacing w:before="240" w:after="240" w:line="240" w:lineRule="auto"/>
        <w:ind w:left="0" w:right="0"/>
        <w:jc w:val="left"/>
      </w:pPr>
      <w:r>
        <w:rPr>
          <w:color w:val="000000"/>
          <w:sz w:val="24"/>
          <w:szCs w:val="24"/>
        </w:rPr>
        <w:t xml:space="preserve">KEN.  I say, what’s Ted doing?</w:t>
      </w:r>
    </w:p>
    <w:p>
      <w:pPr>
        <w:widowControl w:val="on"/>
        <w:pBdr/>
        <w:spacing w:before="240" w:after="240" w:line="240" w:lineRule="auto"/>
        <w:ind w:left="0" w:right="0"/>
        <w:jc w:val="left"/>
      </w:pPr>
      <w:r>
        <w:rPr>
          <w:color w:val="000000"/>
          <w:sz w:val="24"/>
          <w:szCs w:val="24"/>
        </w:rPr>
        <w:t xml:space="preserve">TIPPY.  About the same.</w:t>
      </w:r>
    </w:p>
    <w:p>
      <w:pPr>
        <w:widowControl w:val="on"/>
        <w:pBdr/>
        <w:spacing w:before="240" w:after="240" w:line="240" w:lineRule="auto"/>
        <w:ind w:left="0" w:right="0"/>
        <w:jc w:val="left"/>
      </w:pPr>
      <w:r>
        <w:rPr>
          <w:color w:val="000000"/>
          <w:sz w:val="24"/>
          <w:szCs w:val="24"/>
        </w:rPr>
        <w:t xml:space="preserve">KEN.  Still looking for book bargains?</w:t>
      </w:r>
    </w:p>
    <w:p>
      <w:pPr>
        <w:widowControl w:val="on"/>
        <w:pBdr/>
        <w:spacing w:before="240" w:after="240" w:line="240" w:lineRule="auto"/>
        <w:ind w:left="0" w:right="0"/>
        <w:jc w:val="left"/>
      </w:pPr>
      <w:r>
        <w:rPr>
          <w:color w:val="000000"/>
          <w:sz w:val="24"/>
          <w:szCs w:val="24"/>
        </w:rPr>
        <w:t xml:space="preserve">TIPPY.  They get harder and harder to sell.</w:t>
      </w:r>
    </w:p>
    <w:p>
      <w:pPr>
        <w:widowControl w:val="on"/>
        <w:pBdr/>
        <w:spacing w:before="240" w:after="240" w:line="240" w:lineRule="auto"/>
        <w:ind w:left="0" w:right="0"/>
        <w:jc w:val="left"/>
      </w:pPr>
      <w:r>
        <w:rPr>
          <w:color w:val="000000"/>
          <w:sz w:val="24"/>
          <w:szCs w:val="24"/>
        </w:rPr>
        <w:t xml:space="preserve">KEN.  The trouble with you fellows is you encourage Ted in his weakness.  Someone ought to put it to him straight.  The man doesn’t realize where he’s drifting.</w:t>
      </w:r>
    </w:p>
    <w:p>
      <w:pPr>
        <w:widowControl w:val="on"/>
        <w:pBdr/>
        <w:spacing w:before="240" w:after="240" w:line="240" w:lineRule="auto"/>
        <w:ind w:left="0" w:right="0"/>
        <w:jc w:val="left"/>
      </w:pPr>
      <w:r>
        <w:rPr>
          <w:color w:val="000000"/>
          <w:sz w:val="24"/>
          <w:szCs w:val="24"/>
        </w:rPr>
        <w:t xml:space="preserve">MARTIN.  Yes—­well—­that’s his business.</w:t>
      </w:r>
    </w:p>
    <w:p>
      <w:pPr>
        <w:widowControl w:val="on"/>
        <w:pBdr/>
        <w:spacing w:before="240" w:after="240" w:line="240" w:lineRule="auto"/>
        <w:ind w:left="0" w:right="0"/>
        <w:jc w:val="left"/>
      </w:pPr>
      <w:r>
        <w:rPr>
          <w:color w:val="000000"/>
          <w:sz w:val="24"/>
          <w:szCs w:val="24"/>
        </w:rPr>
        <w:t xml:space="preserve">KEN.  You fellows are afraid to talk to him.</w:t>
      </w:r>
    </w:p>
    <w:p>
      <w:pPr>
        <w:widowControl w:val="on"/>
        <w:pBdr/>
        <w:spacing w:before="240" w:after="240" w:line="240" w:lineRule="auto"/>
        <w:ind w:left="0" w:right="0"/>
        <w:jc w:val="left"/>
      </w:pPr>
      <w:r>
        <w:rPr>
          <w:color w:val="000000"/>
          <w:sz w:val="24"/>
          <w:szCs w:val="24"/>
        </w:rPr>
        <w:t xml:space="preserve">LAURA.  What is there to say to him?</w:t>
      </w:r>
    </w:p>
    <w:p>
      <w:pPr>
        <w:widowControl w:val="on"/>
        <w:pBdr/>
        <w:spacing w:before="240" w:after="240" w:line="240" w:lineRule="auto"/>
        <w:ind w:left="0" w:right="0"/>
        <w:jc w:val="left"/>
      </w:pPr>
      <w:r>
        <w:rPr>
          <w:color w:val="000000"/>
          <w:sz w:val="24"/>
          <w:szCs w:val="24"/>
        </w:rPr>
        <w:t xml:space="preserve">KEN.  Say to him?  Say to him that the least he could do is to apply for relief work.</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Pointedly.</w:t>
      </w:r>
      <w:r>
        <w:rPr>
          <w:color w:val="000000"/>
          <w:sz w:val="24"/>
          <w:szCs w:val="24"/>
        </w:rPr>
        <w:t xml:space="preserve">] Ken, you’re welcome to your opinion.  But I’d advise you not to say anything to Ted about relief.</w:t>
      </w:r>
    </w:p>
    <w:p>
      <w:pPr>
        <w:widowControl w:val="on"/>
        <w:pBdr/>
        <w:spacing w:before="240" w:after="240" w:line="240" w:lineRule="auto"/>
        <w:ind w:left="0" w:right="0"/>
        <w:jc w:val="left"/>
      </w:pPr>
      <w:r>
        <w:rPr>
          <w:color w:val="000000"/>
          <w:sz w:val="24"/>
          <w:szCs w:val="24"/>
        </w:rPr>
        <w:t xml:space="preserve">KEN.  Why not?  There’s no disgrace in relief work.  You’d be surprised how many ...</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Shortly.</w:t>
      </w:r>
      <w:r>
        <w:rPr>
          <w:color w:val="000000"/>
          <w:sz w:val="24"/>
          <w:szCs w:val="24"/>
        </w:rPr>
        <w:t xml:space="preserve">] We know as many nice people on relief as you do.</w:t>
      </w:r>
    </w:p>
    <w:p>
      <w:pPr>
        <w:widowControl w:val="on"/>
        <w:pBdr/>
        <w:spacing w:before="240" w:after="240" w:line="240" w:lineRule="auto"/>
        <w:ind w:left="0" w:right="0"/>
        <w:jc w:val="left"/>
      </w:pPr>
      <w:r>
        <w:rPr>
          <w:color w:val="000000"/>
          <w:sz w:val="24"/>
          <w:szCs w:val="24"/>
        </w:rPr>
        <w:t xml:space="preserve">KEN.  I said relief work, not relief.</w:t>
      </w:r>
    </w:p>
    <w:p>
      <w:pPr>
        <w:widowControl w:val="on"/>
        <w:pBdr/>
        <w:spacing w:before="240" w:after="240" w:line="240" w:lineRule="auto"/>
        <w:ind w:left="0" w:right="0"/>
        <w:jc w:val="left"/>
      </w:pPr>
      <w:r>
        <w:rPr>
          <w:color w:val="000000"/>
          <w:sz w:val="24"/>
          <w:szCs w:val="24"/>
        </w:rPr>
        <w:t xml:space="preserve">MARTIN.  What’s the difference?</w:t>
      </w:r>
    </w:p>
    <w:p>
      <w:pPr>
        <w:widowControl w:val="on"/>
        <w:pBdr/>
        <w:spacing w:before="240" w:after="240" w:line="240" w:lineRule="auto"/>
        <w:ind w:left="0" w:right="0"/>
        <w:jc w:val="left"/>
      </w:pPr>
      <w:r>
        <w:rPr>
          <w:color w:val="000000"/>
          <w:sz w:val="24"/>
          <w:szCs w:val="24"/>
        </w:rPr>
        <w:t xml:space="preserve">LAURA.  Why, Martin, there’s a big difference!</w:t>
      </w:r>
    </w:p>
    <w:p>
      <w:pPr>
        <w:widowControl w:val="on"/>
        <w:pBdr/>
        <w:spacing w:before="240" w:after="240" w:line="240" w:lineRule="auto"/>
        <w:ind w:left="0" w:right="0"/>
        <w:jc w:val="left"/>
      </w:pPr>
      <w:r>
        <w:rPr>
          <w:color w:val="000000"/>
          <w:sz w:val="24"/>
          <w:szCs w:val="24"/>
        </w:rPr>
        <w:t xml:space="preserve">MARTIN.  Sure there is.  Plain reliefers can sit on the benches.  Relief workers have shovels to lean on.  It’s a true class distinction.</w:t>
      </w:r>
    </w:p>
    <w:p>
      <w:pPr>
        <w:widowControl w:val="on"/>
        <w:pBdr/>
        <w:spacing w:before="240" w:after="240" w:line="240" w:lineRule="auto"/>
        <w:ind w:left="0" w:right="0"/>
        <w:jc w:val="left"/>
      </w:pPr>
      <w:r>
        <w:rPr>
          <w:color w:val="000000"/>
          <w:sz w:val="24"/>
          <w:szCs w:val="24"/>
        </w:rPr>
        <w:t xml:space="preserve">KEN.  There are lots of loafers and piddling projects,—­but the government’s also doing some big jobs, some real construction work.</w:t>
      </w:r>
    </w:p>
    <w:p>
      <w:pPr>
        <w:widowControl w:val="on"/>
        <w:pBdr/>
        <w:spacing w:before="240" w:after="240" w:line="240" w:lineRule="auto"/>
        <w:ind w:left="0" w:right="0"/>
        <w:jc w:val="left"/>
      </w:pPr>
      <w:r>
        <w:rPr>
          <w:color w:val="000000"/>
          <w:sz w:val="24"/>
          <w:szCs w:val="24"/>
        </w:rPr>
        <w:t xml:space="preserve">TIPPY.  Martin wrote a song about that.</w:t>
      </w:r>
    </w:p>
    <w:p>
      <w:pPr>
        <w:widowControl w:val="on"/>
        <w:pBdr/>
        <w:spacing w:before="240" w:after="240" w:line="240" w:lineRule="auto"/>
        <w:ind w:left="0" w:right="0"/>
        <w:jc w:val="left"/>
      </w:pPr>
      <w:r>
        <w:rPr>
          <w:color w:val="000000"/>
          <w:sz w:val="24"/>
          <w:szCs w:val="24"/>
        </w:rPr>
        <w:t xml:space="preserve">LAURA.  Really?  Have you turned composer, Martin?</w:t>
      </w:r>
    </w:p>
    <w:p>
      <w:pPr>
        <w:widowControl w:val="on"/>
        <w:pBdr/>
        <w:spacing w:before="240" w:after="240" w:line="240" w:lineRule="auto"/>
        <w:ind w:left="0" w:right="0"/>
        <w:jc w:val="left"/>
      </w:pPr>
      <w:r>
        <w:rPr>
          <w:color w:val="000000"/>
          <w:sz w:val="24"/>
          <w:szCs w:val="24"/>
        </w:rPr>
        <w:t xml:space="preserve">MARTIN.  Just some new words on an old tune.</w:t>
      </w:r>
    </w:p>
    <w:p>
      <w:pPr>
        <w:widowControl w:val="on"/>
        <w:pBdr/>
        <w:spacing w:before="240" w:after="240" w:line="240" w:lineRule="auto"/>
        <w:ind w:left="0" w:right="0"/>
        <w:jc w:val="left"/>
      </w:pPr>
      <w:r>
        <w:rPr>
          <w:color w:val="000000"/>
          <w:sz w:val="24"/>
          <w:szCs w:val="24"/>
        </w:rPr>
        <w:t xml:space="preserve">LAURA.  Oh, let’s hear it.</w:t>
      </w:r>
    </w:p>
    <w:p>
      <w:pPr>
        <w:widowControl w:val="on"/>
        <w:pBdr/>
        <w:spacing w:before="240" w:after="240" w:line="240" w:lineRule="auto"/>
        <w:ind w:left="0" w:right="0"/>
        <w:jc w:val="left"/>
      </w:pPr>
      <w:r>
        <w:rPr>
          <w:color w:val="000000"/>
          <w:sz w:val="24"/>
          <w:szCs w:val="24"/>
        </w:rPr>
        <w:t xml:space="preserve">MARTIN.  After dinner.</w:t>
      </w:r>
    </w:p>
    <w:p>
      <w:pPr>
        <w:widowControl w:val="on"/>
        <w:pBdr/>
        <w:spacing w:before="240" w:after="240" w:line="240" w:lineRule="auto"/>
        <w:ind w:left="0" w:right="0"/>
        <w:jc w:val="left"/>
      </w:pPr>
      <w:r>
        <w:rPr>
          <w:color w:val="000000"/>
          <w:sz w:val="24"/>
          <w:szCs w:val="24"/>
        </w:rPr>
        <w:t xml:space="preserve">LAURA.  No, I can’t wait.  You sing it for us now, then after dinner we can all sing it. [</w:t>
      </w:r>
      <w:r>
        <w:rPr>
          <w:i/>
          <w:color w:val="000000"/>
          <w:sz w:val="24"/>
          <w:szCs w:val="24"/>
        </w:rPr>
        <w:t xml:space="preserve">She picks up guitar and thrusts it at him</w:t>
      </w:r>
      <w:r>
        <w:rPr>
          <w:color w:val="000000"/>
          <w:sz w:val="24"/>
          <w:szCs w:val="24"/>
        </w:rPr>
        <w:t xml:space="preserve">.] Come on, Lyric Writer, tune up.</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Tolerantly.</w:t>
      </w:r>
      <w:r>
        <w:rPr>
          <w:color w:val="000000"/>
          <w:sz w:val="24"/>
          <w:szCs w:val="24"/>
        </w:rPr>
        <w:t xml:space="preserve">] Sure let’s hear it.</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Singing.</w:t>
      </w:r>
      <w:r>
        <w:rPr>
          <w:color w:val="000000"/>
          <w:sz w:val="24"/>
          <w:szCs w:val="24"/>
        </w:rPr>
        <w:t xml:space="preserve">]</w:t>
      </w:r>
      <w:r>
        <w:rPr>
          <w:color w:val="000000"/>
          <w:sz w:val="24"/>
          <w:szCs w:val="24"/>
        </w:rPr>
        <w:br/>
        <w:t xml:space="preserve">        Then little Andy Lang of the Lake Shore gang</w:t>
      </w:r>
      <w:r>
        <w:rPr>
          <w:color w:val="000000"/>
          <w:sz w:val="24"/>
          <w:szCs w:val="24"/>
        </w:rPr>
        <w:br/>
        <w:t xml:space="preserve">        Said, “Boys, you know I’m countin’</w:t>
      </w:r>
      <w:r>
        <w:rPr>
          <w:color w:val="000000"/>
          <w:sz w:val="24"/>
          <w:szCs w:val="24"/>
        </w:rPr>
        <w:br/>
        <w:t xml:space="preserve">        Each day and week until I see</w:t>
      </w:r>
    </w:p>
    <w:p>
      <w:pPr>
        <w:widowControl w:val="on"/>
        <w:pBdr/>
        <w:spacing w:before="240" w:after="240" w:line="240" w:lineRule="auto"/>
        <w:ind w:left="0" w:right="0"/>
        <w:jc w:val="left"/>
      </w:pPr>
      <w:r>
        <w:rPr>
          <w:color w:val="000000"/>
          <w:sz w:val="24"/>
          <w:szCs w:val="24"/>
        </w:rPr>
        <w:t xml:space="preserve">ALL.  The Big Rock Candy Mountain.”</w:t>
      </w:r>
    </w:p>
    <w:p>
      <w:pPr>
        <w:widowControl w:val="on"/>
        <w:pBdr/>
        <w:spacing w:before="240" w:after="240" w:line="240" w:lineRule="auto"/>
        <w:ind w:left="0" w:right="0"/>
        <w:jc w:val="left"/>
      </w:pPr>
      <w:r>
        <w:rPr>
          <w:color w:val="000000"/>
          <w:sz w:val="24"/>
          <w:szCs w:val="24"/>
        </w:rPr>
        <w:t xml:space="preserve">MARTIN.  Oh the Big Rock Candy Mountain</w:t>
      </w:r>
      <w:r>
        <w:rPr>
          <w:color w:val="000000"/>
          <w:sz w:val="24"/>
          <w:szCs w:val="24"/>
        </w:rPr>
        <w:br/>
        <w:t xml:space="preserve">        Stands on a plain of bread. </w:t>
      </w:r>
      <w:r>
        <w:rPr>
          <w:color w:val="000000"/>
          <w:sz w:val="24"/>
          <w:szCs w:val="24"/>
        </w:rPr>
        <w:br/>
        <w:t xml:space="preserve">        Our Uncle’s got to feed us</w:t>
      </w:r>
      <w:r>
        <w:rPr>
          <w:color w:val="000000"/>
          <w:sz w:val="24"/>
          <w:szCs w:val="24"/>
        </w:rPr>
        <w:br/>
        <w:t xml:space="preserve">        Or soon we’ll all be dead. </w:t>
      </w:r>
      <w:r>
        <w:rPr>
          <w:color w:val="000000"/>
          <w:sz w:val="24"/>
          <w:szCs w:val="24"/>
        </w:rPr>
        <w:br/>
        <w:t xml:space="preserve">        The more and more he feeds us</w:t>
      </w:r>
      <w:r>
        <w:rPr>
          <w:color w:val="000000"/>
          <w:sz w:val="24"/>
          <w:szCs w:val="24"/>
        </w:rPr>
        <w:br/>
        <w:t xml:space="preserve">        The sooner we’ll be red</w:t>
      </w:r>
      <w:r>
        <w:rPr>
          <w:color w:val="000000"/>
          <w:sz w:val="24"/>
          <w:szCs w:val="24"/>
        </w:rPr>
        <w:br/>
        <w:t xml:space="preserve">        So serve the soup</w:t>
      </w:r>
      <w:r>
        <w:rPr>
          <w:color w:val="000000"/>
          <w:sz w:val="24"/>
          <w:szCs w:val="24"/>
        </w:rPr>
        <w:br/>
        <w:t xml:space="preserve">        With a great big whoop</w:t>
      </w:r>
      <w:r>
        <w:rPr>
          <w:color w:val="000000"/>
          <w:sz w:val="24"/>
          <w:szCs w:val="24"/>
        </w:rPr>
        <w:br/>
        <w:t xml:space="preserve">        And promise pie</w:t>
      </w:r>
      <w:r>
        <w:rPr>
          <w:color w:val="000000"/>
          <w:sz w:val="24"/>
          <w:szCs w:val="24"/>
        </w:rPr>
        <w:br/>
        <w:t xml:space="preserve">        Up in the sky</w:t>
      </w:r>
      <w:r>
        <w:rPr>
          <w:color w:val="000000"/>
          <w:sz w:val="24"/>
          <w:szCs w:val="24"/>
        </w:rPr>
        <w:br/>
        <w:t xml:space="preserve">        On the Big Rock Candy Mountain.</w:t>
      </w:r>
    </w:p>
    <w:p>
      <w:pPr>
        <w:keepNext w:val="on"/>
        <w:pageBreakBefore w:val="on"/>
        <w:widowControl w:val="on"/>
        <w:pBdr/>
        <w:spacing w:before="0" w:after="322" w:line="240" w:lineRule="auto"/>
        <w:ind w:left="0" w:right="0"/>
        <w:jc w:val="left"/>
        <w:outlineLvl w:val="0"/>
      </w:pPr>
      <w:r>
        <w:rPr>
          <w:b/>
          <w:color w:val="000000"/>
          <w:sz w:val="48"/>
          <w:szCs w:val="48"/>
        </w:rPr>
        <w:t xml:space="preserve">Page 34</w:t>
      </w:r>
    </w:p>
    <w:p>
      <w:pPr>
        <w:widowControl w:val="on"/>
        <w:pBdr/>
        <w:spacing w:before="240" w:after="240" w:line="240" w:lineRule="auto"/>
        <w:ind w:left="0" w:right="0"/>
        <w:jc w:val="left"/>
      </w:pPr>
      <w:r>
        <w:rPr>
          <w:color w:val="000000"/>
          <w:sz w:val="24"/>
          <w:szCs w:val="24"/>
        </w:rPr>
        <w:t xml:space="preserve">ALL.  Oh the Big Rock Candy Mountain</w:t>
      </w:r>
    </w:p>
    <w:p>
      <w:pPr>
        <w:widowControl w:val="on"/>
        <w:pBdr/>
        <w:spacing w:before="240" w:after="240" w:line="240" w:lineRule="auto"/>
        <w:ind w:left="0" w:right="0"/>
        <w:jc w:val="left"/>
      </w:pPr>
      <w:r>
        <w:rPr>
          <w:color w:val="000000"/>
          <w:sz w:val="24"/>
          <w:szCs w:val="24"/>
        </w:rPr>
        <w:t xml:space="preserve">MARTIN.  Belongs to Uncle Sam. </w:t>
      </w:r>
      <w:r>
        <w:rPr>
          <w:color w:val="000000"/>
          <w:sz w:val="24"/>
          <w:szCs w:val="24"/>
        </w:rPr>
        <w:br/>
        <w:t xml:space="preserve">        To move the great big mountain</w:t>
      </w:r>
      <w:r>
        <w:rPr>
          <w:color w:val="000000"/>
          <w:sz w:val="24"/>
          <w:szCs w:val="24"/>
        </w:rPr>
        <w:br/>
        <w:t xml:space="preserve">        Will take a million men. </w:t>
      </w:r>
      <w:r>
        <w:rPr>
          <w:color w:val="000000"/>
          <w:sz w:val="24"/>
          <w:szCs w:val="24"/>
        </w:rPr>
        <w:br/>
        <w:t xml:space="preserve">        So come on with your tooth picks</w:t>
      </w:r>
      <w:r>
        <w:rPr>
          <w:color w:val="000000"/>
          <w:sz w:val="24"/>
          <w:szCs w:val="24"/>
        </w:rPr>
        <w:br/>
        <w:t xml:space="preserve">        And bring your fountain pen. </w:t>
      </w:r>
      <w:r>
        <w:rPr>
          <w:color w:val="000000"/>
          <w:sz w:val="24"/>
          <w:szCs w:val="24"/>
        </w:rPr>
        <w:br/>
        <w:t xml:space="preserve">        Go easy, don’t jerk;</w:t>
      </w:r>
      <w:r>
        <w:rPr>
          <w:color w:val="000000"/>
          <w:sz w:val="24"/>
          <w:szCs w:val="24"/>
        </w:rPr>
        <w:br/>
        <w:t xml:space="preserve">        We gotta make work. </w:t>
      </w:r>
      <w:r>
        <w:rPr>
          <w:color w:val="000000"/>
          <w:sz w:val="24"/>
          <w:szCs w:val="24"/>
        </w:rPr>
        <w:br/>
        <w:t xml:space="preserve">        It’ll take more moons</w:t>
      </w:r>
      <w:r>
        <w:rPr>
          <w:color w:val="000000"/>
          <w:sz w:val="24"/>
          <w:szCs w:val="24"/>
        </w:rPr>
        <w:br/>
        <w:t xml:space="preserve">        If we use small spoons</w:t>
      </w:r>
      <w:r>
        <w:rPr>
          <w:color w:val="000000"/>
          <w:sz w:val="24"/>
          <w:szCs w:val="24"/>
        </w:rPr>
        <w:br/>
        <w:t xml:space="preserve">        To move that great big mountain.</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On the last verse</w:t>
      </w:r>
      <w:r>
        <w:rPr>
          <w:color w:val="000000"/>
          <w:sz w:val="24"/>
          <w:szCs w:val="24"/>
        </w:rPr>
        <w:t xml:space="preserve"> TIPPY </w:t>
      </w:r>
      <w:r>
        <w:rPr>
          <w:i/>
          <w:color w:val="000000"/>
          <w:sz w:val="24"/>
          <w:szCs w:val="24"/>
        </w:rPr>
        <w:t xml:space="preserve">has gone to yard and he is now back with Itzy on a leash.</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On with the concert while I take Itzy home.  I won’t be long. </w:t>
      </w:r>
      <w:r>
        <w:rPr>
          <w:color w:val="000000"/>
          <w:sz w:val="24"/>
          <w:szCs w:val="24"/>
        </w:rPr>
        <w:br/>
        <w:t xml:space="preserve">Itzy lives near.</w:t>
      </w:r>
    </w:p>
    <w:p>
      <w:pPr>
        <w:widowControl w:val="on"/>
        <w:pBdr/>
        <w:spacing w:before="240" w:after="240" w:line="240" w:lineRule="auto"/>
        <w:ind w:left="0" w:right="0"/>
        <w:jc w:val="left"/>
      </w:pPr>
      <w:r>
        <w:rPr>
          <w:color w:val="000000"/>
          <w:sz w:val="24"/>
          <w:szCs w:val="24"/>
        </w:rPr>
        <w:t xml:space="preserve">MARTIN.  Say, let me take Itzy home while you start dinner.</w:t>
      </w:r>
    </w:p>
    <w:p>
      <w:pPr>
        <w:widowControl w:val="on"/>
        <w:pBdr/>
        <w:spacing w:before="240" w:after="240" w:line="240" w:lineRule="auto"/>
        <w:ind w:left="0" w:right="0"/>
        <w:jc w:val="left"/>
      </w:pPr>
      <w:r>
        <w:rPr>
          <w:color w:val="000000"/>
          <w:sz w:val="24"/>
          <w:szCs w:val="24"/>
        </w:rPr>
        <w:t xml:space="preserve">TIPPY.  Right you are.  I forgot a dinner has to be cooked before it can be eaten.</w:t>
      </w:r>
    </w:p>
    <w:p>
      <w:pPr>
        <w:widowControl w:val="on"/>
        <w:pBdr/>
        <w:spacing w:before="240" w:after="240" w:line="240" w:lineRule="auto"/>
        <w:ind w:left="0" w:right="0"/>
        <w:jc w:val="left"/>
      </w:pPr>
      <w:r>
        <w:rPr>
          <w:color w:val="000000"/>
          <w:sz w:val="24"/>
          <w:szCs w:val="24"/>
        </w:rPr>
        <w:t xml:space="preserve">MARTIN.  Any shopping to do?</w:t>
      </w:r>
    </w:p>
    <w:p>
      <w:pPr>
        <w:widowControl w:val="on"/>
        <w:pBdr/>
        <w:spacing w:before="240" w:after="240" w:line="240" w:lineRule="auto"/>
        <w:ind w:left="0" w:right="0"/>
        <w:jc w:val="left"/>
      </w:pPr>
      <w:r>
        <w:rPr>
          <w:color w:val="000000"/>
          <w:sz w:val="24"/>
          <w:szCs w:val="24"/>
        </w:rPr>
        <w:t xml:space="preserve">TIPPY.  Oh, that’s right.  I’ll have to go myself.</w:t>
      </w:r>
    </w:p>
    <w:p>
      <w:pPr>
        <w:widowControl w:val="on"/>
        <w:pBdr/>
        <w:spacing w:before="240" w:after="240" w:line="240" w:lineRule="auto"/>
        <w:ind w:left="0" w:right="0"/>
        <w:jc w:val="left"/>
      </w:pPr>
      <w:r>
        <w:rPr>
          <w:color w:val="000000"/>
          <w:sz w:val="24"/>
          <w:szCs w:val="24"/>
        </w:rPr>
        <w:t xml:space="preserve">KEN.  He also forgot a dinner has to be bought before it can be cooked.</w:t>
      </w:r>
    </w:p>
    <w:p>
      <w:pPr>
        <w:widowControl w:val="on"/>
        <w:pBdr/>
        <w:spacing w:before="240" w:after="240" w:line="240" w:lineRule="auto"/>
        <w:ind w:left="0" w:right="0"/>
        <w:jc w:val="left"/>
      </w:pPr>
      <w:r>
        <w:rPr>
          <w:color w:val="000000"/>
          <w:sz w:val="24"/>
          <w:szCs w:val="24"/>
        </w:rPr>
        <w:t xml:space="preserve">LAURA.  Something tells me I’d better look into this menu.</w:t>
      </w:r>
    </w:p>
    <w:p>
      <w:pPr>
        <w:widowControl w:val="on"/>
        <w:pBdr/>
        <w:spacing w:before="240" w:after="240" w:line="240" w:lineRule="auto"/>
        <w:ind w:left="0" w:right="0"/>
        <w:jc w:val="left"/>
      </w:pPr>
      <w:r>
        <w:rPr>
          <w:color w:val="000000"/>
          <w:sz w:val="24"/>
          <w:szCs w:val="24"/>
        </w:rPr>
        <w:t xml:space="preserve">TIPPY.  I’m having tomato soup, and I’m going to make bran muffins. </w:t>
      </w:r>
      <w:r>
        <w:rPr>
          <w:color w:val="000000"/>
          <w:sz w:val="24"/>
          <w:szCs w:val="24"/>
        </w:rPr>
        <w:br/>
        <w:t xml:space="preserve">And there are pork chops.</w:t>
      </w:r>
    </w:p>
    <w:p>
      <w:pPr>
        <w:widowControl w:val="on"/>
        <w:pBdr/>
        <w:spacing w:before="240" w:after="240" w:line="240" w:lineRule="auto"/>
        <w:ind w:left="0" w:right="0"/>
        <w:jc w:val="left"/>
      </w:pPr>
      <w:r>
        <w:rPr>
          <w:color w:val="000000"/>
          <w:sz w:val="24"/>
          <w:szCs w:val="24"/>
        </w:rPr>
        <w:t xml:space="preserve">LAURA.  Pork chops in 1935!  That’s extravagant.</w:t>
      </w:r>
    </w:p>
    <w:p>
      <w:pPr>
        <w:widowControl w:val="on"/>
        <w:pBdr/>
        <w:spacing w:before="240" w:after="240" w:line="240" w:lineRule="auto"/>
        <w:ind w:left="0" w:right="0"/>
        <w:jc w:val="left"/>
      </w:pPr>
      <w:r>
        <w:rPr>
          <w:color w:val="000000"/>
          <w:sz w:val="24"/>
          <w:szCs w:val="24"/>
        </w:rPr>
        <w:t xml:space="preserve">MARTIN.  He buys them to get the bones for his doggies.  The meat we get is a by-product.</w:t>
      </w:r>
    </w:p>
    <w:p>
      <w:pPr>
        <w:widowControl w:val="on"/>
        <w:pBdr/>
        <w:spacing w:before="240" w:after="240" w:line="240" w:lineRule="auto"/>
        <w:ind w:left="0" w:right="0"/>
        <w:jc w:val="left"/>
      </w:pPr>
      <w:r>
        <w:rPr>
          <w:color w:val="000000"/>
          <w:sz w:val="24"/>
          <w:szCs w:val="24"/>
        </w:rPr>
        <w:t xml:space="preserve">LAURA.  O. K. Ken adores shoulder chops.—­But what’s the salad?</w:t>
      </w:r>
    </w:p>
    <w:p>
      <w:pPr>
        <w:widowControl w:val="on"/>
        <w:pBdr/>
        <w:spacing w:before="240" w:after="240" w:line="240" w:lineRule="auto"/>
        <w:ind w:left="0" w:right="0"/>
        <w:jc w:val="left"/>
      </w:pPr>
      <w:r>
        <w:rPr>
          <w:color w:val="000000"/>
          <w:sz w:val="24"/>
          <w:szCs w:val="24"/>
        </w:rPr>
        <w:t xml:space="preserve">TIPPY.  That’s just where I stalled.  I haven’t even bought the makings.</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Taking Itzy’s leash.</w:t>
      </w:r>
      <w:r>
        <w:rPr>
          <w:color w:val="000000"/>
          <w:sz w:val="24"/>
          <w:szCs w:val="24"/>
        </w:rPr>
        <w:t xml:space="preserve">] If you people are going to talk salad, tell me where this dog lives.</w:t>
      </w:r>
    </w:p>
    <w:p>
      <w:pPr>
        <w:widowControl w:val="on"/>
        <w:pBdr/>
        <w:spacing w:before="240" w:after="240" w:line="240" w:lineRule="auto"/>
        <w:ind w:left="0" w:right="0"/>
        <w:jc w:val="left"/>
      </w:pPr>
      <w:r>
        <w:rPr>
          <w:color w:val="000000"/>
          <w:sz w:val="24"/>
          <w:szCs w:val="24"/>
        </w:rPr>
        <w:t xml:space="preserve">LAURA.  No.  I see I’ll have to go.  No salad has been provided and I don’t trust men on salad.  Martin, you know where Itzy lives, so come along and carry the packages.  And Tippy, you go light your oven and mix your muffins.</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and</w:t>
      </w:r>
      <w:r>
        <w:rPr>
          <w:color w:val="000000"/>
          <w:sz w:val="24"/>
          <w:szCs w:val="24"/>
        </w:rPr>
        <w:t xml:space="preserve"> MARTIN </w:t>
      </w:r>
      <w:r>
        <w:rPr>
          <w:i/>
          <w:color w:val="000000"/>
          <w:sz w:val="24"/>
          <w:szCs w:val="24"/>
        </w:rPr>
        <w:t xml:space="preserve">go with the dog.</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Laura’s a peach.</w:t>
      </w:r>
    </w:p>
    <w:p>
      <w:pPr>
        <w:widowControl w:val="on"/>
        <w:pBdr/>
        <w:spacing w:before="240" w:after="240" w:line="240" w:lineRule="auto"/>
        <w:ind w:left="0" w:right="0"/>
        <w:jc w:val="left"/>
      </w:pPr>
      <w:r>
        <w:rPr>
          <w:color w:val="000000"/>
          <w:sz w:val="24"/>
          <w:szCs w:val="24"/>
        </w:rPr>
        <w:t xml:space="preserve">KEN.  You don’t know how much of a peach.</w:t>
      </w:r>
    </w:p>
    <w:p>
      <w:pPr>
        <w:widowControl w:val="on"/>
        <w:pBdr/>
        <w:spacing w:before="240" w:after="240" w:line="240" w:lineRule="auto"/>
        <w:ind w:left="0" w:right="0"/>
        <w:jc w:val="left"/>
      </w:pPr>
      <w:r>
        <w:rPr>
          <w:color w:val="000000"/>
          <w:sz w:val="24"/>
          <w:szCs w:val="24"/>
        </w:rPr>
        <w:t xml:space="preserve">TIPPY.  I’m glad you two’ve got settled so well.</w:t>
      </w:r>
    </w:p>
    <w:p>
      <w:pPr>
        <w:widowControl w:val="on"/>
        <w:pBdr/>
        <w:spacing w:before="240" w:after="240" w:line="240" w:lineRule="auto"/>
        <w:ind w:left="0" w:right="0"/>
        <w:jc w:val="left"/>
      </w:pPr>
      <w:r>
        <w:rPr>
          <w:color w:val="000000"/>
          <w:sz w:val="24"/>
          <w:szCs w:val="24"/>
        </w:rPr>
        <w:t xml:space="preserve">KEN.  I was a fool not to do it before.</w:t>
      </w:r>
    </w:p>
    <w:p>
      <w:pPr>
        <w:widowControl w:val="on"/>
        <w:pBdr/>
        <w:spacing w:before="240" w:after="240" w:line="240" w:lineRule="auto"/>
        <w:ind w:left="0" w:right="0"/>
        <w:jc w:val="left"/>
      </w:pPr>
      <w:r>
        <w:rPr>
          <w:color w:val="000000"/>
          <w:sz w:val="24"/>
          <w:szCs w:val="24"/>
        </w:rPr>
        <w:t xml:space="preserve">TIPPY.  Sure you were.</w:t>
      </w:r>
    </w:p>
    <w:p>
      <w:pPr>
        <w:widowControl w:val="on"/>
        <w:pBdr/>
        <w:spacing w:before="240" w:after="240" w:line="240" w:lineRule="auto"/>
        <w:ind w:left="0" w:right="0"/>
        <w:jc w:val="left"/>
      </w:pPr>
      <w:r>
        <w:rPr>
          <w:color w:val="000000"/>
          <w:sz w:val="24"/>
          <w:szCs w:val="24"/>
        </w:rPr>
        <w:t xml:space="preserve">KEN.  The trouble was, I’d lost my bearings.  Thought I’d never get out of the woods.</w:t>
      </w:r>
    </w:p>
    <w:p>
      <w:pPr>
        <w:widowControl w:val="on"/>
        <w:pBdr/>
        <w:spacing w:before="240" w:after="240" w:line="240" w:lineRule="auto"/>
        <w:ind w:left="0" w:right="0"/>
        <w:jc w:val="left"/>
      </w:pPr>
      <w:r>
        <w:rPr>
          <w:color w:val="000000"/>
          <w:sz w:val="24"/>
          <w:szCs w:val="24"/>
        </w:rPr>
        <w:t xml:space="preserve">TIPPY.  The job look pretty good?</w:t>
      </w:r>
    </w:p>
    <w:p>
      <w:pPr>
        <w:widowControl w:val="on"/>
        <w:pBdr/>
        <w:spacing w:before="240" w:after="240" w:line="240" w:lineRule="auto"/>
        <w:ind w:left="0" w:right="0"/>
        <w:jc w:val="left"/>
      </w:pPr>
      <w:r>
        <w:rPr>
          <w:color w:val="000000"/>
          <w:sz w:val="24"/>
          <w:szCs w:val="24"/>
        </w:rPr>
        <w:t xml:space="preserve">KEN.  I guess so.</w:t>
      </w:r>
    </w:p>
    <w:p>
      <w:pPr>
        <w:widowControl w:val="on"/>
        <w:pBdr/>
        <w:spacing w:before="240" w:after="240" w:line="240" w:lineRule="auto"/>
        <w:ind w:left="0" w:right="0"/>
        <w:jc w:val="left"/>
      </w:pPr>
      <w:r>
        <w:rPr>
          <w:color w:val="000000"/>
          <w:sz w:val="24"/>
          <w:szCs w:val="24"/>
        </w:rPr>
        <w:t xml:space="preserve">TIPPY.  You don’t sound so sure.</w:t>
      </w:r>
    </w:p>
    <w:p>
      <w:pPr>
        <w:widowControl w:val="on"/>
        <w:pBdr/>
        <w:spacing w:before="240" w:after="240" w:line="240" w:lineRule="auto"/>
        <w:ind w:left="0" w:right="0"/>
        <w:jc w:val="left"/>
      </w:pPr>
      <w:r>
        <w:rPr>
          <w:color w:val="000000"/>
          <w:sz w:val="24"/>
          <w:szCs w:val="24"/>
        </w:rPr>
        <w:t xml:space="preserve">KEN.  Oh sure, the job’s all right.</w:t>
      </w:r>
    </w:p>
    <w:p>
      <w:pPr>
        <w:widowControl w:val="on"/>
        <w:pBdr/>
        <w:spacing w:before="240" w:after="240" w:line="240" w:lineRule="auto"/>
        <w:ind w:left="0" w:right="0"/>
        <w:jc w:val="left"/>
      </w:pPr>
      <w:r>
        <w:rPr>
          <w:color w:val="000000"/>
          <w:sz w:val="24"/>
          <w:szCs w:val="24"/>
        </w:rPr>
        <w:t xml:space="preserve">TIPPY.  Prescott a tough customer?</w:t>
      </w:r>
    </w:p>
    <w:p>
      <w:pPr>
        <w:widowControl w:val="on"/>
        <w:pBdr/>
        <w:spacing w:before="240" w:after="240" w:line="240" w:lineRule="auto"/>
        <w:ind w:left="0" w:right="0"/>
        <w:jc w:val="left"/>
      </w:pPr>
      <w:r>
        <w:rPr>
          <w:color w:val="000000"/>
          <w:sz w:val="24"/>
          <w:szCs w:val="24"/>
        </w:rPr>
        <w:t xml:space="preserve">KEN.  No.  That’s just the trouble.  He’s a queer duck.  Half the time</w:t>
      </w:r>
      <w:r>
        <w:rPr>
          <w:color w:val="000000"/>
          <w:sz w:val="24"/>
          <w:szCs w:val="24"/>
        </w:rPr>
        <w:br/>
        <w:t xml:space="preserve">I feel he doesn’t know I’m there.</w:t>
      </w:r>
    </w:p>
    <w:p>
      <w:pPr>
        <w:widowControl w:val="on"/>
        <w:pBdr/>
        <w:spacing w:before="240" w:after="240" w:line="240" w:lineRule="auto"/>
        <w:ind w:left="0" w:right="0"/>
        <w:jc w:val="left"/>
      </w:pPr>
      <w:r>
        <w:rPr>
          <w:color w:val="000000"/>
          <w:sz w:val="24"/>
          <w:szCs w:val="24"/>
        </w:rPr>
        <w:t xml:space="preserve">TIPPY.  He hired you, didn’t he?  He pays you, doesn’t he?  He knows you’re there!</w:t>
      </w:r>
    </w:p>
    <w:p>
      <w:pPr>
        <w:widowControl w:val="on"/>
        <w:pBdr/>
        <w:spacing w:before="240" w:after="240" w:line="240" w:lineRule="auto"/>
        <w:ind w:left="0" w:right="0"/>
        <w:jc w:val="left"/>
      </w:pPr>
      <w:r>
        <w:rPr>
          <w:color w:val="000000"/>
          <w:sz w:val="24"/>
          <w:szCs w:val="24"/>
        </w:rPr>
        <w:t xml:space="preserve">KEN.  Of course he isn’t ready to use my stuff yet.  Just wants me to work it up.</w:t>
      </w:r>
    </w:p>
    <w:p>
      <w:pPr>
        <w:widowControl w:val="on"/>
        <w:pBdr/>
        <w:spacing w:before="240" w:after="240" w:line="240" w:lineRule="auto"/>
        <w:ind w:left="0" w:right="0"/>
        <w:jc w:val="left"/>
      </w:pPr>
      <w:r>
        <w:rPr>
          <w:color w:val="000000"/>
          <w:sz w:val="24"/>
          <w:szCs w:val="24"/>
        </w:rPr>
        <w:t xml:space="preserve">TIPPY.  Sure.  That’s what he hired you for.</w:t>
      </w:r>
    </w:p>
    <w:p>
      <w:pPr>
        <w:widowControl w:val="on"/>
        <w:pBdr/>
        <w:spacing w:before="240" w:after="240" w:line="240" w:lineRule="auto"/>
        <w:ind w:left="0" w:right="0"/>
        <w:jc w:val="left"/>
      </w:pPr>
      <w:r>
        <w:rPr>
          <w:color w:val="000000"/>
          <w:sz w:val="24"/>
          <w:szCs w:val="24"/>
        </w:rPr>
        <w:t xml:space="preserve">KEN.  But, damn it, I’ve been there several months and ... [</w:t>
      </w:r>
      <w:r>
        <w:rPr>
          <w:i/>
          <w:color w:val="000000"/>
          <w:sz w:val="24"/>
          <w:szCs w:val="24"/>
        </w:rPr>
        <w:t xml:space="preserve">Laughs.</w:t>
      </w:r>
      <w:r>
        <w:rPr>
          <w:color w:val="000000"/>
          <w:sz w:val="24"/>
          <w:szCs w:val="24"/>
        </w:rPr>
        <w:t xml:space="preserve">] Maybe the trouble is that I don’t have to take orders from anybody; maybe it’s that I don’t have to fuss and sweat over details the way the others do.  Maybe that’s the trouble.  I can work on my plans in my own sweet way.  Maybe that’s it.  Maybe I’m unhappy because Prescott doesn’t bawl hell out of me the way he does the others.</w:t>
      </w:r>
    </w:p>
    <w:p>
      <w:pPr>
        <w:keepNext w:val="on"/>
        <w:pageBreakBefore w:val="on"/>
        <w:widowControl w:val="on"/>
        <w:pBdr/>
        <w:spacing w:before="0" w:after="322" w:line="240" w:lineRule="auto"/>
        <w:ind w:left="0" w:right="0"/>
        <w:jc w:val="left"/>
        <w:outlineLvl w:val="0"/>
      </w:pPr>
      <w:r>
        <w:rPr>
          <w:b/>
          <w:color w:val="000000"/>
          <w:sz w:val="48"/>
          <w:szCs w:val="48"/>
        </w:rPr>
        <w:t xml:space="preserve">Page 35</w:t>
      </w:r>
    </w:p>
    <w:p>
      <w:pPr>
        <w:widowControl w:val="on"/>
        <w:pBdr/>
        <w:spacing w:before="240" w:after="240" w:line="240" w:lineRule="auto"/>
        <w:ind w:left="0" w:right="0"/>
        <w:jc w:val="left"/>
      </w:pPr>
      <w:r>
        <w:rPr>
          <w:color w:val="000000"/>
          <w:sz w:val="24"/>
          <w:szCs w:val="24"/>
        </w:rPr>
        <w:t xml:space="preserve">TIPPY.  That’s it.  The trouble is you’ve got it too good!</w:t>
      </w:r>
    </w:p>
    <w:p>
      <w:pPr>
        <w:widowControl w:val="on"/>
        <w:pBdr/>
        <w:spacing w:before="240" w:after="240" w:line="240" w:lineRule="auto"/>
        <w:ind w:left="0" w:right="0"/>
        <w:jc w:val="left"/>
      </w:pPr>
      <w:r>
        <w:rPr>
          <w:color w:val="000000"/>
          <w:sz w:val="24"/>
          <w:szCs w:val="24"/>
        </w:rPr>
        <w:t xml:space="preserve">KEN.  That’s right.  Maybe I’ve got it too good, [TED </w:t>
      </w:r>
      <w:r>
        <w:rPr>
          <w:i/>
          <w:color w:val="000000"/>
          <w:sz w:val="24"/>
          <w:szCs w:val="24"/>
        </w:rPr>
        <w:t xml:space="preserve">enters.  Now has new hat, brown; better taste, better fit, and more becoming.  He and</w:t>
      </w:r>
      <w:r>
        <w:rPr>
          <w:color w:val="000000"/>
          <w:sz w:val="24"/>
          <w:szCs w:val="24"/>
        </w:rPr>
        <w:t xml:space="preserve"> KEN </w:t>
      </w:r>
      <w:r>
        <w:rPr>
          <w:i/>
          <w:color w:val="000000"/>
          <w:sz w:val="24"/>
          <w:szCs w:val="24"/>
        </w:rPr>
        <w:t xml:space="preserve">greet each other with a little restraint.</w:t>
      </w:r>
      <w:r>
        <w:rPr>
          <w:color w:val="000000"/>
          <w:sz w:val="24"/>
          <w:szCs w:val="24"/>
        </w:rPr>
        <w:t xml:space="preserve">] Hello, Ted.</w:t>
      </w:r>
    </w:p>
    <w:p>
      <w:pPr>
        <w:widowControl w:val="on"/>
        <w:pBdr/>
        <w:spacing w:before="240" w:after="240" w:line="240" w:lineRule="auto"/>
        <w:ind w:left="0" w:right="0"/>
        <w:jc w:val="left"/>
      </w:pPr>
      <w:r>
        <w:rPr>
          <w:color w:val="000000"/>
          <w:sz w:val="24"/>
          <w:szCs w:val="24"/>
        </w:rPr>
        <w:t xml:space="preserve">TED. Hello.  You look fine.  Married life must agree with you.</w:t>
      </w:r>
    </w:p>
    <w:p>
      <w:pPr>
        <w:widowControl w:val="on"/>
        <w:pBdr/>
        <w:spacing w:before="240" w:after="240" w:line="240" w:lineRule="auto"/>
        <w:ind w:left="0" w:right="0"/>
        <w:jc w:val="left"/>
      </w:pPr>
      <w:r>
        <w:rPr>
          <w:color w:val="000000"/>
          <w:sz w:val="24"/>
          <w:szCs w:val="24"/>
        </w:rPr>
        <w:t xml:space="preserve">KEN.  Nothing like it.  Married life, </w:t>
      </w:r>
      <w:r>
        <w:rPr>
          <w:i/>
          <w:color w:val="000000"/>
          <w:sz w:val="24"/>
          <w:szCs w:val="24"/>
        </w:rPr>
        <w:t xml:space="preserve">and work</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Oh yes, work.  You do have a job, haven’t you?</w:t>
      </w:r>
    </w:p>
    <w:p>
      <w:pPr>
        <w:widowControl w:val="on"/>
        <w:pBdr/>
        <w:spacing w:before="240" w:after="240" w:line="240" w:lineRule="auto"/>
        <w:ind w:left="0" w:right="0"/>
        <w:jc w:val="left"/>
      </w:pPr>
      <w:r>
        <w:rPr>
          <w:color w:val="000000"/>
          <w:sz w:val="24"/>
          <w:szCs w:val="24"/>
        </w:rPr>
        <w:t xml:space="preserve">KEN.  Yes, you bet I have.</w:t>
      </w:r>
    </w:p>
    <w:p>
      <w:pPr>
        <w:widowControl w:val="on"/>
        <w:pBdr/>
        <w:spacing w:before="240" w:after="240" w:line="240" w:lineRule="auto"/>
        <w:ind w:left="0" w:right="0"/>
        <w:jc w:val="left"/>
      </w:pPr>
      <w:r>
        <w:rPr>
          <w:color w:val="000000"/>
          <w:sz w:val="24"/>
          <w:szCs w:val="24"/>
        </w:rPr>
        <w:t xml:space="preserve">TED. And a job’s a job, even if it falls from the moon.</w:t>
      </w:r>
    </w:p>
    <w:p>
      <w:pPr>
        <w:widowControl w:val="on"/>
        <w:pBdr/>
        <w:spacing w:before="240" w:after="240" w:line="240" w:lineRule="auto"/>
        <w:ind w:left="0" w:right="0"/>
        <w:jc w:val="left"/>
      </w:pPr>
      <w:r>
        <w:rPr>
          <w:color w:val="000000"/>
          <w:sz w:val="24"/>
          <w:szCs w:val="24"/>
        </w:rPr>
        <w:t xml:space="preserve">TIPPY.  The moon?  Are there capitalists on the moon?</w:t>
      </w:r>
    </w:p>
    <w:p>
      <w:pPr>
        <w:widowControl w:val="on"/>
        <w:pBdr/>
        <w:spacing w:before="240" w:after="240" w:line="240" w:lineRule="auto"/>
        <w:ind w:left="0" w:right="0"/>
        <w:jc w:val="left"/>
      </w:pPr>
      <w:r>
        <w:rPr>
          <w:color w:val="000000"/>
          <w:sz w:val="24"/>
          <w:szCs w:val="24"/>
        </w:rPr>
        <w:t xml:space="preserve">TED. Do all jobs come from capitalists?</w:t>
      </w:r>
    </w:p>
    <w:p>
      <w:pPr>
        <w:widowControl w:val="on"/>
        <w:pBdr/>
        <w:spacing w:before="240" w:after="240" w:line="240" w:lineRule="auto"/>
        <w:ind w:left="0" w:right="0"/>
        <w:jc w:val="left"/>
      </w:pPr>
      <w:r>
        <w:rPr>
          <w:color w:val="000000"/>
          <w:sz w:val="24"/>
          <w:szCs w:val="24"/>
        </w:rPr>
        <w:t xml:space="preserve">TIPPY.  Don’t they?</w:t>
      </w:r>
    </w:p>
    <w:p>
      <w:pPr>
        <w:widowControl w:val="on"/>
        <w:pBdr/>
        <w:spacing w:before="240" w:after="240" w:line="240" w:lineRule="auto"/>
        <w:ind w:left="0" w:right="0"/>
        <w:jc w:val="left"/>
      </w:pPr>
      <w:r>
        <w:rPr>
          <w:color w:val="000000"/>
          <w:sz w:val="24"/>
          <w:szCs w:val="24"/>
        </w:rPr>
        <w:t xml:space="preserve">TED. Ask Martin.  He says there are no capitalists in Russia but lots of jobs.</w:t>
      </w:r>
    </w:p>
    <w:p>
      <w:pPr>
        <w:widowControl w:val="on"/>
        <w:pBdr/>
        <w:spacing w:before="240" w:after="240" w:line="240" w:lineRule="auto"/>
        <w:ind w:left="0" w:right="0"/>
        <w:jc w:val="left"/>
      </w:pPr>
      <w:r>
        <w:rPr>
          <w:color w:val="000000"/>
          <w:sz w:val="24"/>
          <w:szCs w:val="24"/>
        </w:rPr>
        <w:t xml:space="preserve">KEN.  God, are you going Red, Ted?</w:t>
      </w:r>
    </w:p>
    <w:p>
      <w:pPr>
        <w:widowControl w:val="on"/>
        <w:pBdr/>
        <w:spacing w:before="240" w:after="240" w:line="240" w:lineRule="auto"/>
        <w:ind w:left="0" w:right="0"/>
        <w:jc w:val="left"/>
      </w:pPr>
      <w:r>
        <w:rPr>
          <w:color w:val="000000"/>
          <w:sz w:val="24"/>
          <w:szCs w:val="24"/>
        </w:rPr>
        <w:t xml:space="preserve">TIPPY.  Ted’s not going anywhere, but I’m going to the kitchen to start the muffins.  The rest of the dinner is on the way, Ted.  So lick your chops for a feast.</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He goes.  There is an awkward pause, during which</w:t>
      </w:r>
      <w:r>
        <w:rPr>
          <w:color w:val="000000"/>
          <w:sz w:val="24"/>
          <w:szCs w:val="24"/>
        </w:rPr>
        <w:t xml:space="preserve"> TED </w:t>
      </w:r>
      <w:r>
        <w:rPr>
          <w:i/>
          <w:color w:val="000000"/>
          <w:sz w:val="24"/>
          <w:szCs w:val="24"/>
        </w:rPr>
        <w:t xml:space="preserve">self-consciously removes his coat under</w:t>
      </w:r>
      <w:r>
        <w:rPr>
          <w:color w:val="000000"/>
          <w:sz w:val="24"/>
          <w:szCs w:val="24"/>
        </w:rPr>
        <w:t xml:space="preserve"> KEN’S </w:t>
      </w:r>
      <w:r>
        <w:rPr>
          <w:i/>
          <w:color w:val="000000"/>
          <w:sz w:val="24"/>
          <w:szCs w:val="24"/>
        </w:rPr>
        <w:t xml:space="preserve">curious eyes.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Nice outfit.</w:t>
      </w:r>
    </w:p>
    <w:p>
      <w:pPr>
        <w:widowControl w:val="on"/>
        <w:pBdr/>
        <w:spacing w:before="240" w:after="240" w:line="240" w:lineRule="auto"/>
        <w:ind w:left="0" w:right="0"/>
        <w:jc w:val="left"/>
      </w:pPr>
      <w:r>
        <w:rPr>
          <w:color w:val="000000"/>
          <w:sz w:val="24"/>
          <w:szCs w:val="24"/>
        </w:rPr>
        <w:t xml:space="preserve">TED. Glad you like it.—­Going to be like old times.  Regular reunion of the Class of ’29.</w:t>
      </w:r>
    </w:p>
    <w:p>
      <w:pPr>
        <w:widowControl w:val="on"/>
        <w:pBdr/>
        <w:spacing w:before="240" w:after="240" w:line="240" w:lineRule="auto"/>
        <w:ind w:left="0" w:right="0"/>
        <w:jc w:val="left"/>
      </w:pPr>
      <w:r>
        <w:rPr>
          <w:color w:val="000000"/>
          <w:sz w:val="24"/>
          <w:szCs w:val="24"/>
        </w:rPr>
        <w:t xml:space="preserve">KEN.  Yes.</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Pause.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Where’s Laura?</w:t>
      </w:r>
    </w:p>
    <w:p>
      <w:pPr>
        <w:widowControl w:val="on"/>
        <w:pBdr/>
        <w:spacing w:before="240" w:after="240" w:line="240" w:lineRule="auto"/>
        <w:ind w:left="0" w:right="0"/>
        <w:jc w:val="left"/>
      </w:pPr>
      <w:r>
        <w:rPr>
          <w:color w:val="000000"/>
          <w:sz w:val="24"/>
          <w:szCs w:val="24"/>
        </w:rPr>
        <w:t xml:space="preserve">KEN.  She’s gone out to do some shopping.</w:t>
      </w:r>
    </w:p>
    <w:p>
      <w:pPr>
        <w:widowControl w:val="on"/>
        <w:pBdr/>
        <w:spacing w:before="240" w:after="240" w:line="240" w:lineRule="auto"/>
        <w:ind w:left="0" w:right="0"/>
        <w:jc w:val="left"/>
      </w:pPr>
      <w:r>
        <w:rPr>
          <w:color w:val="000000"/>
          <w:sz w:val="24"/>
          <w:szCs w:val="24"/>
        </w:rPr>
        <w:t xml:space="preserve">TED. Oh.  With Kate?</w:t>
      </w:r>
    </w:p>
    <w:p>
      <w:pPr>
        <w:widowControl w:val="on"/>
        <w:pBdr/>
        <w:spacing w:before="240" w:after="240" w:line="240" w:lineRule="auto"/>
        <w:ind w:left="0" w:right="0"/>
        <w:jc w:val="left"/>
      </w:pPr>
      <w:r>
        <w:rPr>
          <w:color w:val="000000"/>
          <w:sz w:val="24"/>
          <w:szCs w:val="24"/>
        </w:rPr>
        <w:t xml:space="preserve">KEN.  No.  Kate wasn’t here.</w:t>
      </w:r>
    </w:p>
    <w:p>
      <w:pPr>
        <w:widowControl w:val="on"/>
        <w:pBdr/>
        <w:spacing w:before="240" w:after="240" w:line="240" w:lineRule="auto"/>
        <w:ind w:left="0" w:right="0"/>
        <w:jc w:val="left"/>
      </w:pPr>
      <w:r>
        <w:rPr>
          <w:color w:val="000000"/>
          <w:sz w:val="24"/>
          <w:szCs w:val="24"/>
        </w:rPr>
        <w:t xml:space="preserve">TED. She was here before.</w:t>
      </w:r>
    </w:p>
    <w:p>
      <w:pPr>
        <w:widowControl w:val="on"/>
        <w:pBdr/>
        <w:spacing w:before="240" w:after="240" w:line="240" w:lineRule="auto"/>
        <w:ind w:left="0" w:right="0"/>
        <w:jc w:val="left"/>
      </w:pPr>
      <w:r>
        <w:rPr>
          <w:color w:val="000000"/>
          <w:sz w:val="24"/>
          <w:szCs w:val="24"/>
        </w:rPr>
        <w:t xml:space="preserve">KEN.  She wasn’t when we came.</w:t>
      </w:r>
    </w:p>
    <w:p>
      <w:pPr>
        <w:widowControl w:val="on"/>
        <w:pBdr/>
        <w:spacing w:before="240" w:after="240" w:line="240" w:lineRule="auto"/>
        <w:ind w:left="0" w:right="0"/>
        <w:jc w:val="left"/>
      </w:pPr>
      <w:r>
        <w:rPr>
          <w:color w:val="000000"/>
          <w:sz w:val="24"/>
          <w:szCs w:val="24"/>
        </w:rPr>
        <w:t xml:space="preserve">TED. Oh!</w:t>
      </w:r>
    </w:p>
    <w:p>
      <w:pPr>
        <w:widowControl w:val="on"/>
        <w:pBdr/>
        <w:spacing w:before="240" w:after="240" w:line="240" w:lineRule="auto"/>
        <w:ind w:left="0" w:right="0"/>
        <w:jc w:val="left"/>
      </w:pPr>
      <w:r>
        <w:rPr>
          <w:color w:val="000000"/>
          <w:sz w:val="24"/>
          <w:szCs w:val="24"/>
        </w:rPr>
        <w:t xml:space="preserve">KEN.  Laura went with Martin.</w:t>
      </w:r>
    </w:p>
    <w:p>
      <w:pPr>
        <w:widowControl w:val="on"/>
        <w:pBdr/>
        <w:spacing w:before="240" w:after="240" w:line="240" w:lineRule="auto"/>
        <w:ind w:left="0" w:right="0"/>
        <w:jc w:val="left"/>
      </w:pPr>
      <w:r>
        <w:rPr>
          <w:color w:val="000000"/>
          <w:sz w:val="24"/>
          <w:szCs w:val="24"/>
        </w:rPr>
        <w:t xml:space="preserve">TED. Shopping?</w:t>
      </w:r>
    </w:p>
    <w:p>
      <w:pPr>
        <w:widowControl w:val="on"/>
        <w:pBdr/>
        <w:spacing w:before="240" w:after="240" w:line="240" w:lineRule="auto"/>
        <w:ind w:left="0" w:right="0"/>
        <w:jc w:val="left"/>
      </w:pPr>
      <w:r>
        <w:rPr>
          <w:color w:val="000000"/>
          <w:sz w:val="24"/>
          <w:szCs w:val="24"/>
        </w:rPr>
        <w:t xml:space="preserve">KEN.  That’s right.</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Pause.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Great to have the whole bunch together again, huh?</w:t>
      </w:r>
    </w:p>
    <w:p>
      <w:pPr>
        <w:widowControl w:val="on"/>
        <w:pBdr/>
        <w:spacing w:before="240" w:after="240" w:line="240" w:lineRule="auto"/>
        <w:ind w:left="0" w:right="0"/>
        <w:jc w:val="left"/>
      </w:pPr>
      <w:r>
        <w:rPr>
          <w:color w:val="000000"/>
          <w:sz w:val="24"/>
          <w:szCs w:val="24"/>
        </w:rPr>
        <w:t xml:space="preserve">KEN.  Yes, great.</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Pause.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You seem satisfied with your job.</w:t>
      </w:r>
    </w:p>
    <w:p>
      <w:pPr>
        <w:widowControl w:val="on"/>
        <w:pBdr/>
        <w:spacing w:before="240" w:after="240" w:line="240" w:lineRule="auto"/>
        <w:ind w:left="0" w:right="0"/>
        <w:jc w:val="left"/>
      </w:pPr>
      <w:r>
        <w:rPr>
          <w:color w:val="000000"/>
          <w:sz w:val="24"/>
          <w:szCs w:val="24"/>
        </w:rPr>
        <w:t xml:space="preserve">KEN.  Hell yes.  It’s a great job.  The salary isn’t anything to boast of—­yet.  But the future looks like a million.  You see, Prescott didn’t hire me for any routine detail.  He has men for that.  His object in taking me on was to develop for him my plans for fabricated housing.</w:t>
      </w:r>
    </w:p>
    <w:p>
      <w:pPr>
        <w:widowControl w:val="on"/>
        <w:pBdr/>
        <w:spacing w:before="240" w:after="240" w:line="240" w:lineRule="auto"/>
        <w:ind w:left="0" w:right="0"/>
        <w:jc w:val="left"/>
      </w:pPr>
      <w:r>
        <w:rPr>
          <w:color w:val="000000"/>
          <w:sz w:val="24"/>
          <w:szCs w:val="24"/>
        </w:rPr>
        <w:t xml:space="preserve">TED. Sounds fine.</w:t>
      </w:r>
    </w:p>
    <w:p>
      <w:pPr>
        <w:widowControl w:val="on"/>
        <w:pBdr/>
        <w:spacing w:before="240" w:after="240" w:line="240" w:lineRule="auto"/>
        <w:ind w:left="0" w:right="0"/>
        <w:jc w:val="left"/>
      </w:pPr>
      <w:r>
        <w:rPr>
          <w:color w:val="000000"/>
          <w:sz w:val="24"/>
          <w:szCs w:val="24"/>
        </w:rPr>
        <w:t xml:space="preserve">KEN.  Christ, Ted, do you realize what it means, after you’ve wasted years, to get back and do </w:t>
      </w:r>
      <w:r>
        <w:rPr>
          <w:i/>
          <w:color w:val="000000"/>
          <w:sz w:val="24"/>
          <w:szCs w:val="24"/>
        </w:rPr>
        <w:t xml:space="preserve">real</w:t>
      </w:r>
      <w:r>
        <w:rPr>
          <w:color w:val="000000"/>
          <w:sz w:val="24"/>
          <w:szCs w:val="24"/>
        </w:rPr>
        <w:t xml:space="preserve"> work?</w:t>
      </w:r>
    </w:p>
    <w:p>
      <w:pPr>
        <w:widowControl w:val="on"/>
        <w:pBdr/>
        <w:spacing w:before="240" w:after="240" w:line="240" w:lineRule="auto"/>
        <w:ind w:left="0" w:right="0"/>
        <w:jc w:val="left"/>
      </w:pPr>
      <w:r>
        <w:rPr>
          <w:color w:val="000000"/>
          <w:sz w:val="24"/>
          <w:szCs w:val="24"/>
        </w:rPr>
        <w:t xml:space="preserve">TED. Must feel </w:t>
      </w:r>
      <w:r>
        <w:rPr>
          <w:i/>
          <w:color w:val="000000"/>
          <w:sz w:val="24"/>
          <w:szCs w:val="24"/>
        </w:rPr>
        <w:t xml:space="preserve">great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Ted, why don’t you get a job?</w:t>
      </w:r>
    </w:p>
    <w:p>
      <w:pPr>
        <w:widowControl w:val="on"/>
        <w:pBdr/>
        <w:spacing w:before="240" w:after="240" w:line="240" w:lineRule="auto"/>
        <w:ind w:left="0" w:right="0"/>
        <w:jc w:val="left"/>
      </w:pPr>
      <w:r>
        <w:rPr>
          <w:color w:val="000000"/>
          <w:sz w:val="24"/>
          <w:szCs w:val="24"/>
        </w:rPr>
        <w:t xml:space="preserve">TED. I haven’t turned down any.</w:t>
      </w:r>
    </w:p>
    <w:p>
      <w:pPr>
        <w:widowControl w:val="on"/>
        <w:pBdr/>
        <w:spacing w:before="240" w:after="240" w:line="240" w:lineRule="auto"/>
        <w:ind w:left="0" w:right="0"/>
        <w:jc w:val="left"/>
      </w:pPr>
      <w:r>
        <w:rPr>
          <w:color w:val="000000"/>
          <w:sz w:val="24"/>
          <w:szCs w:val="24"/>
        </w:rPr>
        <w:t xml:space="preserve">KEN.  But have you been going about it in the right way?  Of course I realize you haven’t any real professional training.  But you know the rare books racket.  There must be a lot of money in publishing limited editions.  What’s wrong with that business?</w:t>
      </w:r>
    </w:p>
    <w:p>
      <w:pPr>
        <w:widowControl w:val="on"/>
        <w:pBdr/>
        <w:spacing w:before="240" w:after="240" w:line="240" w:lineRule="auto"/>
        <w:ind w:left="0" w:right="0"/>
        <w:jc w:val="left"/>
      </w:pPr>
      <w:r>
        <w:rPr>
          <w:color w:val="000000"/>
          <w:sz w:val="24"/>
          <w:szCs w:val="24"/>
        </w:rPr>
        <w:t xml:space="preserve">TED. Unfortunately, the people I know don’t consider me a business man.</w:t>
      </w:r>
    </w:p>
    <w:p>
      <w:pPr>
        <w:widowControl w:val="on"/>
        <w:pBdr/>
        <w:spacing w:before="240" w:after="240" w:line="240" w:lineRule="auto"/>
        <w:ind w:left="0" w:right="0"/>
        <w:jc w:val="left"/>
      </w:pPr>
      <w:r>
        <w:rPr>
          <w:color w:val="000000"/>
          <w:sz w:val="24"/>
          <w:szCs w:val="24"/>
        </w:rPr>
        <w:t xml:space="preserve">KEN.  What you are and how you’re considered isn’t important.  It’s the way you go after things.—­The trouble with you is you got started down and just kept on going down.—­Oh, I know how that is.  It looked that way for me once.  Things were awful.</w:t>
      </w:r>
    </w:p>
    <w:p>
      <w:pPr>
        <w:keepNext w:val="on"/>
        <w:pageBreakBefore w:val="on"/>
        <w:widowControl w:val="on"/>
        <w:pBdr/>
        <w:spacing w:before="0" w:after="322" w:line="240" w:lineRule="auto"/>
        <w:ind w:left="0" w:right="0"/>
        <w:jc w:val="left"/>
        <w:outlineLvl w:val="0"/>
      </w:pPr>
      <w:r>
        <w:rPr>
          <w:b/>
          <w:color w:val="000000"/>
          <w:sz w:val="48"/>
          <w:szCs w:val="48"/>
        </w:rPr>
        <w:t xml:space="preserve">Page 36</w:t>
      </w:r>
    </w:p>
    <w:p>
      <w:pPr>
        <w:widowControl w:val="on"/>
        <w:pBdr/>
        <w:spacing w:before="240" w:after="240" w:line="240" w:lineRule="auto"/>
        <w:ind w:left="0" w:right="0"/>
        <w:jc w:val="left"/>
      </w:pPr>
      <w:r>
        <w:rPr>
          <w:color w:val="000000"/>
          <w:sz w:val="24"/>
          <w:szCs w:val="24"/>
        </w:rPr>
        <w:t xml:space="preserve">TED. They’ve changed for you, haven’t they?</w:t>
      </w:r>
    </w:p>
    <w:p>
      <w:pPr>
        <w:widowControl w:val="on"/>
        <w:pBdr/>
        <w:spacing w:before="240" w:after="240" w:line="240" w:lineRule="auto"/>
        <w:ind w:left="0" w:right="0"/>
        <w:jc w:val="left"/>
      </w:pPr>
      <w:r>
        <w:rPr>
          <w:color w:val="000000"/>
          <w:sz w:val="24"/>
          <w:szCs w:val="24"/>
        </w:rPr>
        <w:t xml:space="preserve">KEN.  Sure.  They’ve changed for everybody.  The whole spirit of the country has changed.  Man, don’t you feel it?</w:t>
      </w:r>
    </w:p>
    <w:p>
      <w:pPr>
        <w:widowControl w:val="on"/>
        <w:pBdr/>
        <w:spacing w:before="240" w:after="240" w:line="240" w:lineRule="auto"/>
        <w:ind w:left="0" w:right="0"/>
        <w:jc w:val="left"/>
      </w:pPr>
      <w:r>
        <w:rPr>
          <w:color w:val="000000"/>
          <w:sz w:val="24"/>
          <w:szCs w:val="24"/>
        </w:rPr>
        <w:t xml:space="preserve">TED. I can’t say that I do.</w:t>
      </w:r>
    </w:p>
    <w:p>
      <w:pPr>
        <w:widowControl w:val="on"/>
        <w:pBdr/>
        <w:spacing w:before="240" w:after="240" w:line="240" w:lineRule="auto"/>
        <w:ind w:left="0" w:right="0"/>
        <w:jc w:val="left"/>
      </w:pPr>
      <w:r>
        <w:rPr>
          <w:color w:val="000000"/>
          <w:sz w:val="24"/>
          <w:szCs w:val="24"/>
        </w:rPr>
        <w:t xml:space="preserve">KEN.  We’ve turned that famous corner, and it’s time for you to wake up and get out of your rut.</w:t>
      </w:r>
    </w:p>
    <w:p>
      <w:pPr>
        <w:widowControl w:val="on"/>
        <w:pBdr/>
        <w:spacing w:before="240" w:after="240" w:line="240" w:lineRule="auto"/>
        <w:ind w:left="0" w:right="0"/>
        <w:jc w:val="left"/>
      </w:pPr>
      <w:r>
        <w:rPr>
          <w:color w:val="000000"/>
          <w:sz w:val="24"/>
          <w:szCs w:val="24"/>
        </w:rPr>
        <w:t xml:space="preserve">TED. All right.  You know how.  Suppose you tell me.</w:t>
      </w:r>
    </w:p>
    <w:p>
      <w:pPr>
        <w:widowControl w:val="on"/>
        <w:pBdr/>
        <w:spacing w:before="240" w:after="240" w:line="240" w:lineRule="auto"/>
        <w:ind w:left="0" w:right="0"/>
        <w:jc w:val="left"/>
      </w:pPr>
      <w:r>
        <w:rPr>
          <w:color w:val="000000"/>
          <w:sz w:val="24"/>
          <w:szCs w:val="24"/>
        </w:rPr>
        <w:t xml:space="preserve">KEN.  You still think there’s something wrong with the world when your troubles are purely personal.</w:t>
      </w:r>
    </w:p>
    <w:p>
      <w:pPr>
        <w:widowControl w:val="on"/>
        <w:pBdr/>
        <w:spacing w:before="240" w:after="240" w:line="240" w:lineRule="auto"/>
        <w:ind w:left="0" w:right="0"/>
        <w:jc w:val="left"/>
      </w:pPr>
      <w:r>
        <w:rPr>
          <w:color w:val="000000"/>
          <w:sz w:val="24"/>
          <w:szCs w:val="24"/>
        </w:rPr>
        <w:t xml:space="preserve">TED. My troubles are ...  All right.  What about the other millions of unemployed?</w:t>
      </w:r>
    </w:p>
    <w:p>
      <w:pPr>
        <w:widowControl w:val="on"/>
        <w:pBdr/>
        <w:spacing w:before="240" w:after="240" w:line="240" w:lineRule="auto"/>
        <w:ind w:left="0" w:right="0"/>
        <w:jc w:val="left"/>
      </w:pPr>
      <w:r>
        <w:rPr>
          <w:color w:val="000000"/>
          <w:sz w:val="24"/>
          <w:szCs w:val="24"/>
        </w:rPr>
        <w:t xml:space="preserve">KEN.  They’re incompetents.  Common laborers and workmen in industries that died—­like soft coal mining.  And maybe some technological unemployment.  But you’re not in any narrow technical field.  As a matter of fact in not being specialized you actually have an advantage.  All you’ve got to do is go after things.</w:t>
      </w:r>
    </w:p>
    <w:p>
      <w:pPr>
        <w:widowControl w:val="on"/>
        <w:pBdr/>
        <w:spacing w:before="240" w:after="240" w:line="240" w:lineRule="auto"/>
        <w:ind w:left="0" w:right="0"/>
        <w:jc w:val="left"/>
      </w:pPr>
      <w:r>
        <w:rPr>
          <w:color w:val="000000"/>
          <w:sz w:val="24"/>
          <w:szCs w:val="24"/>
        </w:rPr>
        <w:t xml:space="preserve">TED. Easy to say.</w:t>
      </w:r>
    </w:p>
    <w:p>
      <w:pPr>
        <w:widowControl w:val="on"/>
        <w:pBdr/>
        <w:spacing w:before="240" w:after="240" w:line="240" w:lineRule="auto"/>
        <w:ind w:left="0" w:right="0"/>
        <w:jc w:val="left"/>
      </w:pPr>
      <w:r>
        <w:rPr>
          <w:color w:val="000000"/>
          <w:sz w:val="24"/>
          <w:szCs w:val="24"/>
        </w:rPr>
        <w:t xml:space="preserve">KEN.  Easy to do.  Part of your trouble is your environment.</w:t>
      </w:r>
    </w:p>
    <w:p>
      <w:pPr>
        <w:widowControl w:val="on"/>
        <w:pBdr/>
        <w:spacing w:before="240" w:after="240" w:line="240" w:lineRule="auto"/>
        <w:ind w:left="0" w:right="0"/>
        <w:jc w:val="left"/>
      </w:pPr>
      <w:r>
        <w:rPr>
          <w:color w:val="000000"/>
          <w:sz w:val="24"/>
          <w:szCs w:val="24"/>
        </w:rPr>
        <w:t xml:space="preserve">TED. My environment?</w:t>
      </w:r>
    </w:p>
    <w:p>
      <w:pPr>
        <w:widowControl w:val="on"/>
        <w:pBdr/>
        <w:spacing w:before="240" w:after="240" w:line="240" w:lineRule="auto"/>
        <w:ind w:left="0" w:right="0"/>
        <w:jc w:val="left"/>
      </w:pPr>
      <w:r>
        <w:rPr>
          <w:color w:val="000000"/>
          <w:sz w:val="24"/>
          <w:szCs w:val="24"/>
        </w:rPr>
        <w:t xml:space="preserve">KEN.  Sure.  Tippy here is make-shifting—­but that’s all right.  It’s something.  Martin’s radical, living off his wits.  That’s not your style.  Neither of them can help you.</w:t>
      </w:r>
    </w:p>
    <w:p>
      <w:pPr>
        <w:widowControl w:val="on"/>
        <w:pBdr/>
        <w:spacing w:before="240" w:after="240" w:line="240" w:lineRule="auto"/>
        <w:ind w:left="0" w:right="0"/>
        <w:jc w:val="left"/>
      </w:pPr>
      <w:r>
        <w:rPr>
          <w:color w:val="000000"/>
          <w:sz w:val="24"/>
          <w:szCs w:val="24"/>
        </w:rPr>
        <w:t xml:space="preserve">TED. They have helped me.</w:t>
      </w:r>
    </w:p>
    <w:p>
      <w:pPr>
        <w:widowControl w:val="on"/>
        <w:pBdr/>
        <w:spacing w:before="240" w:after="240" w:line="240" w:lineRule="auto"/>
        <w:ind w:left="0" w:right="0"/>
        <w:jc w:val="left"/>
      </w:pPr>
      <w:r>
        <w:rPr>
          <w:color w:val="000000"/>
          <w:sz w:val="24"/>
          <w:szCs w:val="24"/>
        </w:rPr>
        <w:t xml:space="preserve">KEN.  They’ve weakened you.  For Christ’s sake, Ted, snap out of it.  Get away from here.  Get away from it all.  Make a break.  You won’t starve.  If you can’t get a real job, go on relief.</w:t>
      </w:r>
    </w:p>
    <w:p>
      <w:pPr>
        <w:widowControl w:val="on"/>
        <w:pBdr/>
        <w:spacing w:before="240" w:after="240" w:line="240" w:lineRule="auto"/>
        <w:ind w:left="0" w:right="0"/>
        <w:jc w:val="left"/>
      </w:pPr>
      <w:r>
        <w:rPr>
          <w:color w:val="000000"/>
          <w:sz w:val="24"/>
          <w:szCs w:val="24"/>
        </w:rPr>
        <w:t xml:space="preserve">TED. Relief!</w:t>
      </w:r>
    </w:p>
    <w:p>
      <w:pPr>
        <w:widowControl w:val="on"/>
        <w:pBdr/>
        <w:spacing w:before="240" w:after="240" w:line="240" w:lineRule="auto"/>
        <w:ind w:left="0" w:right="0"/>
        <w:jc w:val="left"/>
      </w:pPr>
      <w:r>
        <w:rPr>
          <w:color w:val="000000"/>
          <w:sz w:val="24"/>
          <w:szCs w:val="24"/>
        </w:rPr>
        <w:t xml:space="preserve">KEN.  I know relief isn’t pleasant for a man like you.  But hell, it’s better than ...</w:t>
      </w:r>
    </w:p>
    <w:p>
      <w:pPr>
        <w:widowControl w:val="on"/>
        <w:pBdr/>
        <w:spacing w:before="240" w:after="240" w:line="240" w:lineRule="auto"/>
        <w:ind w:left="0" w:right="0"/>
        <w:jc w:val="left"/>
      </w:pPr>
      <w:r>
        <w:rPr>
          <w:color w:val="000000"/>
          <w:sz w:val="24"/>
          <w:szCs w:val="24"/>
        </w:rPr>
        <w:t xml:space="preserve">TED. Let’s not discuss it.</w:t>
      </w:r>
    </w:p>
    <w:p>
      <w:pPr>
        <w:widowControl w:val="on"/>
        <w:pBdr/>
        <w:spacing w:before="240" w:after="240" w:line="240" w:lineRule="auto"/>
        <w:ind w:left="0" w:right="0"/>
        <w:jc w:val="left"/>
      </w:pPr>
      <w:r>
        <w:rPr>
          <w:color w:val="000000"/>
          <w:sz w:val="24"/>
          <w:szCs w:val="24"/>
        </w:rPr>
        <w:t xml:space="preserve">KEN.  It’s high time you did discuss it.  You can’t go on the way you’re doing.</w:t>
      </w:r>
    </w:p>
    <w:p>
      <w:pPr>
        <w:widowControl w:val="on"/>
        <w:pBdr/>
        <w:spacing w:before="240" w:after="240" w:line="240" w:lineRule="auto"/>
        <w:ind w:left="0" w:right="0"/>
        <w:jc w:val="left"/>
      </w:pPr>
      <w:r>
        <w:rPr>
          <w:color w:val="000000"/>
          <w:sz w:val="24"/>
          <w:szCs w:val="24"/>
        </w:rPr>
        <w:t xml:space="preserve">TED. Did I ask for your advice?</w:t>
      </w:r>
    </w:p>
    <w:p>
      <w:pPr>
        <w:widowControl w:val="on"/>
        <w:pBdr/>
        <w:spacing w:before="240" w:after="240" w:line="240" w:lineRule="auto"/>
        <w:ind w:left="0" w:right="0"/>
        <w:jc w:val="left"/>
      </w:pPr>
      <w:r>
        <w:rPr>
          <w:color w:val="000000"/>
          <w:sz w:val="24"/>
          <w:szCs w:val="24"/>
        </w:rPr>
        <w:t xml:space="preserve">KEN.  Now don’t get sore.  I’m trying to help you.</w:t>
      </w:r>
    </w:p>
    <w:p>
      <w:pPr>
        <w:widowControl w:val="on"/>
        <w:pBdr/>
        <w:spacing w:before="240" w:after="240" w:line="240" w:lineRule="auto"/>
        <w:ind w:left="0" w:right="0"/>
        <w:jc w:val="left"/>
      </w:pPr>
      <w:r>
        <w:rPr>
          <w:color w:val="000000"/>
          <w:sz w:val="24"/>
          <w:szCs w:val="24"/>
        </w:rPr>
        <w:t xml:space="preserve">TED. The hell with your help!</w:t>
      </w:r>
    </w:p>
    <w:p>
      <w:pPr>
        <w:widowControl w:val="on"/>
        <w:pBdr/>
        <w:spacing w:before="240" w:after="240" w:line="240" w:lineRule="auto"/>
        <w:ind w:left="0" w:right="0"/>
        <w:jc w:val="left"/>
      </w:pPr>
      <w:r>
        <w:rPr>
          <w:color w:val="000000"/>
          <w:sz w:val="24"/>
          <w:szCs w:val="24"/>
        </w:rPr>
        <w:t xml:space="preserve">KEN.  All right.  You don’t want advice and you won’t take it.  What are you going to do?  Go on living off Kate forever?</w:t>
      </w:r>
    </w:p>
    <w:p>
      <w:pPr>
        <w:widowControl w:val="on"/>
        <w:pBdr/>
        <w:spacing w:before="240" w:after="240" w:line="240" w:lineRule="auto"/>
        <w:ind w:left="0" w:right="0"/>
        <w:jc w:val="left"/>
      </w:pPr>
      <w:r>
        <w:rPr>
          <w:color w:val="000000"/>
          <w:sz w:val="24"/>
          <w:szCs w:val="24"/>
        </w:rPr>
        <w:t xml:space="preserve">TED. That’s my affair.</w:t>
      </w:r>
    </w:p>
    <w:p>
      <w:pPr>
        <w:widowControl w:val="on"/>
        <w:pBdr/>
        <w:spacing w:before="240" w:after="240" w:line="240" w:lineRule="auto"/>
        <w:ind w:left="0" w:right="0"/>
        <w:jc w:val="left"/>
      </w:pPr>
      <w:r>
        <w:rPr>
          <w:color w:val="000000"/>
          <w:sz w:val="24"/>
          <w:szCs w:val="24"/>
        </w:rPr>
        <w:t xml:space="preserve">KEN.  It’s your affair, but everybody knows it.  And everybody knows what it is.  It’s the second oldest profession in the world—­and the lousiest one.</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Wildly.</w:t>
      </w:r>
      <w:r>
        <w:rPr>
          <w:color w:val="000000"/>
          <w:sz w:val="24"/>
          <w:szCs w:val="24"/>
        </w:rPr>
        <w:t xml:space="preserve">] Drop it, I say!</w:t>
      </w:r>
    </w:p>
    <w:p>
      <w:pPr>
        <w:widowControl w:val="on"/>
        <w:pBdr/>
        <w:spacing w:before="240" w:after="240" w:line="240" w:lineRule="auto"/>
        <w:ind w:left="0" w:right="0"/>
        <w:jc w:val="left"/>
      </w:pPr>
      <w:r>
        <w:rPr>
          <w:color w:val="000000"/>
          <w:sz w:val="24"/>
          <w:szCs w:val="24"/>
        </w:rPr>
        <w:t xml:space="preserve">KEN.  You know where Kate gets her money and how she earns it.—­And you know what that makes you.</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With an inarticulate cry</w:t>
      </w:r>
      <w:r>
        <w:rPr>
          <w:color w:val="000000"/>
          <w:sz w:val="24"/>
          <w:szCs w:val="24"/>
        </w:rPr>
        <w:t xml:space="preserve">, TED </w:t>
      </w:r>
      <w:r>
        <w:rPr>
          <w:i/>
          <w:color w:val="000000"/>
          <w:sz w:val="24"/>
          <w:szCs w:val="24"/>
        </w:rPr>
        <w:t xml:space="preserve">tries to stop him, but</w:t>
      </w:r>
      <w:r>
        <w:rPr>
          <w:color w:val="000000"/>
          <w:sz w:val="24"/>
          <w:szCs w:val="24"/>
        </w:rPr>
        <w:t xml:space="preserve"> KEN </w:t>
      </w:r>
      <w:r>
        <w:rPr>
          <w:i/>
          <w:color w:val="000000"/>
          <w:sz w:val="24"/>
          <w:szCs w:val="24"/>
        </w:rPr>
        <w:t xml:space="preserve">goes on almost in spite of himself</w:t>
      </w:r>
      <w:r>
        <w:rPr>
          <w:color w:val="000000"/>
          <w:sz w:val="24"/>
          <w:szCs w:val="24"/>
        </w:rPr>
        <w:t xml:space="preserve">’.] A pimp!  That’s what it makes you.  A pimp.</w:t>
      </w:r>
    </w:p>
    <w:p>
      <w:pPr>
        <w:widowControl w:val="on"/>
        <w:pBdr/>
        <w:spacing w:before="240" w:after="240" w:line="240" w:lineRule="auto"/>
        <w:ind w:left="0" w:right="0"/>
        <w:jc w:val="left"/>
      </w:pPr>
      <w:r>
        <w:rPr>
          <w:color w:val="000000"/>
          <w:sz w:val="24"/>
          <w:szCs w:val="24"/>
        </w:rPr>
        <w:t xml:space="preserve">TED. Damn you!  Damn you!</w:t>
      </w:r>
    </w:p>
    <w:p>
      <w:pPr>
        <w:widowControl w:val="on"/>
        <w:pBdr/>
        <w:spacing w:before="240" w:after="240" w:line="240" w:lineRule="auto"/>
        <w:ind w:left="0" w:right="0"/>
        <w:jc w:val="left"/>
      </w:pPr>
      <w:r>
        <w:rPr>
          <w:color w:val="000000"/>
          <w:sz w:val="24"/>
          <w:szCs w:val="24"/>
        </w:rPr>
        <w:t xml:space="preserve">KEN.  It doesn’t sound pretty, does it?</w:t>
      </w:r>
    </w:p>
    <w:p>
      <w:pPr>
        <w:widowControl w:val="on"/>
        <w:pBdr/>
        <w:spacing w:before="240" w:after="240" w:line="240" w:lineRule="auto"/>
        <w:ind w:left="0" w:right="0"/>
        <w:jc w:val="left"/>
      </w:pPr>
      <w:r>
        <w:rPr>
          <w:color w:val="000000"/>
          <w:sz w:val="24"/>
          <w:szCs w:val="24"/>
        </w:rPr>
        <w:t xml:space="preserve">TED. Not from you.</w:t>
      </w:r>
    </w:p>
    <w:p>
      <w:pPr>
        <w:widowControl w:val="on"/>
        <w:pBdr/>
        <w:spacing w:before="240" w:after="240" w:line="240" w:lineRule="auto"/>
        <w:ind w:left="0" w:right="0"/>
        <w:jc w:val="left"/>
      </w:pPr>
      <w:r>
        <w:rPr>
          <w:color w:val="000000"/>
          <w:sz w:val="24"/>
          <w:szCs w:val="24"/>
        </w:rPr>
        <w:t xml:space="preserve">KEN.  It will sound the same no matter where it comes from.</w:t>
      </w:r>
    </w:p>
    <w:p>
      <w:pPr>
        <w:widowControl w:val="on"/>
        <w:pBdr/>
        <w:spacing w:before="240" w:after="240" w:line="240" w:lineRule="auto"/>
        <w:ind w:left="0" w:right="0"/>
        <w:jc w:val="left"/>
      </w:pPr>
      <w:r>
        <w:rPr>
          <w:color w:val="000000"/>
          <w:sz w:val="24"/>
          <w:szCs w:val="24"/>
        </w:rPr>
        <w:t xml:space="preserve">TED. Not from you.—­Because we’re in the same boat.  We’re in the same boat, do you hear?  We’re in the same boat!</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Contemptuously.</w:t>
      </w:r>
      <w:r>
        <w:rPr>
          <w:color w:val="000000"/>
          <w:sz w:val="24"/>
          <w:szCs w:val="24"/>
        </w:rPr>
        <w:t xml:space="preserve">] The hell you say!</w:t>
      </w:r>
    </w:p>
    <w:p>
      <w:pPr>
        <w:widowControl w:val="on"/>
        <w:pBdr/>
        <w:spacing w:before="240" w:after="240" w:line="240" w:lineRule="auto"/>
        <w:ind w:left="0" w:right="0"/>
        <w:jc w:val="left"/>
      </w:pPr>
      <w:r>
        <w:rPr>
          <w:color w:val="000000"/>
          <w:sz w:val="24"/>
          <w:szCs w:val="24"/>
        </w:rPr>
        <w:t xml:space="preserve">TED. You’d rather die than accept favors from a woman, wouldn’t you?</w:t>
      </w:r>
    </w:p>
    <w:p>
      <w:pPr>
        <w:keepNext w:val="on"/>
        <w:pageBreakBefore w:val="on"/>
        <w:widowControl w:val="on"/>
        <w:pBdr/>
        <w:spacing w:before="0" w:after="322" w:line="240" w:lineRule="auto"/>
        <w:ind w:left="0" w:right="0"/>
        <w:jc w:val="left"/>
        <w:outlineLvl w:val="0"/>
      </w:pPr>
      <w:r>
        <w:rPr>
          <w:b/>
          <w:color w:val="000000"/>
          <w:sz w:val="48"/>
          <w:szCs w:val="48"/>
        </w:rPr>
        <w:t xml:space="preserve">Page 37</w:t>
      </w:r>
    </w:p>
    <w:p>
      <w:pPr>
        <w:widowControl w:val="on"/>
        <w:pBdr/>
        <w:spacing w:before="240" w:after="240" w:line="240" w:lineRule="auto"/>
        <w:ind w:left="0" w:right="0"/>
        <w:jc w:val="left"/>
      </w:pPr>
      <w:r>
        <w:rPr>
          <w:color w:val="000000"/>
          <w:sz w:val="24"/>
          <w:szCs w:val="24"/>
        </w:rPr>
        <w:t xml:space="preserve">KEN.  You bet you ...</w:t>
      </w:r>
    </w:p>
    <w:p>
      <w:pPr>
        <w:widowControl w:val="on"/>
        <w:pBdr/>
        <w:spacing w:before="240" w:after="240" w:line="240" w:lineRule="auto"/>
        <w:ind w:left="0" w:right="0"/>
        <w:jc w:val="left"/>
      </w:pPr>
      <w:r>
        <w:rPr>
          <w:color w:val="000000"/>
          <w:sz w:val="24"/>
          <w:szCs w:val="24"/>
        </w:rPr>
        <w:t xml:space="preserve">TED. You’d rather eat Salvation Army bean soup than go on living off your father, too.</w:t>
      </w:r>
    </w:p>
    <w:p>
      <w:pPr>
        <w:widowControl w:val="on"/>
        <w:pBdr/>
        <w:spacing w:before="240" w:after="240" w:line="240" w:lineRule="auto"/>
        <w:ind w:left="0" w:right="0"/>
        <w:jc w:val="left"/>
      </w:pPr>
      <w:r>
        <w:rPr>
          <w:color w:val="000000"/>
          <w:sz w:val="24"/>
          <w:szCs w:val="24"/>
        </w:rPr>
        <w:t xml:space="preserve">KEN.  Sure.  So I got out and got a job.</w:t>
      </w:r>
    </w:p>
    <w:p>
      <w:pPr>
        <w:widowControl w:val="on"/>
        <w:pBdr/>
        <w:spacing w:before="240" w:after="240" w:line="240" w:lineRule="auto"/>
        <w:ind w:left="0" w:right="0"/>
        <w:jc w:val="left"/>
      </w:pPr>
      <w:r>
        <w:rPr>
          <w:color w:val="000000"/>
          <w:sz w:val="24"/>
          <w:szCs w:val="24"/>
        </w:rPr>
        <w:t xml:space="preserve">TED. A job.  What kind of a job? [</w:t>
      </w:r>
      <w:r>
        <w:rPr>
          <w:i/>
          <w:color w:val="000000"/>
          <w:sz w:val="24"/>
          <w:szCs w:val="24"/>
        </w:rPr>
        <w:t xml:space="preserve">Hysterically.</w:t>
      </w:r>
      <w:r>
        <w:rPr>
          <w:color w:val="000000"/>
          <w:sz w:val="24"/>
          <w:szCs w:val="24"/>
        </w:rPr>
        <w:t xml:space="preserve">] Who got that job for you?  Who is paying your salary?</w:t>
      </w:r>
    </w:p>
    <w:p>
      <w:pPr>
        <w:widowControl w:val="on"/>
        <w:pBdr/>
        <w:spacing w:before="240" w:after="240" w:line="240" w:lineRule="auto"/>
        <w:ind w:left="0" w:right="0"/>
        <w:jc w:val="left"/>
      </w:pPr>
      <w:r>
        <w:rPr>
          <w:color w:val="000000"/>
          <w:sz w:val="24"/>
          <w:szCs w:val="24"/>
        </w:rPr>
        <w:t xml:space="preserve">KEN.  Ah, you’re crazy!</w:t>
      </w:r>
    </w:p>
    <w:p>
      <w:pPr>
        <w:widowControl w:val="on"/>
        <w:pBdr/>
        <w:spacing w:before="240" w:after="240" w:line="240" w:lineRule="auto"/>
        <w:ind w:left="0" w:right="0"/>
        <w:jc w:val="left"/>
      </w:pPr>
      <w:r>
        <w:rPr>
          <w:color w:val="000000"/>
          <w:sz w:val="24"/>
          <w:szCs w:val="24"/>
        </w:rPr>
        <w:t xml:space="preserve">TED. I’ll tell you who got you that job and I’ll tell you who’s paying your salary.  Your father.</w:t>
      </w:r>
    </w:p>
    <w:p>
      <w:pPr>
        <w:widowControl w:val="on"/>
        <w:pBdr/>
        <w:spacing w:before="240" w:after="240" w:line="240" w:lineRule="auto"/>
        <w:ind w:left="0" w:right="0"/>
        <w:jc w:val="left"/>
      </w:pPr>
      <w:r>
        <w:rPr>
          <w:color w:val="000000"/>
          <w:sz w:val="24"/>
          <w:szCs w:val="24"/>
        </w:rPr>
        <w:t xml:space="preserve">KEN, You’re a god-damned liar.</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and</w:t>
      </w:r>
      <w:r>
        <w:rPr>
          <w:color w:val="000000"/>
          <w:sz w:val="24"/>
          <w:szCs w:val="24"/>
        </w:rPr>
        <w:t xml:space="preserve"> LAURA </w:t>
      </w:r>
      <w:r>
        <w:rPr>
          <w:i/>
          <w:color w:val="000000"/>
          <w:sz w:val="24"/>
          <w:szCs w:val="24"/>
        </w:rPr>
        <w:t xml:space="preserve">enter, their arms laden with bundles.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Prescott is just a go-between.  It’s your father who’s paying your salary!</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In horror.</w:t>
      </w:r>
      <w:r>
        <w:rPr>
          <w:color w:val="000000"/>
          <w:sz w:val="24"/>
          <w:szCs w:val="24"/>
        </w:rPr>
        <w:t xml:space="preserve">] Ted!</w:t>
      </w:r>
    </w:p>
    <w:p>
      <w:pPr>
        <w:widowControl w:val="on"/>
        <w:pBdr/>
        <w:spacing w:before="240" w:after="240" w:line="240" w:lineRule="auto"/>
        <w:ind w:left="0" w:right="0"/>
        <w:jc w:val="left"/>
      </w:pPr>
      <w:r>
        <w:rPr>
          <w:color w:val="000000"/>
          <w:sz w:val="24"/>
          <w:szCs w:val="24"/>
        </w:rPr>
        <w:t xml:space="preserve">TED. Ask her.  She knows.  It was her idea.—­If I’m a pimp, what does that make you? [</w:t>
      </w:r>
      <w:r>
        <w:rPr>
          <w:i/>
          <w:color w:val="000000"/>
          <w:sz w:val="24"/>
          <w:szCs w:val="24"/>
        </w:rPr>
        <w:t xml:space="preserve">Takes his hat and coat, brushes by her and streaks out.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Unconvincingly.</w:t>
      </w:r>
      <w:r>
        <w:rPr>
          <w:color w:val="000000"/>
          <w:sz w:val="24"/>
          <w:szCs w:val="24"/>
        </w:rPr>
        <w:t xml:space="preserve">] He’s crazy.  He’s—­crazy.</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Silence,</w:t>
      </w:r>
      <w:r>
        <w:rPr>
          <w:color w:val="000000"/>
          <w:sz w:val="24"/>
          <w:szCs w:val="24"/>
        </w:rPr>
        <w:t xml:space="preserve"> LAURA </w:t>
      </w:r>
      <w:r>
        <w:rPr>
          <w:i/>
          <w:color w:val="000000"/>
          <w:sz w:val="24"/>
          <w:szCs w:val="24"/>
        </w:rPr>
        <w:t xml:space="preserve">leans against the table, as though she had difficulty in breathing</w:t>
      </w:r>
      <w:r>
        <w:rPr>
          <w:color w:val="000000"/>
          <w:sz w:val="24"/>
          <w:szCs w:val="24"/>
        </w:rPr>
        <w:t xml:space="preserve">, TIPPY </w:t>
      </w:r>
      <w:r>
        <w:rPr>
          <w:i/>
          <w:color w:val="000000"/>
          <w:sz w:val="24"/>
          <w:szCs w:val="24"/>
        </w:rPr>
        <w:t xml:space="preserve">enters, apron on, egg beater in hand.</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Hello.  You back? [</w:t>
      </w:r>
      <w:r>
        <w:rPr>
          <w:i/>
          <w:color w:val="000000"/>
          <w:sz w:val="24"/>
          <w:szCs w:val="24"/>
        </w:rPr>
        <w:t xml:space="preserve">Takes groceries.</w:t>
      </w:r>
      <w:r>
        <w:rPr>
          <w:color w:val="000000"/>
          <w:sz w:val="24"/>
          <w:szCs w:val="24"/>
        </w:rPr>
        <w:t xml:space="preserve">] What’s up? [</w:t>
      </w:r>
      <w:r>
        <w:rPr>
          <w:i/>
          <w:color w:val="000000"/>
          <w:sz w:val="24"/>
          <w:szCs w:val="24"/>
        </w:rPr>
        <w:t xml:space="preserve">No answer.</w:t>
      </w:r>
      <w:r>
        <w:rPr>
          <w:color w:val="000000"/>
          <w:sz w:val="24"/>
          <w:szCs w:val="24"/>
        </w:rPr>
        <w:t xml:space="preserve">] Where’s Ted? [</w:t>
      </w:r>
      <w:r>
        <w:rPr>
          <w:i/>
          <w:color w:val="000000"/>
          <w:sz w:val="24"/>
          <w:szCs w:val="24"/>
        </w:rPr>
        <w:t xml:space="preserve">No answer.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To</w:t>
      </w:r>
      <w:r>
        <w:rPr>
          <w:color w:val="000000"/>
          <w:sz w:val="24"/>
          <w:szCs w:val="24"/>
        </w:rPr>
        <w:t xml:space="preserve"> LAURA.] What are you whimpering about? [</w:t>
      </w:r>
      <w:r>
        <w:rPr>
          <w:i/>
          <w:color w:val="000000"/>
          <w:sz w:val="24"/>
          <w:szCs w:val="24"/>
        </w:rPr>
        <w:t xml:space="preserve">Seizes her by the arms.</w:t>
      </w:r>
      <w:r>
        <w:rPr>
          <w:color w:val="000000"/>
          <w:sz w:val="24"/>
          <w:szCs w:val="24"/>
        </w:rPr>
        <w:t xml:space="preserve">] It’s true.  What he said was true, wasn’t it? [</w:t>
      </w:r>
      <w:r>
        <w:rPr>
          <w:i/>
          <w:color w:val="000000"/>
          <w:sz w:val="24"/>
          <w:szCs w:val="24"/>
        </w:rPr>
        <w:t xml:space="preserve">She tries to speak, but cannot.</w:t>
      </w:r>
      <w:r>
        <w:rPr>
          <w:color w:val="000000"/>
          <w:sz w:val="24"/>
          <w:szCs w:val="24"/>
        </w:rPr>
        <w:t xml:space="preserve">] Who got my job for me?  Who is paying my salary?  Answer me!</w:t>
      </w:r>
    </w:p>
    <w:p>
      <w:pPr>
        <w:widowControl w:val="on"/>
        <w:pBdr/>
        <w:spacing w:before="240" w:after="240" w:line="240" w:lineRule="auto"/>
        <w:ind w:left="0" w:right="0"/>
        <w:jc w:val="left"/>
      </w:pPr>
      <w:r>
        <w:rPr>
          <w:color w:val="000000"/>
          <w:sz w:val="24"/>
          <w:szCs w:val="24"/>
        </w:rPr>
        <w:t xml:space="preserve">LAURA.  Your father.</w:t>
      </w:r>
    </w:p>
    <w:p>
      <w:pPr>
        <w:widowControl w:val="on"/>
        <w:pBdr/>
        <w:spacing w:before="240" w:after="240" w:line="240" w:lineRule="auto"/>
        <w:ind w:left="0" w:right="0"/>
        <w:jc w:val="left"/>
      </w:pPr>
      <w:r>
        <w:rPr>
          <w:color w:val="000000"/>
          <w:sz w:val="24"/>
          <w:szCs w:val="24"/>
        </w:rPr>
        <w:t xml:space="preserve">KEN.  My father!  How could he do such a thing?</w:t>
      </w:r>
    </w:p>
    <w:p>
      <w:pPr>
        <w:widowControl w:val="on"/>
        <w:pBdr/>
        <w:spacing w:before="240" w:after="240" w:line="240" w:lineRule="auto"/>
        <w:ind w:left="0" w:right="0"/>
        <w:jc w:val="left"/>
      </w:pPr>
      <w:r>
        <w:rPr>
          <w:color w:val="000000"/>
          <w:sz w:val="24"/>
          <w:szCs w:val="24"/>
        </w:rPr>
        <w:t xml:space="preserve">LAURA.  It was my idea.  I—­I told him to do it.</w:t>
      </w:r>
    </w:p>
    <w:p>
      <w:pPr>
        <w:widowControl w:val="on"/>
        <w:pBdr/>
        <w:spacing w:before="240" w:after="240" w:line="240" w:lineRule="auto"/>
        <w:ind w:left="0" w:right="0"/>
        <w:jc w:val="left"/>
      </w:pPr>
      <w:r>
        <w:rPr>
          <w:color w:val="000000"/>
          <w:sz w:val="24"/>
          <w:szCs w:val="24"/>
        </w:rPr>
        <w:t xml:space="preserve">KEN.  You.  You did that to me.</w:t>
      </w:r>
    </w:p>
    <w:p>
      <w:pPr>
        <w:widowControl w:val="on"/>
        <w:pBdr/>
        <w:spacing w:before="240" w:after="240" w:line="240" w:lineRule="auto"/>
        <w:ind w:left="0" w:right="0"/>
        <w:jc w:val="left"/>
      </w:pPr>
      <w:r>
        <w:rPr>
          <w:color w:val="000000"/>
          <w:sz w:val="24"/>
          <w:szCs w:val="24"/>
        </w:rPr>
        <w:t xml:space="preserve">LAURA.  I wanted to help you.</w:t>
      </w:r>
    </w:p>
    <w:p>
      <w:pPr>
        <w:widowControl w:val="on"/>
        <w:pBdr/>
        <w:spacing w:before="240" w:after="240" w:line="240" w:lineRule="auto"/>
        <w:ind w:left="0" w:right="0"/>
        <w:jc w:val="left"/>
      </w:pPr>
      <w:r>
        <w:rPr>
          <w:color w:val="000000"/>
          <w:sz w:val="24"/>
          <w:szCs w:val="24"/>
        </w:rPr>
        <w:t xml:space="preserve">KEN.  It takes a woman to do a thing like that.</w:t>
      </w:r>
    </w:p>
    <w:p>
      <w:pPr>
        <w:widowControl w:val="on"/>
        <w:pBdr/>
        <w:spacing w:before="240" w:after="240" w:line="240" w:lineRule="auto"/>
        <w:ind w:left="0" w:right="0"/>
        <w:jc w:val="left"/>
      </w:pPr>
      <w:r>
        <w:rPr>
          <w:color w:val="000000"/>
          <w:sz w:val="24"/>
          <w:szCs w:val="24"/>
        </w:rPr>
        <w:t xml:space="preserve">LAURA.  I loved you.</w:t>
      </w:r>
    </w:p>
    <w:p>
      <w:pPr>
        <w:widowControl w:val="on"/>
        <w:pBdr/>
        <w:spacing w:before="240" w:after="240" w:line="240" w:lineRule="auto"/>
        <w:ind w:left="0" w:right="0"/>
        <w:jc w:val="left"/>
      </w:pPr>
      <w:r>
        <w:rPr>
          <w:color w:val="000000"/>
          <w:sz w:val="24"/>
          <w:szCs w:val="24"/>
        </w:rPr>
        <w:t xml:space="preserve">KEN.  It takes love.—­That’s what love is. [</w:t>
      </w:r>
      <w:r>
        <w:rPr>
          <w:i/>
          <w:color w:val="000000"/>
          <w:sz w:val="24"/>
          <w:szCs w:val="24"/>
        </w:rPr>
        <w:t xml:space="preserve">He goes to door.</w:t>
      </w:r>
      <w:r>
        <w:rPr>
          <w:color w:val="000000"/>
          <w:sz w:val="24"/>
          <w:szCs w:val="24"/>
        </w:rPr>
        <w:t xml:space="preserve">] That’s what it does to a man. [</w:t>
      </w:r>
      <w:r>
        <w:rPr>
          <w:i/>
          <w:color w:val="000000"/>
          <w:sz w:val="24"/>
          <w:szCs w:val="24"/>
        </w:rPr>
        <w:t xml:space="preserve">Pause.  The room is deathly quiet.</w:t>
      </w:r>
      <w:r>
        <w:rPr>
          <w:color w:val="000000"/>
          <w:sz w:val="24"/>
          <w:szCs w:val="24"/>
        </w:rPr>
        <w:t xml:space="preserve">] And when I was a boy I used to wonder why some of the world’s wisest men hung out with whores.</w:t>
      </w:r>
    </w:p>
    <w:p>
      <w:pPr>
        <w:keepNext w:val="on"/>
        <w:widowControl w:val="on"/>
        <w:pBdr/>
        <w:spacing w:before="299" w:after="299" w:line="240" w:lineRule="auto"/>
        <w:ind w:left="0" w:right="0"/>
        <w:jc w:val="left"/>
        <w:outlineLvl w:val="1"/>
      </w:pPr>
      <w:r>
        <w:rPr>
          <w:b/>
          <w:color w:val="000000"/>
          <w:sz w:val="36"/>
          <w:szCs w:val="36"/>
        </w:rPr>
        <w:t xml:space="preserve">CURTAIN</w:t>
      </w:r>
    </w:p>
    <w:p>
      <w:pPr>
        <w:widowControl w:val="on"/>
        <w:pBdr/>
        <w:spacing w:before="240" w:after="240" w:line="240" w:lineRule="auto"/>
        <w:ind w:left="0" w:right="0"/>
        <w:jc w:val="left"/>
      </w:pPr>
      <w:r>
        <w:rPr>
          <w:b/>
          <w:color w:val="000000"/>
          <w:sz w:val="24"/>
          <w:szCs w:val="24"/>
        </w:rPr>
        <w:t xml:space="preserve">ACT III</w:t>
      </w:r>
    </w:p>
    <w:p>
      <w:pPr>
        <w:widowControl w:val="on"/>
        <w:pBdr/>
        <w:spacing w:before="240" w:after="240" w:line="240" w:lineRule="auto"/>
        <w:ind w:left="0" w:right="0"/>
        <w:jc w:val="left"/>
      </w:pPr>
      <w:r>
        <w:rPr>
          <w:i/>
          <w:color w:val="000000"/>
          <w:sz w:val="24"/>
          <w:szCs w:val="24"/>
        </w:rPr>
        <w:t xml:space="preserve">Same.  Several hours later, about 10 P. M.</w:t>
      </w:r>
      <w:r>
        <w:rPr>
          <w:color w:val="000000"/>
          <w:sz w:val="24"/>
          <w:szCs w:val="24"/>
        </w:rPr>
        <w:t xml:space="preserve"> TED </w:t>
      </w:r>
      <w:r>
        <w:rPr>
          <w:i/>
          <w:color w:val="000000"/>
          <w:sz w:val="24"/>
          <w:szCs w:val="24"/>
        </w:rPr>
        <w:t xml:space="preserve">is sitting in a corner with a book, but unable to concentrate.  He is wretchedly unhappy and jumpy.</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paces back and forth.</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sits at a table with a pencil, sketching, evidently using</w:t>
      </w:r>
      <w:r>
        <w:rPr>
          <w:color w:val="000000"/>
          <w:sz w:val="24"/>
          <w:szCs w:val="24"/>
        </w:rPr>
        <w:t xml:space="preserve"> TED, </w:t>
      </w:r>
      <w:r>
        <w:rPr>
          <w:i/>
          <w:color w:val="000000"/>
          <w:sz w:val="24"/>
          <w:szCs w:val="24"/>
        </w:rPr>
        <w:t xml:space="preserve">whose face is exposed to him in profile, as a model.</w:t>
      </w:r>
    </w:p>
    <w:p>
      <w:pPr>
        <w:widowControl w:val="on"/>
        <w:pBdr/>
        <w:spacing w:before="240" w:after="240" w:line="240" w:lineRule="auto"/>
        <w:ind w:left="0" w:right="0"/>
        <w:jc w:val="left"/>
      </w:pPr>
      <w:r>
        <w:rPr>
          <w:i/>
          <w:color w:val="000000"/>
          <w:sz w:val="24"/>
          <w:szCs w:val="24"/>
        </w:rPr>
        <w:t xml:space="preserve">There is an air of tense, long waiting.  Little is said, and then spoken in quick and jerky tempo, with long pauses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If I only knew where he was.</w:t>
      </w:r>
    </w:p>
    <w:p>
      <w:pPr>
        <w:widowControl w:val="on"/>
        <w:pBdr/>
        <w:spacing w:before="240" w:after="240" w:line="240" w:lineRule="auto"/>
        <w:ind w:left="0" w:right="0"/>
        <w:jc w:val="left"/>
      </w:pPr>
      <w:r>
        <w:rPr>
          <w:color w:val="000000"/>
          <w:sz w:val="24"/>
          <w:szCs w:val="24"/>
        </w:rPr>
        <w:t xml:space="preserve">MARTIN.  He’s best alone, wherever he is—­until he gets ready to come home.</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Silence.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If I knew he was all right!</w:t>
      </w:r>
    </w:p>
    <w:p>
      <w:pPr>
        <w:widowControl w:val="on"/>
        <w:pBdr/>
        <w:spacing w:before="240" w:after="240" w:line="240" w:lineRule="auto"/>
        <w:ind w:left="0" w:right="0"/>
        <w:jc w:val="left"/>
      </w:pPr>
      <w:r>
        <w:rPr>
          <w:color w:val="000000"/>
          <w:sz w:val="24"/>
          <w:szCs w:val="24"/>
        </w:rPr>
        <w:t xml:space="preserve">MARTIN.  He’s all right.</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Silence,</w:t>
      </w:r>
      <w:r>
        <w:rPr>
          <w:color w:val="000000"/>
          <w:sz w:val="24"/>
          <w:szCs w:val="24"/>
        </w:rPr>
        <w:t xml:space="preserve"> LAURA </w:t>
      </w:r>
      <w:r>
        <w:rPr>
          <w:i/>
          <w:color w:val="000000"/>
          <w:sz w:val="24"/>
          <w:szCs w:val="24"/>
        </w:rPr>
        <w:t xml:space="preserve">sits down apart from the others</w:t>
      </w:r>
      <w:r>
        <w:rPr>
          <w:color w:val="000000"/>
          <w:sz w:val="24"/>
          <w:szCs w:val="24"/>
        </w:rPr>
        <w:t xml:space="preserve">, TED </w:t>
      </w:r>
      <w:r>
        <w:rPr>
          <w:i/>
          <w:color w:val="000000"/>
          <w:sz w:val="24"/>
          <w:szCs w:val="24"/>
        </w:rPr>
        <w:t xml:space="preserve">rises and crosses to her.  She does not look at him.  He speaks haltingly.</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38</w:t>
      </w:r>
    </w:p>
    <w:p>
      <w:pPr>
        <w:widowControl w:val="on"/>
        <w:pBdr/>
        <w:spacing w:before="240" w:after="240" w:line="240" w:lineRule="auto"/>
        <w:ind w:left="0" w:right="0"/>
        <w:jc w:val="left"/>
      </w:pPr>
      <w:r>
        <w:rPr>
          <w:color w:val="000000"/>
          <w:sz w:val="24"/>
          <w:szCs w:val="24"/>
        </w:rPr>
        <w:t xml:space="preserve">TED. Laura.  Is there anything I can do?  I am very sorry, very sorry it happened.</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Without looking up.</w:t>
      </w:r>
      <w:r>
        <w:rPr>
          <w:color w:val="000000"/>
          <w:sz w:val="24"/>
          <w:szCs w:val="24"/>
        </w:rPr>
        <w:t xml:space="preserve">] What good does that do now?  You did it.</w:t>
      </w:r>
    </w:p>
    <w:p>
      <w:pPr>
        <w:widowControl w:val="on"/>
        <w:pBdr/>
        <w:spacing w:before="240" w:after="240" w:line="240" w:lineRule="auto"/>
        <w:ind w:left="0" w:right="0"/>
        <w:jc w:val="left"/>
      </w:pPr>
      <w:r>
        <w:rPr>
          <w:color w:val="000000"/>
          <w:sz w:val="24"/>
          <w:szCs w:val="24"/>
        </w:rPr>
        <w:t xml:space="preserve">TED. Yes, I did it.  To say that he provoked me till I was crazed with shame and anger does not undo it.  That is true.</w:t>
      </w:r>
    </w:p>
    <w:p>
      <w:pPr>
        <w:widowControl w:val="on"/>
        <w:pBdr/>
        <w:spacing w:before="240" w:after="240" w:line="240" w:lineRule="auto"/>
        <w:ind w:left="0" w:right="0"/>
        <w:jc w:val="left"/>
      </w:pPr>
      <w:r>
        <w:rPr>
          <w:color w:val="000000"/>
          <w:sz w:val="24"/>
          <w:szCs w:val="24"/>
        </w:rPr>
        <w:t xml:space="preserve">LAURA.  All right, it’s true.  What he told you about yourself you already knew.  Everybody knew it.  It was nothing but words and made no real difference in your life.  But you told him something about himself that makes all the difference in the world—­and has ruined his life and mine. [</w:t>
      </w:r>
      <w:r>
        <w:rPr>
          <w:i/>
          <w:color w:val="000000"/>
          <w:sz w:val="24"/>
          <w:szCs w:val="24"/>
        </w:rPr>
        <w:t xml:space="preserve">She rises.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I admit all that.</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Near hysteria.</w:t>
      </w:r>
      <w:r>
        <w:rPr>
          <w:color w:val="000000"/>
          <w:sz w:val="24"/>
          <w:szCs w:val="24"/>
        </w:rPr>
        <w:t xml:space="preserve">] Well, then, shut up! [</w:t>
      </w:r>
      <w:r>
        <w:rPr>
          <w:i/>
          <w:color w:val="000000"/>
          <w:sz w:val="24"/>
          <w:szCs w:val="24"/>
        </w:rPr>
        <w:t xml:space="preserve">To escape from him she goes into kitchen.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Dryly, as he shades drawing.</w:t>
      </w:r>
      <w:r>
        <w:rPr>
          <w:color w:val="000000"/>
          <w:sz w:val="24"/>
          <w:szCs w:val="24"/>
        </w:rPr>
        <w:t xml:space="preserve">] The lady, it seems, would have been quite satisfied if you had merely called her husband a traitor to his country, a robber of blind widows, a bombastic egotist, a thieving son-of-a-’bitch and a cock-eyed liar.</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Humorlessly.</w:t>
      </w:r>
      <w:r>
        <w:rPr>
          <w:color w:val="000000"/>
          <w:sz w:val="24"/>
          <w:szCs w:val="24"/>
        </w:rPr>
        <w:t xml:space="preserve">] It wasn’t what I called him.  It was what I told him.</w:t>
      </w:r>
    </w:p>
    <w:p>
      <w:pPr>
        <w:widowControl w:val="on"/>
        <w:pBdr/>
        <w:spacing w:before="240" w:after="240" w:line="240" w:lineRule="auto"/>
        <w:ind w:left="0" w:right="0"/>
        <w:jc w:val="left"/>
      </w:pPr>
      <w:r>
        <w:rPr>
          <w:color w:val="000000"/>
          <w:sz w:val="24"/>
          <w:szCs w:val="24"/>
        </w:rPr>
        <w:t xml:space="preserve">MARTIN.  Precisely.  The greater the truth the greater the libel.  Ken Holden, you see, wanted to be an adult lion among the little monkeys, and you informed him that he was still an infant drawing sustenance from parental sources.</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Sensing</w:t>
      </w:r>
      <w:r>
        <w:rPr>
          <w:color w:val="000000"/>
          <w:sz w:val="24"/>
          <w:szCs w:val="24"/>
        </w:rPr>
        <w:t xml:space="preserve"> MARTIN’S </w:t>
      </w:r>
      <w:r>
        <w:rPr>
          <w:i/>
          <w:color w:val="000000"/>
          <w:sz w:val="24"/>
          <w:szCs w:val="24"/>
        </w:rPr>
        <w:t xml:space="preserve">friendliness approaches him like a friendless dog.</w:t>
      </w:r>
      <w:r>
        <w:rPr>
          <w:color w:val="000000"/>
          <w:sz w:val="24"/>
          <w:szCs w:val="24"/>
        </w:rPr>
        <w:t xml:space="preserve">] You understand, don’t you, how he provoked me?</w:t>
      </w:r>
    </w:p>
    <w:p>
      <w:pPr>
        <w:widowControl w:val="on"/>
        <w:pBdr/>
        <w:spacing w:before="240" w:after="240" w:line="240" w:lineRule="auto"/>
        <w:ind w:left="0" w:right="0"/>
        <w:jc w:val="left"/>
      </w:pPr>
      <w:r>
        <w:rPr>
          <w:color w:val="000000"/>
          <w:sz w:val="24"/>
          <w:szCs w:val="24"/>
        </w:rPr>
        <w:t xml:space="preserve">MARTIN.  Perfectly.</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Sees sketch.</w:t>
      </w:r>
      <w:r>
        <w:rPr>
          <w:color w:val="000000"/>
          <w:sz w:val="24"/>
          <w:szCs w:val="24"/>
        </w:rPr>
        <w:t xml:space="preserve">] Why, that’s me you’re drawing!</w:t>
      </w:r>
    </w:p>
    <w:p>
      <w:pPr>
        <w:widowControl w:val="on"/>
        <w:pBdr/>
        <w:spacing w:before="240" w:after="240" w:line="240" w:lineRule="auto"/>
        <w:ind w:left="0" w:right="0"/>
        <w:jc w:val="left"/>
      </w:pPr>
      <w:r>
        <w:rPr>
          <w:color w:val="000000"/>
          <w:sz w:val="24"/>
          <w:szCs w:val="24"/>
        </w:rPr>
        <w:t xml:space="preserve">MARTIN.  Glad you recognized it.  Some people don’t recognize themselves in profile.</w:t>
      </w:r>
    </w:p>
    <w:p>
      <w:pPr>
        <w:widowControl w:val="on"/>
        <w:pBdr/>
        <w:spacing w:before="240" w:after="240" w:line="240" w:lineRule="auto"/>
        <w:ind w:left="0" w:right="0"/>
        <w:jc w:val="left"/>
      </w:pPr>
      <w:r>
        <w:rPr>
          <w:color w:val="000000"/>
          <w:sz w:val="24"/>
          <w:szCs w:val="24"/>
        </w:rPr>
        <w:t xml:space="preserve">TED. It’s a good profile.  The face is good.—­But why the uniform?</w:t>
      </w:r>
    </w:p>
    <w:p>
      <w:pPr>
        <w:widowControl w:val="on"/>
        <w:pBdr/>
        <w:spacing w:before="240" w:after="240" w:line="240" w:lineRule="auto"/>
        <w:ind w:left="0" w:right="0"/>
        <w:jc w:val="left"/>
      </w:pPr>
      <w:r>
        <w:rPr>
          <w:color w:val="000000"/>
          <w:sz w:val="24"/>
          <w:szCs w:val="24"/>
        </w:rPr>
        <w:t xml:space="preserve">MARTIN.  Clothes make the man.  I wanted to see if a uniform would make a soldier.</w:t>
      </w:r>
    </w:p>
    <w:p>
      <w:pPr>
        <w:widowControl w:val="on"/>
        <w:pBdr/>
        <w:spacing w:before="240" w:after="240" w:line="240" w:lineRule="auto"/>
        <w:ind w:left="0" w:right="0"/>
        <w:jc w:val="left"/>
      </w:pPr>
      <w:r>
        <w:rPr>
          <w:color w:val="000000"/>
          <w:sz w:val="24"/>
          <w:szCs w:val="24"/>
        </w:rPr>
        <w:t xml:space="preserve">TED. I never wore a uniform.  I detest them.  I’d rather be shot than wear one.</w:t>
      </w:r>
    </w:p>
    <w:p>
      <w:pPr>
        <w:widowControl w:val="on"/>
        <w:pBdr/>
        <w:spacing w:before="240" w:after="240" w:line="240" w:lineRule="auto"/>
        <w:ind w:left="0" w:right="0"/>
        <w:jc w:val="left"/>
      </w:pPr>
      <w:r>
        <w:rPr>
          <w:color w:val="000000"/>
          <w:sz w:val="24"/>
          <w:szCs w:val="24"/>
        </w:rPr>
        <w:t xml:space="preserve">MARTIN.  That’s an old Spanish custom.</w:t>
      </w:r>
    </w:p>
    <w:p>
      <w:pPr>
        <w:widowControl w:val="on"/>
        <w:pBdr/>
        <w:spacing w:before="240" w:after="240" w:line="240" w:lineRule="auto"/>
        <w:ind w:left="0" w:right="0"/>
        <w:jc w:val="left"/>
      </w:pPr>
      <w:r>
        <w:rPr>
          <w:color w:val="000000"/>
          <w:sz w:val="24"/>
          <w:szCs w:val="24"/>
        </w:rPr>
        <w:t xml:space="preserve">TED. Spanish?</w:t>
      </w:r>
    </w:p>
    <w:p>
      <w:pPr>
        <w:widowControl w:val="on"/>
        <w:pBdr/>
        <w:spacing w:before="240" w:after="240" w:line="240" w:lineRule="auto"/>
        <w:ind w:left="0" w:right="0"/>
        <w:jc w:val="left"/>
      </w:pPr>
      <w:r>
        <w:rPr>
          <w:color w:val="000000"/>
          <w:sz w:val="24"/>
          <w:szCs w:val="24"/>
        </w:rPr>
        <w:t xml:space="preserve">MARTIN.  Custom.  To shoot men who do not like to wear uniforms.</w:t>
      </w:r>
    </w:p>
    <w:p>
      <w:pPr>
        <w:widowControl w:val="on"/>
        <w:pBdr/>
        <w:spacing w:before="240" w:after="240" w:line="240" w:lineRule="auto"/>
        <w:ind w:left="0" w:right="0"/>
        <w:jc w:val="left"/>
      </w:pPr>
      <w:r>
        <w:rPr>
          <w:color w:val="000000"/>
          <w:sz w:val="24"/>
          <w:szCs w:val="24"/>
        </w:rPr>
        <w:t xml:space="preserve">TED. But why do you draw me as a soldier?  What did I do to suggest that?  What made you do it?</w:t>
      </w:r>
    </w:p>
    <w:p>
      <w:pPr>
        <w:widowControl w:val="on"/>
        <w:pBdr/>
        <w:spacing w:before="240" w:after="240" w:line="240" w:lineRule="auto"/>
        <w:ind w:left="0" w:right="0"/>
        <w:jc w:val="left"/>
      </w:pPr>
      <w:r>
        <w:rPr>
          <w:color w:val="000000"/>
          <w:sz w:val="24"/>
          <w:szCs w:val="24"/>
        </w:rPr>
        <w:t xml:space="preserve">MARTIN.  Something in Kate’s eyes, while you were posing for her, suggested it.  She seemed to think your outfit lacked something.  Well, what it lacked I have seen on parade grounds at West Point.  There it is. [</w:t>
      </w:r>
      <w:r>
        <w:rPr>
          <w:i/>
          <w:color w:val="000000"/>
          <w:sz w:val="24"/>
          <w:szCs w:val="24"/>
        </w:rPr>
        <w:t xml:space="preserve">Holds up drawing.</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Backs away.</w:t>
      </w:r>
      <w:r>
        <w:rPr>
          <w:color w:val="000000"/>
          <w:sz w:val="24"/>
          <w:szCs w:val="24"/>
        </w:rPr>
        <w:t xml:space="preserve">] Why do you torment me?</w:t>
      </w:r>
    </w:p>
    <w:p>
      <w:pPr>
        <w:widowControl w:val="on"/>
        <w:pBdr/>
        <w:spacing w:before="240" w:after="240" w:line="240" w:lineRule="auto"/>
        <w:ind w:left="0" w:right="0"/>
        <w:jc w:val="left"/>
      </w:pPr>
      <w:r>
        <w:rPr>
          <w:color w:val="000000"/>
          <w:sz w:val="24"/>
          <w:szCs w:val="24"/>
        </w:rPr>
        <w:t xml:space="preserve">MARTIN.  I’m sorry. [</w:t>
      </w:r>
      <w:r>
        <w:rPr>
          <w:i/>
          <w:color w:val="000000"/>
          <w:sz w:val="24"/>
          <w:szCs w:val="24"/>
        </w:rPr>
        <w:t xml:space="preserve">He rips cardboard across and throws the halves into wastebasket.</w:t>
      </w:r>
      <w:r>
        <w:rPr>
          <w:color w:val="000000"/>
          <w:sz w:val="24"/>
          <w:szCs w:val="24"/>
        </w:rPr>
        <w:t xml:space="preserve">] It had no significance to you personally, Ted.—­It’s all of us.  All of us who are in the army.</w:t>
      </w:r>
    </w:p>
    <w:p>
      <w:pPr>
        <w:widowControl w:val="on"/>
        <w:pBdr/>
        <w:spacing w:before="240" w:after="240" w:line="240" w:lineRule="auto"/>
        <w:ind w:left="0" w:right="0"/>
        <w:jc w:val="left"/>
      </w:pPr>
      <w:r>
        <w:rPr>
          <w:color w:val="000000"/>
          <w:sz w:val="24"/>
          <w:szCs w:val="24"/>
        </w:rPr>
        <w:t xml:space="preserve">TED. In the army?  What are you talking about?  We aren’t in any army.  We wouldn’t go in.  Why, half the men you meet say that in a war they’d be conscientious objectors.  The jails wouldn’t hold them.</w:t>
      </w:r>
    </w:p>
    <w:p>
      <w:pPr>
        <w:widowControl w:val="on"/>
        <w:pBdr/>
        <w:spacing w:before="240" w:after="240" w:line="240" w:lineRule="auto"/>
        <w:ind w:left="0" w:right="0"/>
        <w:jc w:val="left"/>
      </w:pPr>
      <w:r>
        <w:rPr>
          <w:color w:val="000000"/>
          <w:sz w:val="24"/>
          <w:szCs w:val="24"/>
        </w:rPr>
        <w:t xml:space="preserve">MARTIN.  But the ditches will.</w:t>
      </w:r>
    </w:p>
    <w:p>
      <w:pPr>
        <w:keepNext w:val="on"/>
        <w:pageBreakBefore w:val="on"/>
        <w:widowControl w:val="on"/>
        <w:pBdr/>
        <w:spacing w:before="0" w:after="322" w:line="240" w:lineRule="auto"/>
        <w:ind w:left="0" w:right="0"/>
        <w:jc w:val="left"/>
        <w:outlineLvl w:val="0"/>
      </w:pPr>
      <w:r>
        <w:rPr>
          <w:b/>
          <w:color w:val="000000"/>
          <w:sz w:val="48"/>
          <w:szCs w:val="48"/>
        </w:rPr>
        <w:t xml:space="preserve">Page 39</w:t>
      </w:r>
    </w:p>
    <w:p>
      <w:pPr>
        <w:widowControl w:val="on"/>
        <w:pBdr/>
        <w:spacing w:before="240" w:after="240" w:line="240" w:lineRule="auto"/>
        <w:ind w:left="0" w:right="0"/>
        <w:jc w:val="left"/>
      </w:pPr>
      <w:r>
        <w:rPr>
          <w:color w:val="000000"/>
          <w:sz w:val="24"/>
          <w:szCs w:val="24"/>
        </w:rPr>
        <w:t xml:space="preserve">TED. But I tell you ...</w:t>
      </w:r>
    </w:p>
    <w:p>
      <w:pPr>
        <w:widowControl w:val="on"/>
        <w:pBdr/>
        <w:spacing w:before="240" w:after="240" w:line="240" w:lineRule="auto"/>
        <w:ind w:left="0" w:right="0"/>
        <w:jc w:val="left"/>
      </w:pPr>
      <w:r>
        <w:rPr>
          <w:color w:val="000000"/>
          <w:sz w:val="24"/>
          <w:szCs w:val="24"/>
        </w:rPr>
        <w:t xml:space="preserve">MARTIN.  They jailed conscientious objectors in the last war.  This time they will shoot them.</w:t>
      </w:r>
    </w:p>
    <w:p>
      <w:pPr>
        <w:widowControl w:val="on"/>
        <w:pBdr/>
        <w:spacing w:before="240" w:after="240" w:line="240" w:lineRule="auto"/>
        <w:ind w:left="0" w:right="0"/>
        <w:jc w:val="left"/>
      </w:pPr>
      <w:r>
        <w:rPr>
          <w:color w:val="000000"/>
          <w:sz w:val="24"/>
          <w:szCs w:val="24"/>
        </w:rPr>
        <w:t xml:space="preserve">TED. Why are you Communists so afraid of war?</w:t>
      </w:r>
    </w:p>
    <w:p>
      <w:pPr>
        <w:widowControl w:val="on"/>
        <w:pBdr/>
        <w:spacing w:before="240" w:after="240" w:line="240" w:lineRule="auto"/>
        <w:ind w:left="0" w:right="0"/>
        <w:jc w:val="left"/>
      </w:pPr>
      <w:r>
        <w:rPr>
          <w:color w:val="000000"/>
          <w:sz w:val="24"/>
          <w:szCs w:val="24"/>
        </w:rPr>
        <w:t xml:space="preserve">MARTIN.  We know what starts it.—­It’s the army, Ted, that makes war.</w:t>
      </w:r>
    </w:p>
    <w:p>
      <w:pPr>
        <w:widowControl w:val="on"/>
        <w:pBdr/>
        <w:spacing w:before="240" w:after="240" w:line="240" w:lineRule="auto"/>
        <w:ind w:left="0" w:right="0"/>
        <w:jc w:val="left"/>
      </w:pPr>
      <w:r>
        <w:rPr>
          <w:color w:val="000000"/>
          <w:sz w:val="24"/>
          <w:szCs w:val="24"/>
        </w:rPr>
        <w:t xml:space="preserve">TED. But this country hasn’t a big standing army.</w:t>
      </w:r>
    </w:p>
    <w:p>
      <w:pPr>
        <w:widowControl w:val="on"/>
        <w:pBdr/>
        <w:spacing w:before="240" w:after="240" w:line="240" w:lineRule="auto"/>
        <w:ind w:left="0" w:right="0"/>
        <w:jc w:val="left"/>
      </w:pPr>
      <w:r>
        <w:rPr>
          <w:color w:val="000000"/>
          <w:sz w:val="24"/>
          <w:szCs w:val="24"/>
        </w:rPr>
        <w:t xml:space="preserve">MARTIN.  There are ten millions in it.</w:t>
      </w:r>
    </w:p>
    <w:p>
      <w:pPr>
        <w:widowControl w:val="on"/>
        <w:pBdr/>
        <w:spacing w:before="240" w:after="240" w:line="240" w:lineRule="auto"/>
        <w:ind w:left="0" w:right="0"/>
        <w:jc w:val="left"/>
      </w:pPr>
      <w:r>
        <w:rPr>
          <w:color w:val="000000"/>
          <w:sz w:val="24"/>
          <w:szCs w:val="24"/>
        </w:rPr>
        <w:t xml:space="preserve">TED. You mean the unemployed?</w:t>
      </w:r>
    </w:p>
    <w:p>
      <w:pPr>
        <w:widowControl w:val="on"/>
        <w:pBdr/>
        <w:spacing w:before="240" w:after="240" w:line="240" w:lineRule="auto"/>
        <w:ind w:left="0" w:right="0"/>
        <w:jc w:val="left"/>
      </w:pPr>
      <w:r>
        <w:rPr>
          <w:color w:val="000000"/>
          <w:sz w:val="24"/>
          <w:szCs w:val="24"/>
        </w:rPr>
        <w:t xml:space="preserve">MARTIN.  That’s the army that makes war these days.</w:t>
      </w:r>
    </w:p>
    <w:p>
      <w:pPr>
        <w:widowControl w:val="on"/>
        <w:pBdr/>
        <w:spacing w:before="240" w:after="240" w:line="240" w:lineRule="auto"/>
        <w:ind w:left="0" w:right="0"/>
        <w:jc w:val="left"/>
      </w:pPr>
      <w:r>
        <w:rPr>
          <w:color w:val="000000"/>
          <w:sz w:val="24"/>
          <w:szCs w:val="24"/>
        </w:rPr>
        <w:t xml:space="preserve">TED. You radicals always say that.  I don’t agree with you—­except about war.  I think you are right about that.</w:t>
      </w:r>
    </w:p>
    <w:p>
      <w:pPr>
        <w:widowControl w:val="on"/>
        <w:pBdr/>
        <w:spacing w:before="240" w:after="240" w:line="240" w:lineRule="auto"/>
        <w:ind w:left="0" w:right="0"/>
        <w:jc w:val="left"/>
      </w:pPr>
      <w:r>
        <w:rPr>
          <w:color w:val="000000"/>
          <w:sz w:val="24"/>
          <w:szCs w:val="24"/>
        </w:rPr>
        <w:t xml:space="preserve">MARTIN.  Which is why the American Legion wants to exterminate us.</w:t>
      </w:r>
    </w:p>
    <w:p>
      <w:pPr>
        <w:widowControl w:val="on"/>
        <w:pBdr/>
        <w:spacing w:before="240" w:after="240" w:line="240" w:lineRule="auto"/>
        <w:ind w:left="0" w:right="0"/>
        <w:jc w:val="left"/>
      </w:pPr>
      <w:r>
        <w:rPr>
          <w:color w:val="000000"/>
          <w:sz w:val="24"/>
          <w:szCs w:val="24"/>
        </w:rPr>
        <w:t xml:space="preserve">TED. They want war.  But you want revolution.  You are against war and for revolution.  That’s silly.  Just a different kind of war.  You’re both wrong.  There’s no sense in any of you.</w:t>
      </w:r>
    </w:p>
    <w:p>
      <w:pPr>
        <w:widowControl w:val="on"/>
        <w:pBdr/>
        <w:spacing w:before="240" w:after="240" w:line="240" w:lineRule="auto"/>
        <w:ind w:left="0" w:right="0"/>
        <w:jc w:val="left"/>
      </w:pPr>
      <w:r>
        <w:rPr>
          <w:color w:val="000000"/>
          <w:sz w:val="24"/>
          <w:szCs w:val="24"/>
        </w:rPr>
        <w:t xml:space="preserve">MARTIN.  That’s right.  The business men have all the sense.  They know that an army in rags is more dangerous to them than an army in uniform.  So we will wear uniforms.  I just tried yours on to see how it would fit you.</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Picks up the two halves out of basket and puts them together and stares at it.</w:t>
      </w:r>
      <w:r>
        <w:rPr>
          <w:color w:val="000000"/>
          <w:sz w:val="24"/>
          <w:szCs w:val="24"/>
        </w:rPr>
        <w:t xml:space="preserve">] No.—­No.  I’ll never wear one.  Never! [</w:t>
      </w:r>
      <w:r>
        <w:rPr>
          <w:i/>
          <w:color w:val="000000"/>
          <w:sz w:val="24"/>
          <w:szCs w:val="24"/>
        </w:rPr>
        <w:t xml:space="preserve">He crumples drawing and throws it back into basket</w:t>
      </w:r>
      <w:r>
        <w:rPr>
          <w:color w:val="000000"/>
          <w:sz w:val="24"/>
          <w:szCs w:val="24"/>
        </w:rPr>
        <w:t xml:space="preserve">, LAURA </w:t>
      </w:r>
      <w:r>
        <w:rPr>
          <w:i/>
          <w:color w:val="000000"/>
          <w:sz w:val="24"/>
          <w:szCs w:val="24"/>
        </w:rPr>
        <w:t xml:space="preserve">comes in from the kitchen.</w:t>
      </w:r>
      <w:r>
        <w:rPr>
          <w:color w:val="000000"/>
          <w:sz w:val="24"/>
          <w:szCs w:val="24"/>
        </w:rPr>
        <w:t xml:space="preserve"> TED, </w:t>
      </w:r>
      <w:r>
        <w:rPr>
          <w:i/>
          <w:color w:val="000000"/>
          <w:sz w:val="24"/>
          <w:szCs w:val="24"/>
        </w:rPr>
        <w:t xml:space="preserve">looking for escape, goes into bedroom.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LAURA.  Tippy hasn’t telephoned.  That means he hasn’t found Ken.</w:t>
      </w:r>
    </w:p>
    <w:p>
      <w:pPr>
        <w:widowControl w:val="on"/>
        <w:pBdr/>
        <w:spacing w:before="240" w:after="240" w:line="240" w:lineRule="auto"/>
        <w:ind w:left="0" w:right="0"/>
        <w:jc w:val="left"/>
      </w:pPr>
      <w:r>
        <w:rPr>
          <w:color w:val="000000"/>
          <w:sz w:val="24"/>
          <w:szCs w:val="24"/>
        </w:rPr>
        <w:t xml:space="preserve">MARTIN.  Maybe he wants to march the grand monarch in on us.</w:t>
      </w:r>
    </w:p>
    <w:p>
      <w:pPr>
        <w:widowControl w:val="on"/>
        <w:pBdr/>
        <w:spacing w:before="240" w:after="240" w:line="240" w:lineRule="auto"/>
        <w:ind w:left="0" w:right="0"/>
        <w:jc w:val="left"/>
      </w:pPr>
      <w:r>
        <w:rPr>
          <w:color w:val="000000"/>
          <w:sz w:val="24"/>
          <w:szCs w:val="24"/>
        </w:rPr>
        <w:t xml:space="preserve">LAURA.  Oh, I hope so.—­He ought to be back....  Martin, do you think Ken will ever forgive me?</w:t>
      </w:r>
    </w:p>
    <w:p>
      <w:pPr>
        <w:widowControl w:val="on"/>
        <w:pBdr/>
        <w:spacing w:before="240" w:after="240" w:line="240" w:lineRule="auto"/>
        <w:ind w:left="0" w:right="0"/>
        <w:jc w:val="left"/>
      </w:pPr>
      <w:r>
        <w:rPr>
          <w:color w:val="000000"/>
          <w:sz w:val="24"/>
          <w:szCs w:val="24"/>
        </w:rPr>
        <w:t xml:space="preserve">MARTIN.  Well, you know what Solomon said about the way of a man with a maid.</w:t>
      </w:r>
    </w:p>
    <w:p>
      <w:pPr>
        <w:widowControl w:val="on"/>
        <w:pBdr/>
        <w:spacing w:before="240" w:after="240" w:line="240" w:lineRule="auto"/>
        <w:ind w:left="0" w:right="0"/>
        <w:jc w:val="left"/>
      </w:pPr>
      <w:r>
        <w:rPr>
          <w:color w:val="000000"/>
          <w:sz w:val="24"/>
          <w:szCs w:val="24"/>
        </w:rPr>
        <w:t xml:space="preserve">LAURA.  Don’t wise-crack.</w:t>
      </w:r>
    </w:p>
    <w:p>
      <w:pPr>
        <w:widowControl w:val="on"/>
        <w:pBdr/>
        <w:spacing w:before="240" w:after="240" w:line="240" w:lineRule="auto"/>
        <w:ind w:left="0" w:right="0"/>
        <w:jc w:val="left"/>
      </w:pPr>
      <w:r>
        <w:rPr>
          <w:color w:val="000000"/>
          <w:sz w:val="24"/>
          <w:szCs w:val="24"/>
        </w:rPr>
        <w:t xml:space="preserve">MARTIN.  I’m only hiding my ignorance behind Solomon’s.</w:t>
      </w:r>
    </w:p>
    <w:p>
      <w:pPr>
        <w:widowControl w:val="on"/>
        <w:pBdr/>
        <w:spacing w:before="240" w:after="240" w:line="240" w:lineRule="auto"/>
        <w:ind w:left="0" w:right="0"/>
        <w:jc w:val="left"/>
      </w:pPr>
      <w:r>
        <w:rPr>
          <w:color w:val="000000"/>
          <w:sz w:val="24"/>
          <w:szCs w:val="24"/>
        </w:rPr>
        <w:t xml:space="preserve">LAURA.  Do you think Ken </w:t>
      </w:r>
      <w:r>
        <w:rPr>
          <w:i/>
          <w:color w:val="000000"/>
          <w:sz w:val="24"/>
          <w:szCs w:val="24"/>
        </w:rPr>
        <w:t xml:space="preserve">should</w:t>
      </w:r>
      <w:r>
        <w:rPr>
          <w:color w:val="000000"/>
          <w:sz w:val="24"/>
          <w:szCs w:val="24"/>
        </w:rPr>
        <w:t xml:space="preserve"> forgive me?</w:t>
      </w:r>
    </w:p>
    <w:p>
      <w:pPr>
        <w:widowControl w:val="on"/>
        <w:pBdr/>
        <w:spacing w:before="240" w:after="240" w:line="240" w:lineRule="auto"/>
        <w:ind w:left="0" w:right="0"/>
        <w:jc w:val="left"/>
      </w:pPr>
      <w:r>
        <w:rPr>
          <w:color w:val="000000"/>
          <w:sz w:val="24"/>
          <w:szCs w:val="24"/>
        </w:rPr>
        <w:t xml:space="preserve">MARTIN.  I think he ought to spank you till you’d have to eat off the mantel for a week, and then take you back to his bed and board and forget it.</w:t>
      </w:r>
    </w:p>
    <w:p>
      <w:pPr>
        <w:widowControl w:val="on"/>
        <w:pBdr/>
        <w:spacing w:before="240" w:after="240" w:line="240" w:lineRule="auto"/>
        <w:ind w:left="0" w:right="0"/>
        <w:jc w:val="left"/>
      </w:pPr>
      <w:r>
        <w:rPr>
          <w:color w:val="000000"/>
          <w:sz w:val="24"/>
          <w:szCs w:val="24"/>
        </w:rPr>
        <w:t xml:space="preserve">LAURA.  If he only would.</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Enters, looking gloomy.</w:t>
      </w:r>
      <w:r>
        <w:rPr>
          <w:color w:val="000000"/>
          <w:sz w:val="24"/>
          <w:szCs w:val="24"/>
        </w:rPr>
        <w:t xml:space="preserve">] He hasn’t been at the apartment,</w:t>
      </w:r>
      <w:r>
        <w:rPr>
          <w:color w:val="000000"/>
          <w:sz w:val="24"/>
          <w:szCs w:val="24"/>
        </w:rPr>
        <w:br/>
        <w:t xml:space="preserve">Laura.—­He hasn’t been there and he hasn’t ’phoned there.</w:t>
      </w:r>
    </w:p>
    <w:p>
      <w:pPr>
        <w:widowControl w:val="on"/>
        <w:pBdr/>
        <w:spacing w:before="240" w:after="240" w:line="240" w:lineRule="auto"/>
        <w:ind w:left="0" w:right="0"/>
        <w:jc w:val="left"/>
      </w:pPr>
      <w:r>
        <w:rPr>
          <w:color w:val="000000"/>
          <w:sz w:val="24"/>
          <w:szCs w:val="24"/>
        </w:rPr>
        <w:t xml:space="preserve">MARTIN.  So that’s that.</w:t>
      </w:r>
    </w:p>
    <w:p>
      <w:pPr>
        <w:widowControl w:val="on"/>
        <w:pBdr/>
        <w:spacing w:before="240" w:after="240" w:line="240" w:lineRule="auto"/>
        <w:ind w:left="0" w:right="0"/>
        <w:jc w:val="left"/>
      </w:pPr>
      <w:r>
        <w:rPr>
          <w:color w:val="000000"/>
          <w:sz w:val="24"/>
          <w:szCs w:val="24"/>
        </w:rPr>
        <w:t xml:space="preserve">TIPPY.  There were some messages for him.  The girl at the switchboard said a man’s voice asked for Ken and then asked for you.  Called a couple of times.  Left no name.</w:t>
      </w:r>
    </w:p>
    <w:p>
      <w:pPr>
        <w:widowControl w:val="on"/>
        <w:pBdr/>
        <w:spacing w:before="240" w:after="240" w:line="240" w:lineRule="auto"/>
        <w:ind w:left="0" w:right="0"/>
        <w:jc w:val="left"/>
      </w:pPr>
      <w:r>
        <w:rPr>
          <w:color w:val="000000"/>
          <w:sz w:val="24"/>
          <w:szCs w:val="24"/>
        </w:rPr>
        <w:t xml:space="preserve">LAURA.  Maybe I ought to go home?</w:t>
      </w:r>
    </w:p>
    <w:p>
      <w:pPr>
        <w:widowControl w:val="on"/>
        <w:pBdr/>
        <w:spacing w:before="240" w:after="240" w:line="240" w:lineRule="auto"/>
        <w:ind w:left="0" w:right="0"/>
        <w:jc w:val="left"/>
      </w:pPr>
      <w:r>
        <w:rPr>
          <w:color w:val="000000"/>
          <w:sz w:val="24"/>
          <w:szCs w:val="24"/>
        </w:rPr>
        <w:t xml:space="preserve">TIPPY.  Would you be any more miserable alone?</w:t>
      </w:r>
    </w:p>
    <w:p>
      <w:pPr>
        <w:widowControl w:val="on"/>
        <w:pBdr/>
        <w:spacing w:before="240" w:after="240" w:line="240" w:lineRule="auto"/>
        <w:ind w:left="0" w:right="0"/>
        <w:jc w:val="left"/>
      </w:pPr>
      <w:r>
        <w:rPr>
          <w:color w:val="000000"/>
          <w:sz w:val="24"/>
          <w:szCs w:val="24"/>
        </w:rPr>
        <w:t xml:space="preserve">LAURA.  I couldn’t be.</w:t>
      </w:r>
    </w:p>
    <w:p>
      <w:pPr>
        <w:widowControl w:val="on"/>
        <w:pBdr/>
        <w:spacing w:before="240" w:after="240" w:line="240" w:lineRule="auto"/>
        <w:ind w:left="0" w:right="0"/>
        <w:jc w:val="left"/>
      </w:pPr>
      <w:r>
        <w:rPr>
          <w:color w:val="000000"/>
          <w:sz w:val="24"/>
          <w:szCs w:val="24"/>
        </w:rPr>
        <w:t xml:space="preserve">TIPPY.  You stay here a while.  I gave the girl this address and number and told her to give it to anyone who called.  I also made her promise that if Ken came in she’d call you here at once.</w:t>
      </w:r>
    </w:p>
    <w:p>
      <w:pPr>
        <w:widowControl w:val="on"/>
        <w:pBdr/>
        <w:spacing w:before="240" w:after="240" w:line="240" w:lineRule="auto"/>
        <w:ind w:left="0" w:right="0"/>
        <w:jc w:val="left"/>
      </w:pPr>
      <w:r>
        <w:rPr>
          <w:color w:val="000000"/>
          <w:sz w:val="24"/>
          <w:szCs w:val="24"/>
        </w:rPr>
        <w:t xml:space="preserve">LAURA.  She’ll die of curiosity.</w:t>
      </w:r>
    </w:p>
    <w:p>
      <w:pPr>
        <w:widowControl w:val="on"/>
        <w:pBdr/>
        <w:spacing w:before="240" w:after="240" w:line="240" w:lineRule="auto"/>
        <w:ind w:left="0" w:right="0"/>
        <w:jc w:val="left"/>
      </w:pPr>
      <w:r>
        <w:rPr>
          <w:color w:val="000000"/>
          <w:sz w:val="24"/>
          <w:szCs w:val="24"/>
        </w:rPr>
        <w:t xml:space="preserve">TIPPY.  Telephone operators develop immunity.</w:t>
      </w:r>
    </w:p>
    <w:p>
      <w:pPr>
        <w:widowControl w:val="on"/>
        <w:pBdr/>
        <w:spacing w:before="240" w:after="240" w:line="240" w:lineRule="auto"/>
        <w:ind w:left="0" w:right="0"/>
        <w:jc w:val="left"/>
      </w:pPr>
      <w:r>
        <w:rPr>
          <w:color w:val="000000"/>
          <w:sz w:val="24"/>
          <w:szCs w:val="24"/>
        </w:rPr>
        <w:t xml:space="preserve">LAURA.  You’re a dear.  Thanks.—­But—­what shall we do?</w:t>
      </w:r>
    </w:p>
    <w:p>
      <w:pPr>
        <w:keepNext w:val="on"/>
        <w:pageBreakBefore w:val="on"/>
        <w:widowControl w:val="on"/>
        <w:pBdr/>
        <w:spacing w:before="0" w:after="322" w:line="240" w:lineRule="auto"/>
        <w:ind w:left="0" w:right="0"/>
        <w:jc w:val="left"/>
        <w:outlineLvl w:val="0"/>
      </w:pPr>
      <w:r>
        <w:rPr>
          <w:b/>
          <w:color w:val="000000"/>
          <w:sz w:val="48"/>
          <w:szCs w:val="48"/>
        </w:rPr>
        <w:t xml:space="preserve">Page 40</w:t>
      </w:r>
    </w:p>
    <w:p>
      <w:pPr>
        <w:widowControl w:val="on"/>
        <w:pBdr/>
        <w:spacing w:before="240" w:after="240" w:line="240" w:lineRule="auto"/>
        <w:ind w:left="0" w:right="0"/>
        <w:jc w:val="left"/>
      </w:pPr>
      <w:r>
        <w:rPr>
          <w:color w:val="000000"/>
          <w:sz w:val="24"/>
          <w:szCs w:val="24"/>
        </w:rPr>
        <w:t xml:space="preserve">TIPPY.  There is nothing more we can do until you’re ready to notify the Missing Persons Bureau.</w:t>
      </w:r>
    </w:p>
    <w:p>
      <w:pPr>
        <w:widowControl w:val="on"/>
        <w:pBdr/>
        <w:spacing w:before="240" w:after="240" w:line="240" w:lineRule="auto"/>
        <w:ind w:left="0" w:right="0"/>
        <w:jc w:val="left"/>
      </w:pPr>
      <w:r>
        <w:rPr>
          <w:color w:val="000000"/>
          <w:sz w:val="24"/>
          <w:szCs w:val="24"/>
        </w:rPr>
        <w:t xml:space="preserve">LAURA.  Do you think we ought to?</w:t>
      </w:r>
    </w:p>
    <w:p>
      <w:pPr>
        <w:widowControl w:val="on"/>
        <w:pBdr/>
        <w:spacing w:before="240" w:after="240" w:line="240" w:lineRule="auto"/>
        <w:ind w:left="0" w:right="0"/>
        <w:jc w:val="left"/>
      </w:pPr>
      <w:r>
        <w:rPr>
          <w:color w:val="000000"/>
          <w:sz w:val="24"/>
          <w:szCs w:val="24"/>
        </w:rPr>
        <w:t xml:space="preserve">TIPPY.  No.—­I hate to seem callous to your distress, dear, but involving the police department at this moment would be a little premature.</w:t>
      </w:r>
    </w:p>
    <w:p>
      <w:pPr>
        <w:widowControl w:val="on"/>
        <w:pBdr/>
        <w:spacing w:before="240" w:after="240" w:line="240" w:lineRule="auto"/>
        <w:ind w:left="0" w:right="0"/>
        <w:jc w:val="left"/>
      </w:pPr>
      <w:r>
        <w:rPr>
          <w:color w:val="000000"/>
          <w:sz w:val="24"/>
          <w:szCs w:val="24"/>
        </w:rPr>
        <w:t xml:space="preserve">LAURA.  But I’m so worried.  He might do anything, Tippy.</w:t>
      </w:r>
    </w:p>
    <w:p>
      <w:pPr>
        <w:widowControl w:val="on"/>
        <w:pBdr/>
        <w:spacing w:before="240" w:after="240" w:line="240" w:lineRule="auto"/>
        <w:ind w:left="0" w:right="0"/>
        <w:jc w:val="left"/>
      </w:pPr>
      <w:r>
        <w:rPr>
          <w:color w:val="000000"/>
          <w:sz w:val="24"/>
          <w:szCs w:val="24"/>
        </w:rPr>
        <w:t xml:space="preserve">TIPPY.  The chances are he’ll do nothing but take a walk.</w:t>
      </w:r>
    </w:p>
    <w:p>
      <w:pPr>
        <w:widowControl w:val="on"/>
        <w:pBdr/>
        <w:spacing w:before="240" w:after="240" w:line="240" w:lineRule="auto"/>
        <w:ind w:left="0" w:right="0"/>
        <w:jc w:val="left"/>
      </w:pPr>
      <w:r>
        <w:rPr>
          <w:color w:val="000000"/>
          <w:sz w:val="24"/>
          <w:szCs w:val="24"/>
        </w:rPr>
        <w:t xml:space="preserve">LAURA.  If I only knew ...</w:t>
      </w:r>
    </w:p>
    <w:p>
      <w:pPr>
        <w:widowControl w:val="on"/>
        <w:pBdr/>
        <w:spacing w:before="240" w:after="240" w:line="240" w:lineRule="auto"/>
        <w:ind w:left="0" w:right="0"/>
        <w:jc w:val="left"/>
      </w:pPr>
      <w:r>
        <w:rPr>
          <w:color w:val="000000"/>
          <w:sz w:val="24"/>
          <w:szCs w:val="24"/>
        </w:rPr>
        <w:t xml:space="preserve">TIPPY.  And what could you tell the police?  Man quarrelled with wife, left house, has been gone four hours....</w:t>
      </w:r>
    </w:p>
    <w:p>
      <w:pPr>
        <w:widowControl w:val="on"/>
        <w:pBdr/>
        <w:spacing w:before="240" w:after="240" w:line="240" w:lineRule="auto"/>
        <w:ind w:left="0" w:right="0"/>
        <w:jc w:val="left"/>
      </w:pPr>
      <w:r>
        <w:rPr>
          <w:color w:val="000000"/>
          <w:sz w:val="24"/>
          <w:szCs w:val="24"/>
        </w:rPr>
        <w:t xml:space="preserve">LAURA.  It seems dreadful, dreadful—­just to sit here and not know anything.</w:t>
      </w:r>
    </w:p>
    <w:p>
      <w:pPr>
        <w:widowControl w:val="on"/>
        <w:pBdr/>
        <w:spacing w:before="240" w:after="240" w:line="240" w:lineRule="auto"/>
        <w:ind w:left="0" w:right="0"/>
        <w:jc w:val="left"/>
      </w:pPr>
      <w:r>
        <w:rPr>
          <w:color w:val="000000"/>
          <w:sz w:val="24"/>
          <w:szCs w:val="24"/>
        </w:rPr>
        <w:t xml:space="preserve">MARTIN.  I think I have a hunch.</w:t>
      </w:r>
    </w:p>
    <w:p>
      <w:pPr>
        <w:widowControl w:val="on"/>
        <w:pBdr/>
        <w:spacing w:before="240" w:after="240" w:line="240" w:lineRule="auto"/>
        <w:ind w:left="0" w:right="0"/>
        <w:jc w:val="left"/>
      </w:pPr>
      <w:r>
        <w:rPr>
          <w:color w:val="000000"/>
          <w:sz w:val="24"/>
          <w:szCs w:val="24"/>
        </w:rPr>
        <w:t xml:space="preserve">LAURA.  Oh, Martin!  Why didn’t you say so before?</w:t>
      </w:r>
    </w:p>
    <w:p>
      <w:pPr>
        <w:widowControl w:val="on"/>
        <w:pBdr/>
        <w:spacing w:before="240" w:after="240" w:line="240" w:lineRule="auto"/>
        <w:ind w:left="0" w:right="0"/>
        <w:jc w:val="left"/>
      </w:pPr>
      <w:r>
        <w:rPr>
          <w:color w:val="000000"/>
          <w:sz w:val="24"/>
          <w:szCs w:val="24"/>
        </w:rPr>
        <w:t xml:space="preserve">MARTIN.  I only just got the hunch.</w:t>
      </w:r>
    </w:p>
    <w:p>
      <w:pPr>
        <w:widowControl w:val="on"/>
        <w:pBdr/>
        <w:spacing w:before="240" w:after="240" w:line="240" w:lineRule="auto"/>
        <w:ind w:left="0" w:right="0"/>
        <w:jc w:val="left"/>
      </w:pPr>
      <w:r>
        <w:rPr>
          <w:color w:val="000000"/>
          <w:sz w:val="24"/>
          <w:szCs w:val="24"/>
        </w:rPr>
        <w:t xml:space="preserve">LAURA.  What?  Where?</w:t>
      </w:r>
    </w:p>
    <w:p>
      <w:pPr>
        <w:widowControl w:val="on"/>
        <w:pBdr/>
        <w:spacing w:before="240" w:after="240" w:line="240" w:lineRule="auto"/>
        <w:ind w:left="0" w:right="0"/>
        <w:jc w:val="left"/>
      </w:pPr>
      <w:r>
        <w:rPr>
          <w:color w:val="000000"/>
          <w:sz w:val="24"/>
          <w:szCs w:val="24"/>
        </w:rPr>
        <w:t xml:space="preserve">MARTIN.  Now wait a minute.  It’s only a hunch, and my hunches aren’t so hot.  I don’t believe in them, you see.</w:t>
      </w:r>
    </w:p>
    <w:p>
      <w:pPr>
        <w:widowControl w:val="on"/>
        <w:pBdr/>
        <w:spacing w:before="240" w:after="240" w:line="240" w:lineRule="auto"/>
        <w:ind w:left="0" w:right="0"/>
        <w:jc w:val="left"/>
      </w:pPr>
      <w:r>
        <w:rPr>
          <w:color w:val="000000"/>
          <w:sz w:val="24"/>
          <w:szCs w:val="24"/>
        </w:rPr>
        <w:t xml:space="preserve">LAURA.  But you’ll go, won’t you?  You’ll go?</w:t>
      </w:r>
    </w:p>
    <w:p>
      <w:pPr>
        <w:widowControl w:val="on"/>
        <w:pBdr/>
        <w:spacing w:before="240" w:after="240" w:line="240" w:lineRule="auto"/>
        <w:ind w:left="0" w:right="0"/>
        <w:jc w:val="left"/>
      </w:pPr>
      <w:r>
        <w:rPr>
          <w:color w:val="000000"/>
          <w:sz w:val="24"/>
          <w:szCs w:val="24"/>
        </w:rPr>
        <w:t xml:space="preserve">MARTIN.  Oh, sure. [</w:t>
      </w:r>
      <w:r>
        <w:rPr>
          <w:i/>
          <w:color w:val="000000"/>
          <w:sz w:val="24"/>
          <w:szCs w:val="24"/>
        </w:rPr>
        <w:t xml:space="preserve">Gets hat.</w:t>
      </w:r>
      <w:r>
        <w:rPr>
          <w:color w:val="000000"/>
          <w:sz w:val="24"/>
          <w:szCs w:val="24"/>
        </w:rPr>
        <w:t xml:space="preserve">] You stay here with Tippy.</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Grabbing her things.</w:t>
      </w:r>
      <w:r>
        <w:rPr>
          <w:color w:val="000000"/>
          <w:sz w:val="24"/>
          <w:szCs w:val="24"/>
        </w:rPr>
        <w:t xml:space="preserve">] No.  I want to go with you.</w:t>
      </w:r>
    </w:p>
    <w:p>
      <w:pPr>
        <w:widowControl w:val="on"/>
        <w:pBdr/>
        <w:spacing w:before="240" w:after="240" w:line="240" w:lineRule="auto"/>
        <w:ind w:left="0" w:right="0"/>
        <w:jc w:val="left"/>
      </w:pPr>
      <w:r>
        <w:rPr>
          <w:color w:val="000000"/>
          <w:sz w:val="24"/>
          <w:szCs w:val="24"/>
        </w:rPr>
        <w:t xml:space="preserve">MARTIN.  Please don’t, Laura.  I don’t know where Ken is.  It’s just a mere possibility; an old dump I used to take him to.  You stay here. [</w:t>
      </w:r>
      <w:r>
        <w:rPr>
          <w:i/>
          <w:color w:val="000000"/>
          <w:sz w:val="24"/>
          <w:szCs w:val="24"/>
        </w:rPr>
        <w:t xml:space="preserve">He goes.  Just as he closes door</w:t>
      </w:r>
      <w:r>
        <w:rPr>
          <w:color w:val="000000"/>
          <w:sz w:val="24"/>
          <w:szCs w:val="24"/>
        </w:rPr>
        <w:t xml:space="preserve"> TED </w:t>
      </w:r>
      <w:r>
        <w:rPr>
          <w:i/>
          <w:color w:val="000000"/>
          <w:sz w:val="24"/>
          <w:szCs w:val="24"/>
        </w:rPr>
        <w:t xml:space="preserve">walks into room.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Hello, Tippy.  You back? [LAURA </w:t>
      </w:r>
      <w:r>
        <w:rPr>
          <w:i/>
          <w:color w:val="000000"/>
          <w:sz w:val="24"/>
          <w:szCs w:val="24"/>
        </w:rPr>
        <w:t xml:space="preserve">gives one look at</w:t>
      </w:r>
      <w:r>
        <w:rPr>
          <w:color w:val="000000"/>
          <w:sz w:val="24"/>
          <w:szCs w:val="24"/>
        </w:rPr>
        <w:t xml:space="preserve"> TED, </w:t>
      </w:r>
      <w:r>
        <w:rPr>
          <w:i/>
          <w:color w:val="000000"/>
          <w:sz w:val="24"/>
          <w:szCs w:val="24"/>
        </w:rPr>
        <w:t xml:space="preserve">grasps wrap and runs out.</w:t>
      </w:r>
      <w:r>
        <w:rPr>
          <w:color w:val="000000"/>
          <w:sz w:val="24"/>
          <w:szCs w:val="24"/>
        </w:rPr>
        <w:t xml:space="preserve">] She hates me.</w:t>
      </w:r>
    </w:p>
    <w:p>
      <w:pPr>
        <w:widowControl w:val="on"/>
        <w:pBdr/>
        <w:spacing w:before="240" w:after="240" w:line="240" w:lineRule="auto"/>
        <w:ind w:left="0" w:right="0"/>
        <w:jc w:val="left"/>
      </w:pPr>
      <w:r>
        <w:rPr>
          <w:color w:val="000000"/>
          <w:sz w:val="24"/>
          <w:szCs w:val="24"/>
        </w:rPr>
        <w:t xml:space="preserve">TIPPY.  Well, there’s nothing to do about it, except keep out of her way.</w:t>
      </w:r>
    </w:p>
    <w:p>
      <w:pPr>
        <w:widowControl w:val="on"/>
        <w:pBdr/>
        <w:spacing w:before="240" w:after="240" w:line="240" w:lineRule="auto"/>
        <w:ind w:left="0" w:right="0"/>
        <w:jc w:val="left"/>
      </w:pPr>
      <w:r>
        <w:rPr>
          <w:color w:val="000000"/>
          <w:sz w:val="24"/>
          <w:szCs w:val="24"/>
        </w:rPr>
        <w:t xml:space="preserve">TED. I shouldn’t have come back.</w:t>
      </w:r>
    </w:p>
    <w:p>
      <w:pPr>
        <w:widowControl w:val="on"/>
        <w:pBdr/>
        <w:spacing w:before="240" w:after="240" w:line="240" w:lineRule="auto"/>
        <w:ind w:left="0" w:right="0"/>
        <w:jc w:val="left"/>
      </w:pPr>
      <w:r>
        <w:rPr>
          <w:color w:val="000000"/>
          <w:sz w:val="24"/>
          <w:szCs w:val="24"/>
        </w:rPr>
        <w:t xml:space="preserve">TIPPY.  Why not?  You live here.</w:t>
      </w:r>
    </w:p>
    <w:p>
      <w:pPr>
        <w:widowControl w:val="on"/>
        <w:pBdr/>
        <w:spacing w:before="240" w:after="240" w:line="240" w:lineRule="auto"/>
        <w:ind w:left="0" w:right="0"/>
        <w:jc w:val="left"/>
      </w:pPr>
      <w:r>
        <w:rPr>
          <w:color w:val="000000"/>
          <w:sz w:val="24"/>
          <w:szCs w:val="24"/>
        </w:rPr>
        <w:t xml:space="preserve">TED. Then why does she stay?</w:t>
      </w:r>
    </w:p>
    <w:p>
      <w:pPr>
        <w:widowControl w:val="on"/>
        <w:pBdr/>
        <w:spacing w:before="240" w:after="240" w:line="240" w:lineRule="auto"/>
        <w:ind w:left="0" w:right="0"/>
        <w:jc w:val="left"/>
      </w:pPr>
      <w:r>
        <w:rPr>
          <w:color w:val="000000"/>
          <w:sz w:val="24"/>
          <w:szCs w:val="24"/>
        </w:rPr>
        <w:t xml:space="preserve">TIPPY.  Because she doesn’t want to be alone with her thoughts.</w:t>
      </w:r>
    </w:p>
    <w:p>
      <w:pPr>
        <w:widowControl w:val="on"/>
        <w:pBdr/>
        <w:spacing w:before="240" w:after="240" w:line="240" w:lineRule="auto"/>
        <w:ind w:left="0" w:right="0"/>
        <w:jc w:val="left"/>
      </w:pPr>
      <w:r>
        <w:rPr>
          <w:color w:val="000000"/>
          <w:sz w:val="24"/>
          <w:szCs w:val="24"/>
        </w:rPr>
        <w:t xml:space="preserve">TED. You think she feels guilty, too?</w:t>
      </w:r>
    </w:p>
    <w:p>
      <w:pPr>
        <w:widowControl w:val="on"/>
        <w:pBdr/>
        <w:spacing w:before="240" w:after="240" w:line="240" w:lineRule="auto"/>
        <w:ind w:left="0" w:right="0"/>
        <w:jc w:val="left"/>
      </w:pPr>
      <w:r>
        <w:rPr>
          <w:color w:val="000000"/>
          <w:sz w:val="24"/>
          <w:szCs w:val="24"/>
        </w:rPr>
        <w:t xml:space="preserve">TIPPY.  Well, what do you think?  She tricked Ken into continuing the thing he’d come to hate most in the world; financial dependence on his father.  She took a big chance, and lost.</w:t>
      </w:r>
    </w:p>
    <w:p>
      <w:pPr>
        <w:widowControl w:val="on"/>
        <w:pBdr/>
        <w:spacing w:before="240" w:after="240" w:line="240" w:lineRule="auto"/>
        <w:ind w:left="0" w:right="0"/>
        <w:jc w:val="left"/>
      </w:pPr>
      <w:r>
        <w:rPr>
          <w:color w:val="000000"/>
          <w:sz w:val="24"/>
          <w:szCs w:val="24"/>
        </w:rPr>
        <w:t xml:space="preserve">TED. It was my fault.  I told.  I never would have told if he hadn’t ...</w:t>
      </w:r>
    </w:p>
    <w:p>
      <w:pPr>
        <w:widowControl w:val="on"/>
        <w:pBdr/>
        <w:spacing w:before="240" w:after="240" w:line="240" w:lineRule="auto"/>
        <w:ind w:left="0" w:right="0"/>
        <w:jc w:val="left"/>
      </w:pPr>
      <w:r>
        <w:rPr>
          <w:color w:val="000000"/>
          <w:sz w:val="24"/>
          <w:szCs w:val="24"/>
        </w:rPr>
        <w:t xml:space="preserve">TIPPY.  Never mind.  We know what Ken did to you.  It was in his nature to do just that.—­His nature was part of the thing Laura took a chance on too,—­and lost.</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After slight pause.</w:t>
      </w:r>
      <w:r>
        <w:rPr>
          <w:color w:val="000000"/>
          <w:sz w:val="24"/>
          <w:szCs w:val="24"/>
        </w:rPr>
        <w:t xml:space="preserve">] I suppose it’s always hard to understand the other fellow’s troubles.  They seem so small compared with your own.</w:t>
      </w:r>
    </w:p>
    <w:p>
      <w:pPr>
        <w:widowControl w:val="on"/>
        <w:pBdr/>
        <w:spacing w:before="240" w:after="240" w:line="240" w:lineRule="auto"/>
        <w:ind w:left="0" w:right="0"/>
        <w:jc w:val="left"/>
      </w:pPr>
      <w:r>
        <w:rPr>
          <w:color w:val="000000"/>
          <w:sz w:val="24"/>
          <w:szCs w:val="24"/>
        </w:rPr>
        <w:t xml:space="preserve">TIPPY.  Circumstances do not excuse crimes, but they do explain them. [</w:t>
      </w:r>
      <w:r>
        <w:rPr>
          <w:i/>
          <w:color w:val="000000"/>
          <w:sz w:val="24"/>
          <w:szCs w:val="24"/>
        </w:rPr>
        <w:t xml:space="preserve">Pause.</w:t>
      </w:r>
      <w:r>
        <w:rPr>
          <w:color w:val="000000"/>
          <w:sz w:val="24"/>
          <w:szCs w:val="24"/>
        </w:rPr>
        <w:t xml:space="preserve">] We’ve all taken plenty.  But I’ll say this, old man.  If I’m the first member of the Class of ’29 to check in at the big Court House I’ll look up the judge and I’ll say to him, “See here, God, when Ted Brooks arrives, don’t judge him till you’ve looked up his full record.  The cards were stacked against that guy from the start!  The rest of us merely needed jobs, but he needed ...” [</w:t>
      </w:r>
      <w:r>
        <w:rPr>
          <w:i/>
          <w:color w:val="000000"/>
          <w:sz w:val="24"/>
          <w:szCs w:val="24"/>
        </w:rPr>
        <w:t xml:space="preserve">Pauses, not knowing how to finish.</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41</w:t>
      </w:r>
    </w:p>
    <w:p>
      <w:pPr>
        <w:widowControl w:val="on"/>
        <w:pBdr/>
        <w:spacing w:before="240" w:after="240" w:line="240" w:lineRule="auto"/>
        <w:ind w:left="0" w:right="0"/>
        <w:jc w:val="left"/>
      </w:pPr>
      <w:r>
        <w:rPr>
          <w:color w:val="000000"/>
          <w:sz w:val="24"/>
          <w:szCs w:val="24"/>
        </w:rPr>
        <w:t xml:space="preserve">TED. Thanks, Tippy.</w:t>
      </w:r>
    </w:p>
    <w:p>
      <w:pPr>
        <w:widowControl w:val="on"/>
        <w:pBdr/>
        <w:spacing w:before="240" w:after="240" w:line="240" w:lineRule="auto"/>
        <w:ind w:left="0" w:right="0"/>
        <w:jc w:val="left"/>
      </w:pPr>
      <w:r>
        <w:rPr>
          <w:color w:val="000000"/>
          <w:sz w:val="24"/>
          <w:szCs w:val="24"/>
        </w:rPr>
        <w:t xml:space="preserve">TIPPY.  I’ll be damned if I know what you do need!</w:t>
      </w:r>
    </w:p>
    <w:p>
      <w:pPr>
        <w:widowControl w:val="on"/>
        <w:pBdr/>
        <w:spacing w:before="240" w:after="240" w:line="240" w:lineRule="auto"/>
        <w:ind w:left="0" w:right="0"/>
        <w:jc w:val="left"/>
      </w:pPr>
      <w:r>
        <w:rPr>
          <w:color w:val="000000"/>
          <w:sz w:val="24"/>
          <w:szCs w:val="24"/>
        </w:rPr>
        <w:t xml:space="preserve">TED. Guts.  Guts is what I need.—­My health’s good enough for physical labor, but nobody wants me to dig ditches.</w:t>
      </w:r>
    </w:p>
    <w:p>
      <w:pPr>
        <w:widowControl w:val="on"/>
        <w:pBdr/>
        <w:spacing w:before="240" w:after="240" w:line="240" w:lineRule="auto"/>
        <w:ind w:left="0" w:right="0"/>
        <w:jc w:val="left"/>
      </w:pPr>
      <w:r>
        <w:rPr>
          <w:color w:val="000000"/>
          <w:sz w:val="24"/>
          <w:szCs w:val="24"/>
        </w:rPr>
        <w:t xml:space="preserve">TIPPY.  Did you ever see a steam shovel at work?  I don’t say you’re any use to the world or have any right to live in it.  But making a hundred men like you substitute for a steam shovel is plain damn silly.  It’s an insult to the steam shovel.</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With deep, quiet desperation which grows more and more intense through the following scenes.</w:t>
      </w:r>
      <w:r>
        <w:rPr>
          <w:color w:val="000000"/>
          <w:sz w:val="24"/>
          <w:szCs w:val="24"/>
        </w:rPr>
        <w:t xml:space="preserve">] What should I do?  What was it intended for me to do?</w:t>
      </w:r>
    </w:p>
    <w:p>
      <w:pPr>
        <w:widowControl w:val="on"/>
        <w:pBdr/>
        <w:spacing w:before="240" w:after="240" w:line="240" w:lineRule="auto"/>
        <w:ind w:left="0" w:right="0"/>
        <w:jc w:val="left"/>
      </w:pPr>
      <w:r>
        <w:rPr>
          <w:color w:val="000000"/>
          <w:sz w:val="24"/>
          <w:szCs w:val="24"/>
        </w:rPr>
        <w:t xml:space="preserve">TIPPY.  Live like an aristocrat.</w:t>
      </w:r>
    </w:p>
    <w:p>
      <w:pPr>
        <w:widowControl w:val="on"/>
        <w:pBdr/>
        <w:spacing w:before="240" w:after="240" w:line="240" w:lineRule="auto"/>
        <w:ind w:left="0" w:right="0"/>
        <w:jc w:val="left"/>
      </w:pPr>
      <w:r>
        <w:rPr>
          <w:color w:val="000000"/>
          <w:sz w:val="24"/>
          <w:szCs w:val="24"/>
        </w:rPr>
        <w:t xml:space="preserve">TED. As Martin would say—­on the backs of the workers.</w:t>
      </w:r>
    </w:p>
    <w:p>
      <w:pPr>
        <w:widowControl w:val="on"/>
        <w:pBdr/>
        <w:spacing w:before="240" w:after="240" w:line="240" w:lineRule="auto"/>
        <w:ind w:left="0" w:right="0"/>
        <w:jc w:val="left"/>
      </w:pPr>
      <w:r>
        <w:rPr>
          <w:color w:val="000000"/>
          <w:sz w:val="24"/>
          <w:szCs w:val="24"/>
        </w:rPr>
        <w:t xml:space="preserve">TIPPY.  The workers don’t seem to mind.  They didn’t throw you off.</w:t>
      </w:r>
    </w:p>
    <w:p>
      <w:pPr>
        <w:widowControl w:val="on"/>
        <w:pBdr/>
        <w:spacing w:before="240" w:after="240" w:line="240" w:lineRule="auto"/>
        <w:ind w:left="0" w:right="0"/>
        <w:jc w:val="left"/>
      </w:pPr>
      <w:r>
        <w:rPr>
          <w:color w:val="000000"/>
          <w:sz w:val="24"/>
          <w:szCs w:val="24"/>
        </w:rPr>
        <w:t xml:space="preserve">TED. No, but who did?</w:t>
      </w:r>
    </w:p>
    <w:p>
      <w:pPr>
        <w:widowControl w:val="on"/>
        <w:pBdr/>
        <w:spacing w:before="240" w:after="240" w:line="240" w:lineRule="auto"/>
        <w:ind w:left="0" w:right="0"/>
        <w:jc w:val="left"/>
      </w:pPr>
      <w:r>
        <w:rPr>
          <w:color w:val="000000"/>
          <w:sz w:val="24"/>
          <w:szCs w:val="24"/>
        </w:rPr>
        <w:t xml:space="preserve">TIPPY.  The other guys on the backs of the workers.</w:t>
      </w:r>
    </w:p>
    <w:p>
      <w:pPr>
        <w:widowControl w:val="on"/>
        <w:pBdr/>
        <w:spacing w:before="240" w:after="240" w:line="240" w:lineRule="auto"/>
        <w:ind w:left="0" w:right="0"/>
        <w:jc w:val="left"/>
      </w:pPr>
      <w:r>
        <w:rPr>
          <w:color w:val="000000"/>
          <w:sz w:val="24"/>
          <w:szCs w:val="24"/>
        </w:rPr>
        <w:t xml:space="preserve">TED. No one in particular threw me off.</w:t>
      </w:r>
    </w:p>
    <w:p>
      <w:pPr>
        <w:widowControl w:val="on"/>
        <w:pBdr/>
        <w:spacing w:before="240" w:after="240" w:line="240" w:lineRule="auto"/>
        <w:ind w:left="0" w:right="0"/>
        <w:jc w:val="left"/>
      </w:pPr>
      <w:r>
        <w:rPr>
          <w:color w:val="000000"/>
          <w:sz w:val="24"/>
          <w:szCs w:val="24"/>
        </w:rPr>
        <w:t xml:space="preserve">TIPPY.  Then maybe you just fell off.  The worker’s back is broad, but it’s not broad enough to accommodate all of us.</w:t>
      </w:r>
    </w:p>
    <w:p>
      <w:pPr>
        <w:widowControl w:val="on"/>
        <w:pBdr/>
        <w:spacing w:before="240" w:after="240" w:line="240" w:lineRule="auto"/>
        <w:ind w:left="0" w:right="0"/>
        <w:jc w:val="left"/>
      </w:pPr>
      <w:r>
        <w:rPr>
          <w:color w:val="000000"/>
          <w:sz w:val="24"/>
          <w:szCs w:val="24"/>
        </w:rPr>
        <w:t xml:space="preserve">TED. But you’re not a revolutionist?</w:t>
      </w:r>
    </w:p>
    <w:p>
      <w:pPr>
        <w:widowControl w:val="on"/>
        <w:pBdr/>
        <w:spacing w:before="240" w:after="240" w:line="240" w:lineRule="auto"/>
        <w:ind w:left="0" w:right="0"/>
        <w:jc w:val="left"/>
      </w:pPr>
      <w:r>
        <w:rPr>
          <w:color w:val="000000"/>
          <w:sz w:val="24"/>
          <w:szCs w:val="24"/>
        </w:rPr>
        <w:t xml:space="preserve">TIPPY.  Hell, no.  I’m a dog washer.</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enters</w:t>
      </w:r>
      <w:r>
        <w:rPr>
          <w:color w:val="000000"/>
          <w:sz w:val="24"/>
          <w:szCs w:val="24"/>
        </w:rPr>
        <w:t xml:space="preserve">, </w:t>
      </w:r>
      <w:r>
        <w:rPr>
          <w:i/>
          <w:color w:val="000000"/>
          <w:sz w:val="24"/>
          <w:szCs w:val="24"/>
        </w:rPr>
        <w:t xml:space="preserve">excited, out of breath.</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Ted—­guess what!  I’ve got a job for you!</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Not believing.</w:t>
      </w:r>
      <w:r>
        <w:rPr>
          <w:color w:val="000000"/>
          <w:sz w:val="24"/>
          <w:szCs w:val="24"/>
        </w:rPr>
        <w:t xml:space="preserve">] A job?  For me?</w:t>
      </w:r>
    </w:p>
    <w:p>
      <w:pPr>
        <w:widowControl w:val="on"/>
        <w:pBdr/>
        <w:spacing w:before="240" w:after="240" w:line="240" w:lineRule="auto"/>
        <w:ind w:left="0" w:right="0"/>
        <w:jc w:val="left"/>
      </w:pPr>
      <w:r>
        <w:rPr>
          <w:color w:val="000000"/>
          <w:sz w:val="24"/>
          <w:szCs w:val="24"/>
        </w:rPr>
        <w:t xml:space="preserve">TIPPY.  You mean that?</w:t>
      </w:r>
    </w:p>
    <w:p>
      <w:pPr>
        <w:widowControl w:val="on"/>
        <w:pBdr/>
        <w:spacing w:before="240" w:after="240" w:line="240" w:lineRule="auto"/>
        <w:ind w:left="0" w:right="0"/>
        <w:jc w:val="left"/>
      </w:pPr>
      <w:r>
        <w:rPr>
          <w:color w:val="000000"/>
          <w:sz w:val="24"/>
          <w:szCs w:val="24"/>
        </w:rPr>
        <w:t xml:space="preserve">KATE.  I do.  It’s nothing to brag about, but it’s a job.</w:t>
      </w:r>
    </w:p>
    <w:p>
      <w:pPr>
        <w:widowControl w:val="on"/>
        <w:pBdr/>
        <w:spacing w:before="240" w:after="240" w:line="240" w:lineRule="auto"/>
        <w:ind w:left="0" w:right="0"/>
        <w:jc w:val="left"/>
      </w:pPr>
      <w:r>
        <w:rPr>
          <w:color w:val="000000"/>
          <w:sz w:val="24"/>
          <w:szCs w:val="24"/>
        </w:rPr>
        <w:t xml:space="preserve">TIPPY.  Private industry or relief?</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Indignantly.</w:t>
      </w:r>
      <w:r>
        <w:rPr>
          <w:color w:val="000000"/>
          <w:sz w:val="24"/>
          <w:szCs w:val="24"/>
        </w:rPr>
        <w:t xml:space="preserve">] Relief?  Certainly not.  It’s real work.</w:t>
      </w:r>
    </w:p>
    <w:p>
      <w:pPr>
        <w:widowControl w:val="on"/>
        <w:pBdr/>
        <w:spacing w:before="240" w:after="240" w:line="240" w:lineRule="auto"/>
        <w:ind w:left="0" w:right="0"/>
        <w:jc w:val="left"/>
      </w:pPr>
      <w:r>
        <w:rPr>
          <w:color w:val="000000"/>
          <w:sz w:val="24"/>
          <w:szCs w:val="24"/>
        </w:rPr>
        <w:t xml:space="preserve">TIPPY.  With real money—­that’s great.</w:t>
      </w:r>
    </w:p>
    <w:p>
      <w:pPr>
        <w:widowControl w:val="on"/>
        <w:pBdr/>
        <w:spacing w:before="240" w:after="240" w:line="240" w:lineRule="auto"/>
        <w:ind w:left="0" w:right="0"/>
        <w:jc w:val="left"/>
      </w:pPr>
      <w:r>
        <w:rPr>
          <w:color w:val="000000"/>
          <w:sz w:val="24"/>
          <w:szCs w:val="24"/>
        </w:rPr>
        <w:t xml:space="preserve">KATE.  Oh, it’s nothing fancy; but it’ll pay enough for Ted to live better than he has been living.</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doesn’t grow enthusiastic, and</w:t>
      </w:r>
      <w:r>
        <w:rPr>
          <w:color w:val="000000"/>
          <w:sz w:val="24"/>
          <w:szCs w:val="24"/>
        </w:rPr>
        <w:t xml:space="preserve"> KATE </w:t>
      </w:r>
      <w:r>
        <w:rPr>
          <w:i/>
          <w:color w:val="000000"/>
          <w:sz w:val="24"/>
          <w:szCs w:val="24"/>
        </w:rPr>
        <w:t xml:space="preserve">becomes resentful.  Sensing this</w:t>
      </w:r>
      <w:r>
        <w:rPr>
          <w:color w:val="000000"/>
          <w:sz w:val="24"/>
          <w:szCs w:val="24"/>
        </w:rPr>
        <w:t xml:space="preserve">, TIPPY </w:t>
      </w:r>
      <w:r>
        <w:rPr>
          <w:i/>
          <w:color w:val="000000"/>
          <w:sz w:val="24"/>
          <w:szCs w:val="24"/>
        </w:rPr>
        <w:t xml:space="preserve">keeps up the badinage.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How many questions will you give me to name the job?</w:t>
      </w:r>
    </w:p>
    <w:p>
      <w:pPr>
        <w:widowControl w:val="on"/>
        <w:pBdr/>
        <w:spacing w:before="240" w:after="240" w:line="240" w:lineRule="auto"/>
        <w:ind w:left="0" w:right="0"/>
        <w:jc w:val="left"/>
      </w:pPr>
      <w:r>
        <w:rPr>
          <w:color w:val="000000"/>
          <w:sz w:val="24"/>
          <w:szCs w:val="24"/>
        </w:rPr>
        <w:t xml:space="preserve">KATE.  Oh, you’d never guess it.</w:t>
      </w:r>
    </w:p>
    <w:p>
      <w:pPr>
        <w:widowControl w:val="on"/>
        <w:pBdr/>
        <w:spacing w:before="240" w:after="240" w:line="240" w:lineRule="auto"/>
        <w:ind w:left="0" w:right="0"/>
        <w:jc w:val="left"/>
      </w:pPr>
      <w:r>
        <w:rPr>
          <w:color w:val="000000"/>
          <w:sz w:val="24"/>
          <w:szCs w:val="24"/>
        </w:rPr>
        <w:t xml:space="preserve">TIPPY.  Come on, Ted, we’ll alternate and spot it in ten questions. </w:t>
      </w:r>
      <w:r>
        <w:rPr>
          <w:color w:val="000000"/>
          <w:sz w:val="24"/>
          <w:szCs w:val="24"/>
        </w:rPr>
        <w:br/>
        <w:t xml:space="preserve">I’m first.  Is it indoors or out?</w:t>
      </w:r>
    </w:p>
    <w:p>
      <w:pPr>
        <w:widowControl w:val="on"/>
        <w:pBdr/>
        <w:spacing w:before="240" w:after="240" w:line="240" w:lineRule="auto"/>
        <w:ind w:left="0" w:right="0"/>
        <w:jc w:val="left"/>
      </w:pPr>
      <w:r>
        <w:rPr>
          <w:color w:val="000000"/>
          <w:sz w:val="24"/>
          <w:szCs w:val="24"/>
        </w:rPr>
        <w:t xml:space="preserve">KATE.  In.</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They wait for TED’s question.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TED. [</w:t>
      </w:r>
      <w:r>
        <w:rPr>
          <w:i/>
          <w:color w:val="000000"/>
          <w:sz w:val="24"/>
          <w:szCs w:val="24"/>
        </w:rPr>
        <w:t xml:space="preserve">Dully.</w:t>
      </w:r>
      <w:r>
        <w:rPr>
          <w:color w:val="000000"/>
          <w:sz w:val="24"/>
          <w:szCs w:val="24"/>
        </w:rPr>
        <w:t xml:space="preserve">] Is it working on commission?</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Triumphantly.</w:t>
      </w:r>
      <w:r>
        <w:rPr>
          <w:color w:val="000000"/>
          <w:sz w:val="24"/>
          <w:szCs w:val="24"/>
        </w:rPr>
        <w:t xml:space="preserve">] No.  Regular wages.</w:t>
      </w:r>
    </w:p>
    <w:p>
      <w:pPr>
        <w:widowControl w:val="on"/>
        <w:pBdr/>
        <w:spacing w:before="240" w:after="240" w:line="240" w:lineRule="auto"/>
        <w:ind w:left="0" w:right="0"/>
        <w:jc w:val="left"/>
      </w:pPr>
      <w:r>
        <w:rPr>
          <w:color w:val="000000"/>
          <w:sz w:val="24"/>
          <w:szCs w:val="24"/>
        </w:rPr>
        <w:t xml:space="preserve">TIPPY.  Is the wage above or below $25.00 a week?</w:t>
      </w:r>
    </w:p>
    <w:p>
      <w:pPr>
        <w:widowControl w:val="on"/>
        <w:pBdr/>
        <w:spacing w:before="240" w:after="240" w:line="240" w:lineRule="auto"/>
        <w:ind w:left="0" w:right="0"/>
        <w:jc w:val="left"/>
      </w:pPr>
      <w:r>
        <w:rPr>
          <w:color w:val="000000"/>
          <w:sz w:val="24"/>
          <w:szCs w:val="24"/>
        </w:rPr>
        <w:t xml:space="preserve">KATE.  It’s a little below.</w:t>
      </w:r>
    </w:p>
    <w:p>
      <w:pPr>
        <w:widowControl w:val="on"/>
        <w:pBdr/>
        <w:spacing w:before="240" w:after="240" w:line="240" w:lineRule="auto"/>
        <w:ind w:left="0" w:right="0"/>
        <w:jc w:val="left"/>
      </w:pPr>
      <w:r>
        <w:rPr>
          <w:color w:val="000000"/>
          <w:sz w:val="24"/>
          <w:szCs w:val="24"/>
        </w:rPr>
        <w:t xml:space="preserve">TED. Is it in an office?</w:t>
      </w:r>
    </w:p>
    <w:p>
      <w:pPr>
        <w:widowControl w:val="on"/>
        <w:pBdr/>
        <w:spacing w:before="240" w:after="240" w:line="240" w:lineRule="auto"/>
        <w:ind w:left="0" w:right="0"/>
        <w:jc w:val="left"/>
      </w:pPr>
      <w:r>
        <w:rPr>
          <w:color w:val="000000"/>
          <w:sz w:val="24"/>
          <w:szCs w:val="24"/>
        </w:rPr>
        <w:t xml:space="preserve">KATE.  No.</w:t>
      </w:r>
    </w:p>
    <w:p>
      <w:pPr>
        <w:widowControl w:val="on"/>
        <w:pBdr/>
        <w:spacing w:before="240" w:after="240" w:line="240" w:lineRule="auto"/>
        <w:ind w:left="0" w:right="0"/>
        <w:jc w:val="left"/>
      </w:pPr>
      <w:r>
        <w:rPr>
          <w:color w:val="000000"/>
          <w:sz w:val="24"/>
          <w:szCs w:val="24"/>
        </w:rPr>
        <w:t xml:space="preserve">TIPPY.  Would he wear a white collar at work?</w:t>
      </w:r>
    </w:p>
    <w:p>
      <w:pPr>
        <w:widowControl w:val="on"/>
        <w:pBdr/>
        <w:spacing w:before="240" w:after="240" w:line="240" w:lineRule="auto"/>
        <w:ind w:left="0" w:right="0"/>
        <w:jc w:val="left"/>
      </w:pPr>
      <w:r>
        <w:rPr>
          <w:color w:val="000000"/>
          <w:sz w:val="24"/>
          <w:szCs w:val="24"/>
        </w:rPr>
        <w:t xml:space="preserve">KATE.  Yes.</w:t>
      </w:r>
    </w:p>
    <w:p>
      <w:pPr>
        <w:widowControl w:val="on"/>
        <w:pBdr/>
        <w:spacing w:before="240" w:after="240" w:line="240" w:lineRule="auto"/>
        <w:ind w:left="0" w:right="0"/>
        <w:jc w:val="left"/>
      </w:pPr>
      <w:r>
        <w:rPr>
          <w:color w:val="000000"/>
          <w:sz w:val="24"/>
          <w:szCs w:val="24"/>
        </w:rPr>
        <w:t xml:space="preserve">TIPPY.  Hey, Ted, use your head.  That’s five questions gone.</w:t>
      </w:r>
    </w:p>
    <w:p>
      <w:pPr>
        <w:widowControl w:val="on"/>
        <w:pBdr/>
        <w:spacing w:before="240" w:after="240" w:line="240" w:lineRule="auto"/>
        <w:ind w:left="0" w:right="0"/>
        <w:jc w:val="left"/>
      </w:pPr>
      <w:r>
        <w:rPr>
          <w:color w:val="000000"/>
          <w:sz w:val="24"/>
          <w:szCs w:val="24"/>
        </w:rPr>
        <w:t xml:space="preserve">TED. Do I have to sell anything?</w:t>
      </w:r>
    </w:p>
    <w:p>
      <w:pPr>
        <w:widowControl w:val="on"/>
        <w:pBdr/>
        <w:spacing w:before="240" w:after="240" w:line="240" w:lineRule="auto"/>
        <w:ind w:left="0" w:right="0"/>
        <w:jc w:val="left"/>
      </w:pPr>
      <w:r>
        <w:rPr>
          <w:color w:val="000000"/>
          <w:sz w:val="24"/>
          <w:szCs w:val="24"/>
        </w:rPr>
        <w:t xml:space="preserve">KATE.  No.</w:t>
      </w:r>
    </w:p>
    <w:p>
      <w:pPr>
        <w:widowControl w:val="on"/>
        <w:pBdr/>
        <w:spacing w:before="240" w:after="240" w:line="240" w:lineRule="auto"/>
        <w:ind w:left="0" w:right="0"/>
        <w:jc w:val="left"/>
      </w:pPr>
      <w:r>
        <w:rPr>
          <w:color w:val="000000"/>
          <w:sz w:val="24"/>
          <w:szCs w:val="24"/>
        </w:rPr>
        <w:t xml:space="preserve">TIPPY.  Indoors.  No office.  Low wages.  White collar.  No selling. [</w:t>
      </w:r>
      <w:r>
        <w:rPr>
          <w:i/>
          <w:color w:val="000000"/>
          <w:sz w:val="24"/>
          <w:szCs w:val="24"/>
        </w:rPr>
        <w:t xml:space="preserve">Thinking.</w:t>
      </w:r>
      <w:r>
        <w:rPr>
          <w:color w:val="000000"/>
          <w:sz w:val="24"/>
          <w:szCs w:val="24"/>
        </w:rPr>
        <w:t xml:space="preserve">] Does he work with his hands or his head—­or his mouth?</w:t>
      </w:r>
    </w:p>
    <w:p>
      <w:pPr>
        <w:widowControl w:val="on"/>
        <w:pBdr/>
        <w:spacing w:before="240" w:after="240" w:line="240" w:lineRule="auto"/>
        <w:ind w:left="0" w:right="0"/>
        <w:jc w:val="left"/>
      </w:pPr>
      <w:r>
        <w:rPr>
          <w:color w:val="000000"/>
          <w:sz w:val="24"/>
          <w:szCs w:val="24"/>
        </w:rPr>
        <w:t xml:space="preserve">KATE.  His hands and his mouth.</w:t>
      </w:r>
    </w:p>
    <w:p>
      <w:pPr>
        <w:widowControl w:val="on"/>
        <w:pBdr/>
        <w:spacing w:before="240" w:after="240" w:line="240" w:lineRule="auto"/>
        <w:ind w:left="0" w:right="0"/>
        <w:jc w:val="left"/>
      </w:pPr>
      <w:r>
        <w:rPr>
          <w:color w:val="000000"/>
          <w:sz w:val="24"/>
          <w:szCs w:val="24"/>
        </w:rPr>
        <w:t xml:space="preserve">TIPPY.  But not his head.  That’s illuminating.</w:t>
      </w:r>
    </w:p>
    <w:p>
      <w:pPr>
        <w:keepNext w:val="on"/>
        <w:pageBreakBefore w:val="on"/>
        <w:widowControl w:val="on"/>
        <w:pBdr/>
        <w:spacing w:before="0" w:after="322" w:line="240" w:lineRule="auto"/>
        <w:ind w:left="0" w:right="0"/>
        <w:jc w:val="left"/>
        <w:outlineLvl w:val="0"/>
      </w:pPr>
      <w:r>
        <w:rPr>
          <w:b/>
          <w:color w:val="000000"/>
          <w:sz w:val="48"/>
          <w:szCs w:val="48"/>
        </w:rPr>
        <w:t xml:space="preserve">Page 42</w:t>
      </w:r>
    </w:p>
    <w:p>
      <w:pPr>
        <w:widowControl w:val="on"/>
        <w:pBdr/>
        <w:spacing w:before="240" w:after="240" w:line="240" w:lineRule="auto"/>
        <w:ind w:left="0" w:right="0"/>
        <w:jc w:val="left"/>
      </w:pPr>
      <w:r>
        <w:rPr>
          <w:color w:val="000000"/>
          <w:sz w:val="24"/>
          <w:szCs w:val="24"/>
        </w:rPr>
        <w:t xml:space="preserve">TED. How did you get this job?</w:t>
      </w:r>
    </w:p>
    <w:p>
      <w:pPr>
        <w:widowControl w:val="on"/>
        <w:pBdr/>
        <w:spacing w:before="240" w:after="240" w:line="240" w:lineRule="auto"/>
        <w:ind w:left="0" w:right="0"/>
        <w:jc w:val="left"/>
      </w:pPr>
      <w:r>
        <w:rPr>
          <w:color w:val="000000"/>
          <w:sz w:val="24"/>
          <w:szCs w:val="24"/>
        </w:rPr>
        <w:t xml:space="preserve">KATE.  I got it the only way you can get jobs for anybody these days—­by asking it as a favor from someone who had it to give.</w:t>
      </w:r>
    </w:p>
    <w:p>
      <w:pPr>
        <w:widowControl w:val="on"/>
        <w:pBdr/>
        <w:spacing w:before="240" w:after="240" w:line="240" w:lineRule="auto"/>
        <w:ind w:left="0" w:right="0"/>
        <w:jc w:val="left"/>
      </w:pPr>
      <w:r>
        <w:rPr>
          <w:color w:val="000000"/>
          <w:sz w:val="24"/>
          <w:szCs w:val="24"/>
        </w:rPr>
        <w:t xml:space="preserve">TED. I see.</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Resentful.</w:t>
      </w:r>
      <w:r>
        <w:rPr>
          <w:color w:val="000000"/>
          <w:sz w:val="24"/>
          <w:szCs w:val="24"/>
        </w:rPr>
        <w:t xml:space="preserve">] You don’t seem very appreciative.</w:t>
      </w:r>
    </w:p>
    <w:p>
      <w:pPr>
        <w:widowControl w:val="on"/>
        <w:pBdr/>
        <w:spacing w:before="240" w:after="240" w:line="240" w:lineRule="auto"/>
        <w:ind w:left="0" w:right="0"/>
        <w:jc w:val="left"/>
      </w:pPr>
      <w:r>
        <w:rPr>
          <w:color w:val="000000"/>
          <w:sz w:val="24"/>
          <w:szCs w:val="24"/>
        </w:rPr>
        <w:t xml:space="preserve">TIPPY.  Wait a minute, Kate.  He doesn’t know yet what the job is.</w:t>
      </w:r>
    </w:p>
    <w:p>
      <w:pPr>
        <w:widowControl w:val="on"/>
        <w:pBdr/>
        <w:spacing w:before="240" w:after="240" w:line="240" w:lineRule="auto"/>
        <w:ind w:left="0" w:right="0"/>
        <w:jc w:val="left"/>
      </w:pPr>
      <w:r>
        <w:rPr>
          <w:color w:val="000000"/>
          <w:sz w:val="24"/>
          <w:szCs w:val="24"/>
        </w:rPr>
        <w:t xml:space="preserve">KATE.  He doesn’t act as if he wanted to know.</w:t>
      </w:r>
    </w:p>
    <w:p>
      <w:pPr>
        <w:widowControl w:val="on"/>
        <w:pBdr/>
        <w:spacing w:before="240" w:after="240" w:line="240" w:lineRule="auto"/>
        <w:ind w:left="0" w:right="0"/>
        <w:jc w:val="left"/>
      </w:pPr>
      <w:r>
        <w:rPr>
          <w:color w:val="000000"/>
          <w:sz w:val="24"/>
          <w:szCs w:val="24"/>
        </w:rPr>
        <w:t xml:space="preserve">TIPPY.  Don’t get sensitive.—­And I haven’t played my game out.</w:t>
      </w:r>
    </w:p>
    <w:p>
      <w:pPr>
        <w:widowControl w:val="on"/>
        <w:pBdr/>
        <w:spacing w:before="240" w:after="240" w:line="240" w:lineRule="auto"/>
        <w:ind w:left="0" w:right="0"/>
        <w:jc w:val="left"/>
      </w:pPr>
      <w:r>
        <w:rPr>
          <w:color w:val="000000"/>
          <w:sz w:val="24"/>
          <w:szCs w:val="24"/>
        </w:rPr>
        <w:t xml:space="preserve">KATE.  All right.  Go on.</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Thinks a moment, then brilliantly.</w:t>
      </w:r>
      <w:r>
        <w:rPr>
          <w:color w:val="000000"/>
          <w:sz w:val="24"/>
          <w:szCs w:val="24"/>
        </w:rPr>
        <w:t xml:space="preserve">] Will he wear a uniform?</w:t>
      </w:r>
    </w:p>
    <w:p>
      <w:pPr>
        <w:widowControl w:val="on"/>
        <w:pBdr/>
        <w:spacing w:before="240" w:after="240" w:line="240" w:lineRule="auto"/>
        <w:ind w:left="0" w:right="0"/>
        <w:jc w:val="left"/>
      </w:pPr>
      <w:r>
        <w:rPr>
          <w:color w:val="000000"/>
          <w:sz w:val="24"/>
          <w:szCs w:val="24"/>
        </w:rPr>
        <w:t xml:space="preserve">KATE.  Yes.—­You guessed it. [TED </w:t>
      </w:r>
      <w:r>
        <w:rPr>
          <w:i/>
          <w:color w:val="000000"/>
          <w:sz w:val="24"/>
          <w:szCs w:val="24"/>
        </w:rPr>
        <w:t xml:space="preserve">grows dismayed.</w:t>
      </w:r>
      <w:r>
        <w:rPr>
          <w:color w:val="000000"/>
          <w:sz w:val="24"/>
          <w:szCs w:val="24"/>
        </w:rPr>
        <w:t xml:space="preserve">] The job is elevator operator in the Graybar Building.  It’s a cinch.  You don’t even have to stop the car.  You just push buttons.</w:t>
      </w:r>
    </w:p>
    <w:p>
      <w:pPr>
        <w:widowControl w:val="on"/>
        <w:pBdr/>
        <w:spacing w:before="240" w:after="240" w:line="240" w:lineRule="auto"/>
        <w:ind w:left="0" w:right="0"/>
        <w:jc w:val="left"/>
      </w:pPr>
      <w:r>
        <w:rPr>
          <w:color w:val="000000"/>
          <w:sz w:val="24"/>
          <w:szCs w:val="24"/>
        </w:rPr>
        <w:t xml:space="preserve">TIPPY.  Automatic.  All but the phonograph.  And you’re it.</w:t>
      </w:r>
    </w:p>
    <w:p>
      <w:pPr>
        <w:widowControl w:val="on"/>
        <w:pBdr/>
        <w:spacing w:before="240" w:after="240" w:line="240" w:lineRule="auto"/>
        <w:ind w:left="0" w:right="0"/>
        <w:jc w:val="left"/>
      </w:pPr>
      <w:r>
        <w:rPr>
          <w:color w:val="000000"/>
          <w:sz w:val="24"/>
          <w:szCs w:val="24"/>
        </w:rPr>
        <w:t xml:space="preserve">TED. In uniform!</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Impatiently.</w:t>
      </w:r>
      <w:r>
        <w:rPr>
          <w:color w:val="000000"/>
          <w:sz w:val="24"/>
          <w:szCs w:val="24"/>
        </w:rPr>
        <w:t xml:space="preserve">] Well, what of it?</w:t>
      </w:r>
    </w:p>
    <w:p>
      <w:pPr>
        <w:widowControl w:val="on"/>
        <w:pBdr/>
        <w:spacing w:before="240" w:after="240" w:line="240" w:lineRule="auto"/>
        <w:ind w:left="0" w:right="0"/>
        <w:jc w:val="left"/>
      </w:pPr>
      <w:r>
        <w:rPr>
          <w:color w:val="000000"/>
          <w:sz w:val="24"/>
          <w:szCs w:val="24"/>
        </w:rPr>
        <w:t xml:space="preserve">TED. And push buttons....  Floor, please.  Two please.  Five please. </w:t>
      </w:r>
      <w:r>
        <w:rPr>
          <w:color w:val="000000"/>
          <w:sz w:val="24"/>
          <w:szCs w:val="24"/>
        </w:rPr>
        <w:br/>
        <w:t xml:space="preserve">Right please. [</w:t>
      </w:r>
      <w:r>
        <w:rPr>
          <w:i/>
          <w:color w:val="000000"/>
          <w:sz w:val="24"/>
          <w:szCs w:val="24"/>
        </w:rPr>
        <w:t xml:space="preserve">Laughs harshly.</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KATE.  Oh, so it isn’t good enough for you!</w:t>
      </w:r>
    </w:p>
    <w:p>
      <w:pPr>
        <w:widowControl w:val="on"/>
        <w:pBdr/>
        <w:spacing w:before="240" w:after="240" w:line="240" w:lineRule="auto"/>
        <w:ind w:left="0" w:right="0"/>
        <w:jc w:val="left"/>
      </w:pPr>
      <w:r>
        <w:rPr>
          <w:color w:val="000000"/>
          <w:sz w:val="24"/>
          <w:szCs w:val="24"/>
        </w:rPr>
        <w:t xml:space="preserve">TED. Fifteen please.  Twenty-six please.</w:t>
      </w:r>
    </w:p>
    <w:p>
      <w:pPr>
        <w:widowControl w:val="on"/>
        <w:pBdr/>
        <w:spacing w:before="240" w:after="240" w:line="240" w:lineRule="auto"/>
        <w:ind w:left="0" w:right="0"/>
        <w:jc w:val="left"/>
      </w:pPr>
      <w:r>
        <w:rPr>
          <w:color w:val="000000"/>
          <w:sz w:val="24"/>
          <w:szCs w:val="24"/>
        </w:rPr>
        <w:t xml:space="preserve">KATE.  Well, what do you want?  Vice-president in a bank?  Wake up!  This isn’t 1929.  This is 1935.  You take what you get and are grateful.</w:t>
      </w:r>
    </w:p>
    <w:p>
      <w:pPr>
        <w:widowControl w:val="on"/>
        <w:pBdr/>
        <w:spacing w:before="240" w:after="240" w:line="240" w:lineRule="auto"/>
        <w:ind w:left="0" w:right="0"/>
        <w:jc w:val="left"/>
      </w:pPr>
      <w:r>
        <w:rPr>
          <w:color w:val="000000"/>
          <w:sz w:val="24"/>
          <w:szCs w:val="24"/>
        </w:rPr>
        <w:t xml:space="preserve">TED. Like a bellboy!—­</w:t>
      </w:r>
    </w:p>
    <w:p>
      <w:pPr>
        <w:widowControl w:val="on"/>
        <w:pBdr/>
        <w:spacing w:before="240" w:after="240" w:line="240" w:lineRule="auto"/>
        <w:ind w:left="0" w:right="0"/>
        <w:jc w:val="left"/>
      </w:pPr>
      <w:r>
        <w:rPr>
          <w:color w:val="000000"/>
          <w:sz w:val="24"/>
          <w:szCs w:val="24"/>
        </w:rPr>
        <w:t xml:space="preserve">KATE.  It’s a job.  You said you wanted a job.</w:t>
      </w:r>
    </w:p>
    <w:p>
      <w:pPr>
        <w:widowControl w:val="on"/>
        <w:pBdr/>
        <w:spacing w:before="240" w:after="240" w:line="240" w:lineRule="auto"/>
        <w:ind w:left="0" w:right="0"/>
        <w:jc w:val="left"/>
      </w:pPr>
      <w:r>
        <w:rPr>
          <w:color w:val="000000"/>
          <w:sz w:val="24"/>
          <w:szCs w:val="24"/>
        </w:rPr>
        <w:t xml:space="preserve">TED. Oh God, Kate ...</w:t>
      </w:r>
    </w:p>
    <w:p>
      <w:pPr>
        <w:widowControl w:val="on"/>
        <w:pBdr/>
        <w:spacing w:before="240" w:after="240" w:line="240" w:lineRule="auto"/>
        <w:ind w:left="0" w:right="0"/>
        <w:jc w:val="left"/>
      </w:pPr>
      <w:r>
        <w:rPr>
          <w:color w:val="000000"/>
          <w:sz w:val="24"/>
          <w:szCs w:val="24"/>
        </w:rPr>
        <w:t xml:space="preserve">KATE.  It pays more than I got for years.  And I supported myself on it and you, too.</w:t>
      </w:r>
    </w:p>
    <w:p>
      <w:pPr>
        <w:widowControl w:val="on"/>
        <w:pBdr/>
        <w:spacing w:before="240" w:after="240" w:line="240" w:lineRule="auto"/>
        <w:ind w:left="0" w:right="0"/>
        <w:jc w:val="left"/>
      </w:pPr>
      <w:r>
        <w:rPr>
          <w:color w:val="000000"/>
          <w:sz w:val="24"/>
          <w:szCs w:val="24"/>
        </w:rPr>
        <w:t xml:space="preserve">TED. Listen, Kate ... [</w:t>
      </w:r>
      <w:r>
        <w:rPr>
          <w:i/>
          <w:color w:val="000000"/>
          <w:sz w:val="24"/>
          <w:szCs w:val="24"/>
        </w:rPr>
        <w:t xml:space="preserve">Has some difficulty going on.</w:t>
      </w:r>
      <w:r>
        <w:rPr>
          <w:color w:val="000000"/>
          <w:sz w:val="24"/>
          <w:szCs w:val="24"/>
        </w:rPr>
        <w:t xml:space="preserve">] If it were an old freight elevator in a warehouse, and I could wear overalls, and pull on a rope that blistered my hands ...</w:t>
      </w:r>
    </w:p>
    <w:p>
      <w:pPr>
        <w:widowControl w:val="on"/>
        <w:pBdr/>
        <w:spacing w:before="240" w:after="240" w:line="240" w:lineRule="auto"/>
        <w:ind w:left="0" w:right="0"/>
        <w:jc w:val="left"/>
      </w:pPr>
      <w:r>
        <w:rPr>
          <w:color w:val="000000"/>
          <w:sz w:val="24"/>
          <w:szCs w:val="24"/>
        </w:rPr>
        <w:t xml:space="preserve">KATE.  It’s the uniform that stalls you, is it?—­Now I see why they make soldiers wear them.</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Wishing to save the situation.</w:t>
      </w:r>
      <w:r>
        <w:rPr>
          <w:color w:val="000000"/>
          <w:sz w:val="24"/>
          <w:szCs w:val="24"/>
        </w:rPr>
        <w:t xml:space="preserve">] The British started that with their Red Coats, to make them better targets so we could win the Revolutionary War.—­I learned that in school.</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Bitter.</w:t>
      </w:r>
      <w:r>
        <w:rPr>
          <w:color w:val="000000"/>
          <w:sz w:val="24"/>
          <w:szCs w:val="24"/>
        </w:rPr>
        <w:t xml:space="preserve">] You got it wrong, brother.  It’s to take the conceit out of a coward by making him realize he’s no better than anybody else.  That’s what it’s for!</w:t>
      </w:r>
    </w:p>
    <w:p>
      <w:pPr>
        <w:widowControl w:val="on"/>
        <w:pBdr/>
        <w:spacing w:before="240" w:after="240" w:line="240" w:lineRule="auto"/>
        <w:ind w:left="0" w:right="0"/>
        <w:jc w:val="left"/>
      </w:pPr>
      <w:r>
        <w:rPr>
          <w:color w:val="000000"/>
          <w:sz w:val="24"/>
          <w:szCs w:val="24"/>
        </w:rPr>
        <w:t xml:space="preserve">TED. Kate ...</w:t>
      </w:r>
    </w:p>
    <w:p>
      <w:pPr>
        <w:widowControl w:val="on"/>
        <w:pBdr/>
        <w:spacing w:before="240" w:after="240" w:line="240" w:lineRule="auto"/>
        <w:ind w:left="0" w:right="0"/>
        <w:jc w:val="left"/>
      </w:pPr>
      <w:r>
        <w:rPr>
          <w:color w:val="000000"/>
          <w:sz w:val="24"/>
          <w:szCs w:val="24"/>
        </w:rPr>
        <w:t xml:space="preserve">KATE.  You said you wanted a job.  I believed you.  I asked for a job; any kind of a job that a man who had never worked could do.  And I got one. [</w:t>
      </w:r>
      <w:r>
        <w:rPr>
          <w:i/>
          <w:color w:val="000000"/>
          <w:sz w:val="24"/>
          <w:szCs w:val="24"/>
        </w:rPr>
        <w:t xml:space="preserve">To</w:t>
      </w:r>
      <w:r>
        <w:rPr>
          <w:color w:val="000000"/>
          <w:sz w:val="24"/>
          <w:szCs w:val="24"/>
        </w:rPr>
        <w:t xml:space="preserve"> TIPPY.] But he doesn’t want it.  It’s not because of the uniform.  It’s because it’s </w:t>
      </w:r>
      <w:r>
        <w:rPr>
          <w:i/>
          <w:color w:val="000000"/>
          <w:sz w:val="24"/>
          <w:szCs w:val="24"/>
        </w:rPr>
        <w:t xml:space="preserve">a job!</w:t>
      </w:r>
      <w:r>
        <w:rPr>
          <w:color w:val="000000"/>
          <w:sz w:val="24"/>
          <w:szCs w:val="24"/>
        </w:rPr>
        <w:t xml:space="preserve"> [</w:t>
      </w:r>
      <w:r>
        <w:rPr>
          <w:i/>
          <w:color w:val="000000"/>
          <w:sz w:val="24"/>
          <w:szCs w:val="24"/>
        </w:rPr>
        <w:t xml:space="preserve">She has turned her back on</w:t>
      </w:r>
      <w:r>
        <w:rPr>
          <w:color w:val="000000"/>
          <w:sz w:val="24"/>
          <w:szCs w:val="24"/>
        </w:rPr>
        <w:t xml:space="preserve"> TED. </w:t>
      </w:r>
      <w:r>
        <w:rPr>
          <w:i/>
          <w:color w:val="000000"/>
          <w:sz w:val="24"/>
          <w:szCs w:val="24"/>
        </w:rPr>
        <w:t xml:space="preserve">He quietly takes his new hat and coat and sneaks out.  She turns as she hears the door.</w:t>
      </w:r>
      <w:r>
        <w:rPr>
          <w:color w:val="000000"/>
          <w:sz w:val="24"/>
          <w:szCs w:val="24"/>
        </w:rPr>
        <w:t xml:space="preserve">] He’s gone. [</w:t>
      </w:r>
      <w:r>
        <w:rPr>
          <w:i/>
          <w:color w:val="000000"/>
          <w:sz w:val="24"/>
          <w:szCs w:val="24"/>
        </w:rPr>
        <w:t xml:space="preserve">Pause.</w:t>
      </w:r>
      <w:r>
        <w:rPr>
          <w:color w:val="000000"/>
          <w:sz w:val="24"/>
          <w:szCs w:val="24"/>
        </w:rPr>
        <w:t xml:space="preserve">] I never talked like that to him before. [</w:t>
      </w:r>
      <w:r>
        <w:rPr>
          <w:i/>
          <w:color w:val="000000"/>
          <w:sz w:val="24"/>
          <w:szCs w:val="24"/>
        </w:rPr>
        <w:t xml:space="preserve">With sudden fright.</w:t>
      </w:r>
      <w:r>
        <w:rPr>
          <w:color w:val="000000"/>
          <w:sz w:val="24"/>
          <w:szCs w:val="24"/>
        </w:rPr>
        <w:t xml:space="preserve">] Where’s he going?—­Ted!  Ted! [</w:t>
      </w:r>
      <w:r>
        <w:rPr>
          <w:i/>
          <w:color w:val="000000"/>
          <w:sz w:val="24"/>
          <w:szCs w:val="24"/>
        </w:rPr>
        <w:t xml:space="preserve">She runs out after him.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follows to the door which she leaves open.  An elderly, richly-dressed spinster, whom</w:t>
      </w:r>
      <w:r>
        <w:rPr>
          <w:color w:val="000000"/>
          <w:sz w:val="24"/>
          <w:szCs w:val="24"/>
        </w:rPr>
        <w:t xml:space="preserve"> KATE </w:t>
      </w:r>
      <w:r>
        <w:rPr>
          <w:i/>
          <w:color w:val="000000"/>
          <w:sz w:val="24"/>
          <w:szCs w:val="24"/>
        </w:rPr>
        <w:t xml:space="preserve">has nearly knocked down as she fled, stalks into the room.  She glowers at</w:t>
      </w:r>
      <w:r>
        <w:rPr>
          <w:color w:val="000000"/>
          <w:sz w:val="24"/>
          <w:szCs w:val="24"/>
        </w:rPr>
        <w:t xml:space="preserve"> TIPPY.]</w:t>
      </w:r>
    </w:p>
    <w:p>
      <w:pPr>
        <w:keepNext w:val="on"/>
        <w:pageBreakBefore w:val="on"/>
        <w:widowControl w:val="on"/>
        <w:pBdr/>
        <w:spacing w:before="0" w:after="322" w:line="240" w:lineRule="auto"/>
        <w:ind w:left="0" w:right="0"/>
        <w:jc w:val="left"/>
        <w:outlineLvl w:val="0"/>
      </w:pPr>
      <w:r>
        <w:rPr>
          <w:b/>
          <w:color w:val="000000"/>
          <w:sz w:val="48"/>
          <w:szCs w:val="48"/>
        </w:rPr>
        <w:t xml:space="preserve">Page 43</w:t>
      </w:r>
    </w:p>
    <w:p>
      <w:pPr>
        <w:widowControl w:val="on"/>
        <w:pBdr/>
        <w:spacing w:before="240" w:after="240" w:line="240" w:lineRule="auto"/>
        <w:ind w:left="0" w:right="0"/>
        <w:jc w:val="left"/>
      </w:pPr>
      <w:r>
        <w:rPr>
          <w:color w:val="000000"/>
          <w:sz w:val="24"/>
          <w:szCs w:val="24"/>
        </w:rPr>
        <w:t xml:space="preserve">MISS DONOVAN.  So that’s the kind of a place this is! [</w:t>
      </w:r>
      <w:r>
        <w:rPr>
          <w:i/>
          <w:color w:val="000000"/>
          <w:sz w:val="24"/>
          <w:szCs w:val="24"/>
        </w:rPr>
        <w:t xml:space="preserve">She stalks about and glares at everything.</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Closing door.</w:t>
      </w:r>
      <w:r>
        <w:rPr>
          <w:color w:val="000000"/>
          <w:sz w:val="24"/>
          <w:szCs w:val="24"/>
        </w:rPr>
        <w:t xml:space="preserve">] Good evening, Miss Donovan.</w:t>
      </w:r>
    </w:p>
    <w:p>
      <w:pPr>
        <w:widowControl w:val="on"/>
        <w:pBdr/>
        <w:spacing w:before="240" w:after="240" w:line="240" w:lineRule="auto"/>
        <w:ind w:left="0" w:right="0"/>
        <w:jc w:val="left"/>
      </w:pPr>
      <w:r>
        <w:rPr>
          <w:color w:val="000000"/>
          <w:sz w:val="24"/>
          <w:szCs w:val="24"/>
        </w:rPr>
        <w:t xml:space="preserve">MISS DONOVAN.  Irresponsible people!  Wild and irresponsible people! </w:t>
      </w:r>
      <w:r>
        <w:rPr>
          <w:color w:val="000000"/>
          <w:sz w:val="24"/>
          <w:szCs w:val="24"/>
        </w:rPr>
        <w:br/>
        <w:t xml:space="preserve">To think that I trusted Itzy to wild, irresponsible people.</w:t>
      </w:r>
    </w:p>
    <w:p>
      <w:pPr>
        <w:widowControl w:val="on"/>
        <w:pBdr/>
        <w:spacing w:before="240" w:after="240" w:line="240" w:lineRule="auto"/>
        <w:ind w:left="0" w:right="0"/>
        <w:jc w:val="left"/>
      </w:pPr>
      <w:r>
        <w:rPr>
          <w:color w:val="000000"/>
          <w:sz w:val="24"/>
          <w:szCs w:val="24"/>
        </w:rPr>
        <w:t xml:space="preserve">TIPPY.  My dear Miss Donovan, the distresses of my personal guests have nothing to do with my professional work.</w:t>
      </w:r>
    </w:p>
    <w:p>
      <w:pPr>
        <w:widowControl w:val="on"/>
        <w:pBdr/>
        <w:spacing w:before="240" w:after="240" w:line="240" w:lineRule="auto"/>
        <w:ind w:left="0" w:right="0"/>
        <w:jc w:val="left"/>
      </w:pPr>
      <w:r>
        <w:rPr>
          <w:color w:val="000000"/>
          <w:sz w:val="24"/>
          <w:szCs w:val="24"/>
        </w:rPr>
        <w:t xml:space="preserve">MISS DONOVAN.  Guests!  Was it your guests who brought Itzy home?</w:t>
      </w:r>
    </w:p>
    <w:p>
      <w:pPr>
        <w:widowControl w:val="on"/>
        <w:pBdr/>
        <w:spacing w:before="240" w:after="240" w:line="240" w:lineRule="auto"/>
        <w:ind w:left="0" w:right="0"/>
        <w:jc w:val="left"/>
      </w:pPr>
      <w:r>
        <w:rPr>
          <w:color w:val="000000"/>
          <w:sz w:val="24"/>
          <w:szCs w:val="24"/>
        </w:rPr>
        <w:t xml:space="preserve">TIPPY.  Surely there is nothing wrong with Itzy?</w:t>
      </w:r>
    </w:p>
    <w:p>
      <w:pPr>
        <w:widowControl w:val="on"/>
        <w:pBdr/>
        <w:spacing w:before="240" w:after="240" w:line="240" w:lineRule="auto"/>
        <w:ind w:left="0" w:right="0"/>
        <w:jc w:val="left"/>
      </w:pPr>
      <w:r>
        <w:rPr>
          <w:color w:val="000000"/>
          <w:sz w:val="24"/>
          <w:szCs w:val="24"/>
        </w:rPr>
        <w:t xml:space="preserve">MISS DONOVAN.  Nothing wrong! [</w:t>
      </w:r>
      <w:r>
        <w:rPr>
          <w:i/>
          <w:color w:val="000000"/>
          <w:sz w:val="24"/>
          <w:szCs w:val="24"/>
        </w:rPr>
        <w:t xml:space="preserve">Portentously.</w:t>
      </w:r>
      <w:r>
        <w:rPr>
          <w:color w:val="000000"/>
          <w:sz w:val="24"/>
          <w:szCs w:val="24"/>
        </w:rPr>
        <w:t xml:space="preserve">] Itzy is sneezing!  He has a cold!</w:t>
      </w:r>
    </w:p>
    <w:p>
      <w:pPr>
        <w:widowControl w:val="on"/>
        <w:pBdr/>
        <w:spacing w:before="240" w:after="240" w:line="240" w:lineRule="auto"/>
        <w:ind w:left="0" w:right="0"/>
        <w:jc w:val="left"/>
      </w:pPr>
      <w:r>
        <w:rPr>
          <w:color w:val="000000"/>
          <w:sz w:val="24"/>
          <w:szCs w:val="24"/>
        </w:rPr>
        <w:t xml:space="preserve">TIPPY.  He was all right when he left here.</w:t>
      </w:r>
    </w:p>
    <w:p>
      <w:pPr>
        <w:widowControl w:val="on"/>
        <w:pBdr/>
        <w:spacing w:before="240" w:after="240" w:line="240" w:lineRule="auto"/>
        <w:ind w:left="0" w:right="0"/>
        <w:jc w:val="left"/>
      </w:pPr>
      <w:r>
        <w:rPr>
          <w:color w:val="000000"/>
          <w:sz w:val="24"/>
          <w:szCs w:val="24"/>
        </w:rPr>
        <w:t xml:space="preserve">MISS DONOVAN.  Dr. Sayre, I told you never to let any person but yourself touch that dog when he was out of my apartment.</w:t>
      </w:r>
    </w:p>
    <w:p>
      <w:pPr>
        <w:widowControl w:val="on"/>
        <w:pBdr/>
        <w:spacing w:before="240" w:after="240" w:line="240" w:lineRule="auto"/>
        <w:ind w:left="0" w:right="0"/>
        <w:jc w:val="left"/>
      </w:pPr>
      <w:r>
        <w:rPr>
          <w:color w:val="000000"/>
          <w:sz w:val="24"/>
          <w:szCs w:val="24"/>
        </w:rPr>
        <w:t xml:space="preserve">TIPPY.  But it’s a very short distance and the man who took him home ...</w:t>
      </w:r>
    </w:p>
    <w:p>
      <w:pPr>
        <w:widowControl w:val="on"/>
        <w:pBdr/>
        <w:spacing w:before="240" w:after="240" w:line="240" w:lineRule="auto"/>
        <w:ind w:left="0" w:right="0"/>
        <w:jc w:val="left"/>
      </w:pPr>
      <w:r>
        <w:rPr>
          <w:color w:val="000000"/>
          <w:sz w:val="24"/>
          <w:szCs w:val="24"/>
        </w:rPr>
        <w:t xml:space="preserve">MISS DONOVAN.  The man you say!  My maid said it was a silly boy and a giggling, irresponsible girl.  How do I know what they did to Itzy?  How do I know where they took him?  Or in what company they had him?  They might have let him get into a fight and get killed.</w:t>
      </w:r>
    </w:p>
    <w:p>
      <w:pPr>
        <w:widowControl w:val="on"/>
        <w:pBdr/>
        <w:spacing w:before="240" w:after="240" w:line="240" w:lineRule="auto"/>
        <w:ind w:left="0" w:right="0"/>
        <w:jc w:val="left"/>
      </w:pPr>
      <w:r>
        <w:rPr>
          <w:color w:val="000000"/>
          <w:sz w:val="24"/>
          <w:szCs w:val="24"/>
        </w:rPr>
        <w:t xml:space="preserve">TIPPY.  But they didn’t.</w:t>
      </w:r>
    </w:p>
    <w:p>
      <w:pPr>
        <w:widowControl w:val="on"/>
        <w:pBdr/>
        <w:spacing w:before="240" w:after="240" w:line="240" w:lineRule="auto"/>
        <w:ind w:left="0" w:right="0"/>
        <w:jc w:val="left"/>
      </w:pPr>
      <w:r>
        <w:rPr>
          <w:color w:val="000000"/>
          <w:sz w:val="24"/>
          <w:szCs w:val="24"/>
        </w:rPr>
        <w:t xml:space="preserve">MISS DONOVAN.  They, or you, exposed Itzy to a chill.  Itzy is sneezing.  Itzy has a cold.  Itzy may develop pneumonia and die. [</w:t>
      </w:r>
      <w:r>
        <w:rPr>
          <w:i/>
          <w:color w:val="000000"/>
          <w:sz w:val="24"/>
          <w:szCs w:val="24"/>
        </w:rPr>
        <w:t xml:space="preserve">During this speech there is a knock and</w:t>
      </w:r>
      <w:r>
        <w:rPr>
          <w:color w:val="000000"/>
          <w:sz w:val="24"/>
          <w:szCs w:val="24"/>
        </w:rPr>
        <w:t xml:space="preserve"> TIPPY </w:t>
      </w:r>
      <w:r>
        <w:rPr>
          <w:i/>
          <w:color w:val="000000"/>
          <w:sz w:val="24"/>
          <w:szCs w:val="24"/>
        </w:rPr>
        <w:t xml:space="preserve">goes to door and lets in the</w:t>
      </w:r>
      <w:r>
        <w:rPr>
          <w:color w:val="000000"/>
          <w:sz w:val="24"/>
          <w:szCs w:val="24"/>
        </w:rPr>
        <w:t xml:space="preserve"> BISHOP </w:t>
      </w:r>
      <w:r>
        <w:rPr>
          <w:i/>
          <w:color w:val="000000"/>
          <w:sz w:val="24"/>
          <w:szCs w:val="24"/>
        </w:rPr>
        <w:t xml:space="preserve">while</w:t>
      </w:r>
      <w:r>
        <w:rPr>
          <w:color w:val="000000"/>
          <w:sz w:val="24"/>
          <w:szCs w:val="24"/>
        </w:rPr>
        <w:t xml:space="preserve"> MISS DONOVAN </w:t>
      </w:r>
      <w:r>
        <w:rPr>
          <w:i/>
          <w:color w:val="000000"/>
          <w:sz w:val="24"/>
          <w:szCs w:val="24"/>
        </w:rPr>
        <w:t xml:space="preserve">continues.</w:t>
      </w:r>
      <w:r>
        <w:rPr>
          <w:color w:val="000000"/>
          <w:sz w:val="24"/>
          <w:szCs w:val="24"/>
        </w:rPr>
        <w:t xml:space="preserve">] I shall hold you responsible.  If anything happens to Itzy, you alone are to blame.  I shall hold you responsible for Itzy’s death. [</w:t>
      </w:r>
      <w:r>
        <w:rPr>
          <w:i/>
          <w:color w:val="000000"/>
          <w:sz w:val="24"/>
          <w:szCs w:val="24"/>
        </w:rPr>
        <w:t xml:space="preserve">She addresses the</w:t>
      </w:r>
      <w:r>
        <w:rPr>
          <w:color w:val="000000"/>
          <w:sz w:val="24"/>
          <w:szCs w:val="24"/>
        </w:rPr>
        <w:t xml:space="preserve"> BISHOP.] If you are a customer of this man, let me warn you.  He is not to be trusted.  He is not responsible.</w:t>
      </w:r>
    </w:p>
    <w:p>
      <w:pPr>
        <w:widowControl w:val="on"/>
        <w:pBdr/>
        <w:spacing w:before="240" w:after="240" w:line="240" w:lineRule="auto"/>
        <w:ind w:left="0" w:right="0"/>
        <w:jc w:val="left"/>
      </w:pPr>
      <w:r>
        <w:rPr>
          <w:color w:val="000000"/>
          <w:sz w:val="24"/>
          <w:szCs w:val="24"/>
        </w:rPr>
        <w:t xml:space="preserve">BISHOP.  There must be some misunderstanding.</w:t>
      </w:r>
    </w:p>
    <w:p>
      <w:pPr>
        <w:widowControl w:val="on"/>
        <w:pBdr/>
        <w:spacing w:before="240" w:after="240" w:line="240" w:lineRule="auto"/>
        <w:ind w:left="0" w:right="0"/>
        <w:jc w:val="left"/>
      </w:pPr>
      <w:r>
        <w:rPr>
          <w:color w:val="000000"/>
          <w:sz w:val="24"/>
          <w:szCs w:val="24"/>
        </w:rPr>
        <w:t xml:space="preserve">MISS DONOVAN.  There is no misunderstanding.  I brought Itzy here on a friend’s recommendation.  She said it was a responsible place.  It is not.  It is full of wild, irresponsible people.</w:t>
      </w:r>
    </w:p>
    <w:p>
      <w:pPr>
        <w:widowControl w:val="on"/>
        <w:pBdr/>
        <w:spacing w:before="240" w:after="240" w:line="240" w:lineRule="auto"/>
        <w:ind w:left="0" w:right="0"/>
        <w:jc w:val="left"/>
      </w:pPr>
      <w:r>
        <w:rPr>
          <w:color w:val="000000"/>
          <w:sz w:val="24"/>
          <w:szCs w:val="24"/>
        </w:rPr>
        <w:t xml:space="preserve">BISHOP.  Madam, I am sure ...</w:t>
      </w:r>
    </w:p>
    <w:p>
      <w:pPr>
        <w:widowControl w:val="on"/>
        <w:pBdr/>
        <w:spacing w:before="240" w:after="240" w:line="240" w:lineRule="auto"/>
        <w:ind w:left="0" w:right="0"/>
        <w:jc w:val="left"/>
      </w:pPr>
      <w:r>
        <w:rPr>
          <w:color w:val="000000"/>
          <w:sz w:val="24"/>
          <w:szCs w:val="24"/>
        </w:rPr>
        <w:t xml:space="preserve">MISS DONOVAN.  You look like a man who loves animals.  If you do, do not bring them here.  This man deliberately exposed my poor Itzy to a cold.  He may die.</w:t>
      </w:r>
    </w:p>
    <w:p>
      <w:pPr>
        <w:widowControl w:val="on"/>
        <w:pBdr/>
        <w:spacing w:before="240" w:after="240" w:line="240" w:lineRule="auto"/>
        <w:ind w:left="0" w:right="0"/>
        <w:jc w:val="left"/>
      </w:pPr>
      <w:r>
        <w:rPr>
          <w:color w:val="000000"/>
          <w:sz w:val="24"/>
          <w:szCs w:val="24"/>
        </w:rPr>
        <w:t xml:space="preserve">BISHOP.  Itzy is your dog, I presume?</w:t>
      </w:r>
    </w:p>
    <w:p>
      <w:pPr>
        <w:widowControl w:val="on"/>
        <w:pBdr/>
        <w:spacing w:before="240" w:after="240" w:line="240" w:lineRule="auto"/>
        <w:ind w:left="0" w:right="0"/>
        <w:jc w:val="left"/>
      </w:pPr>
      <w:r>
        <w:rPr>
          <w:color w:val="000000"/>
          <w:sz w:val="24"/>
          <w:szCs w:val="24"/>
        </w:rPr>
        <w:t xml:space="preserve">MISS DONOVAN.  And such a darling.  Everybody loves him.  I shall tell everyone—­all my friends.  He suffers so—­I shall warn them.  His nose is running....  I shall destroy this irresponsible man’s business!—­If you could look into his eyes you’d understand! ...  If you love dogs, never trust them to irresponsible people. [</w:t>
      </w:r>
      <w:r>
        <w:rPr>
          <w:i/>
          <w:color w:val="000000"/>
          <w:sz w:val="24"/>
          <w:szCs w:val="24"/>
        </w:rPr>
        <w:t xml:space="preserve">She goes to the door and out.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That woman is a fool.</w:t>
      </w:r>
    </w:p>
    <w:p>
      <w:pPr>
        <w:widowControl w:val="on"/>
        <w:pBdr/>
        <w:spacing w:before="240" w:after="240" w:line="240" w:lineRule="auto"/>
        <w:ind w:left="0" w:right="0"/>
        <w:jc w:val="left"/>
      </w:pPr>
      <w:r>
        <w:rPr>
          <w:color w:val="000000"/>
          <w:sz w:val="24"/>
          <w:szCs w:val="24"/>
        </w:rPr>
        <w:t xml:space="preserve">TIPPY.  Some of my best customers are, Bishop.</w:t>
      </w:r>
    </w:p>
    <w:p>
      <w:pPr>
        <w:widowControl w:val="on"/>
        <w:pBdr/>
        <w:spacing w:before="240" w:after="240" w:line="240" w:lineRule="auto"/>
        <w:ind w:left="0" w:right="0"/>
        <w:jc w:val="left"/>
      </w:pPr>
      <w:r>
        <w:rPr>
          <w:color w:val="000000"/>
          <w:sz w:val="24"/>
          <w:szCs w:val="24"/>
        </w:rPr>
        <w:t xml:space="preserve">MISS DONOVAN. [</w:t>
      </w:r>
      <w:r>
        <w:rPr>
          <w:i/>
          <w:color w:val="000000"/>
          <w:sz w:val="24"/>
          <w:szCs w:val="24"/>
        </w:rPr>
        <w:t xml:space="preserve">Opens door and sticks her head in.</w:t>
      </w:r>
      <w:r>
        <w:rPr>
          <w:color w:val="000000"/>
          <w:sz w:val="24"/>
          <w:szCs w:val="24"/>
        </w:rPr>
        <w:t xml:space="preserve">] I shall ruin your business! [</w:t>
      </w:r>
      <w:r>
        <w:rPr>
          <w:i/>
          <w:color w:val="000000"/>
          <w:sz w:val="24"/>
          <w:szCs w:val="24"/>
        </w:rPr>
        <w:t xml:space="preserve">Closes door with a slam.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Jesus! [</w:t>
      </w:r>
      <w:r>
        <w:rPr>
          <w:i/>
          <w:color w:val="000000"/>
          <w:sz w:val="24"/>
          <w:szCs w:val="24"/>
        </w:rPr>
        <w:t xml:space="preserve">Takes the</w:t>
      </w:r>
      <w:r>
        <w:rPr>
          <w:color w:val="000000"/>
          <w:sz w:val="24"/>
          <w:szCs w:val="24"/>
        </w:rPr>
        <w:t xml:space="preserve"> BISHOP’S </w:t>
      </w:r>
      <w:r>
        <w:rPr>
          <w:i/>
          <w:color w:val="000000"/>
          <w:sz w:val="24"/>
          <w:szCs w:val="24"/>
        </w:rPr>
        <w:t xml:space="preserve">hat and coat.</w:t>
      </w:r>
      <w:r>
        <w:rPr>
          <w:color w:val="000000"/>
          <w:sz w:val="24"/>
          <w:szCs w:val="24"/>
        </w:rPr>
        <w:t xml:space="preserve">] Won’t you be seated, sir?</w:t>
      </w:r>
    </w:p>
    <w:p>
      <w:pPr>
        <w:keepNext w:val="on"/>
        <w:pageBreakBefore w:val="on"/>
        <w:widowControl w:val="on"/>
        <w:pBdr/>
        <w:spacing w:before="0" w:after="322" w:line="240" w:lineRule="auto"/>
        <w:ind w:left="0" w:right="0"/>
        <w:jc w:val="left"/>
        <w:outlineLvl w:val="0"/>
      </w:pPr>
      <w:r>
        <w:rPr>
          <w:b/>
          <w:color w:val="000000"/>
          <w:sz w:val="48"/>
          <w:szCs w:val="48"/>
        </w:rPr>
        <w:t xml:space="preserve">Page 44</w:t>
      </w:r>
    </w:p>
    <w:p>
      <w:pPr>
        <w:widowControl w:val="on"/>
        <w:pBdr/>
        <w:spacing w:before="240" w:after="240" w:line="240" w:lineRule="auto"/>
        <w:ind w:left="0" w:right="0"/>
        <w:jc w:val="left"/>
      </w:pPr>
      <w:r>
        <w:rPr>
          <w:color w:val="000000"/>
          <w:sz w:val="24"/>
          <w:szCs w:val="24"/>
        </w:rPr>
        <w:t xml:space="preserve">BISHOP.  I trust that lady is not as influential as she feels.</w:t>
      </w:r>
    </w:p>
    <w:p>
      <w:pPr>
        <w:widowControl w:val="on"/>
        <w:pBdr/>
        <w:spacing w:before="240" w:after="240" w:line="240" w:lineRule="auto"/>
        <w:ind w:left="0" w:right="0"/>
        <w:jc w:val="left"/>
      </w:pPr>
      <w:r>
        <w:rPr>
          <w:color w:val="000000"/>
          <w:sz w:val="24"/>
          <w:szCs w:val="24"/>
        </w:rPr>
        <w:t xml:space="preserve">TIPPY.  Dog lovers are gossips.  But I get business by gossip as well as lose it.  By gossip, sir, and perfumed soap.  The art of perfuming dogs has a great future.  It’s an undeveloped field.  I’m just beginning to explore it.</w:t>
      </w:r>
    </w:p>
    <w:p>
      <w:pPr>
        <w:widowControl w:val="on"/>
        <w:pBdr/>
        <w:spacing w:before="240" w:after="240" w:line="240" w:lineRule="auto"/>
        <w:ind w:left="0" w:right="0"/>
        <w:jc w:val="left"/>
      </w:pPr>
      <w:r>
        <w:rPr>
          <w:color w:val="000000"/>
          <w:sz w:val="24"/>
          <w:szCs w:val="24"/>
        </w:rPr>
        <w:t xml:space="preserve">BISHOP.  You are a marvelous young man, Timothy.</w:t>
      </w:r>
    </w:p>
    <w:p>
      <w:pPr>
        <w:widowControl w:val="on"/>
        <w:pBdr/>
        <w:spacing w:before="240" w:after="240" w:line="240" w:lineRule="auto"/>
        <w:ind w:left="0" w:right="0"/>
        <w:jc w:val="left"/>
      </w:pPr>
      <w:r>
        <w:rPr>
          <w:color w:val="000000"/>
          <w:sz w:val="24"/>
          <w:szCs w:val="24"/>
        </w:rPr>
        <w:t xml:space="preserve">TIPPY.  It’s the Irish in me—­also the Scotch.</w:t>
      </w:r>
    </w:p>
    <w:p>
      <w:pPr>
        <w:widowControl w:val="on"/>
        <w:pBdr/>
        <w:spacing w:before="240" w:after="240" w:line="240" w:lineRule="auto"/>
        <w:ind w:left="0" w:right="0"/>
        <w:jc w:val="left"/>
      </w:pPr>
      <w:r>
        <w:rPr>
          <w:color w:val="000000"/>
          <w:sz w:val="24"/>
          <w:szCs w:val="24"/>
        </w:rPr>
        <w:t xml:space="preserve">BISHOP.  I wish—­I wish my son were more like you.—­Have you seen him, Timothy?</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Evasively.</w:t>
      </w:r>
      <w:r>
        <w:rPr>
          <w:color w:val="000000"/>
          <w:sz w:val="24"/>
          <w:szCs w:val="24"/>
        </w:rPr>
        <w:t xml:space="preserve">] Why, yes sir—­earlier this evening.</w:t>
      </w:r>
    </w:p>
    <w:p>
      <w:pPr>
        <w:widowControl w:val="on"/>
        <w:pBdr/>
        <w:spacing w:before="240" w:after="240" w:line="240" w:lineRule="auto"/>
        <w:ind w:left="0" w:right="0"/>
        <w:jc w:val="left"/>
      </w:pPr>
      <w:r>
        <w:rPr>
          <w:color w:val="000000"/>
          <w:sz w:val="24"/>
          <w:szCs w:val="24"/>
        </w:rPr>
        <w:t xml:space="preserve">BISHOP.  I called at his apartment and was told to come here.</w:t>
      </w:r>
    </w:p>
    <w:p>
      <w:pPr>
        <w:widowControl w:val="on"/>
        <w:pBdr/>
        <w:spacing w:before="240" w:after="240" w:line="240" w:lineRule="auto"/>
        <w:ind w:left="0" w:right="0"/>
        <w:jc w:val="left"/>
      </w:pPr>
      <w:r>
        <w:rPr>
          <w:color w:val="000000"/>
          <w:sz w:val="24"/>
          <w:szCs w:val="24"/>
        </w:rPr>
        <w:t xml:space="preserve">TIPPY.  Well, yes—­he was here.  So was Laura. [BISHOP </w:t>
      </w:r>
      <w:r>
        <w:rPr>
          <w:i/>
          <w:color w:val="000000"/>
          <w:sz w:val="24"/>
          <w:szCs w:val="24"/>
        </w:rPr>
        <w:t xml:space="preserve">sighs heavily.</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You have a nice place here.—­And your business?</w:t>
      </w:r>
    </w:p>
    <w:p>
      <w:pPr>
        <w:widowControl w:val="on"/>
        <w:pBdr/>
        <w:spacing w:before="240" w:after="240" w:line="240" w:lineRule="auto"/>
        <w:ind w:left="0" w:right="0"/>
        <w:jc w:val="left"/>
      </w:pPr>
      <w:r>
        <w:rPr>
          <w:color w:val="000000"/>
          <w:sz w:val="24"/>
          <w:szCs w:val="24"/>
        </w:rPr>
        <w:t xml:space="preserve">TIPPY.  I don’t complain.  Only the customers do, as you heard, sir.</w:t>
      </w:r>
    </w:p>
    <w:p>
      <w:pPr>
        <w:widowControl w:val="on"/>
        <w:pBdr/>
        <w:spacing w:before="240" w:after="240" w:line="240" w:lineRule="auto"/>
        <w:ind w:left="0" w:right="0"/>
        <w:jc w:val="left"/>
      </w:pPr>
      <w:r>
        <w:rPr>
          <w:color w:val="000000"/>
          <w:sz w:val="24"/>
          <w:szCs w:val="24"/>
        </w:rPr>
        <w:t xml:space="preserve">BISHOP.  I could see that woman was a fool.</w:t>
      </w:r>
    </w:p>
    <w:p>
      <w:pPr>
        <w:widowControl w:val="on"/>
        <w:pBdr/>
        <w:spacing w:before="240" w:after="240" w:line="240" w:lineRule="auto"/>
        <w:ind w:left="0" w:right="0"/>
        <w:jc w:val="left"/>
      </w:pPr>
      <w:r>
        <w:rPr>
          <w:color w:val="000000"/>
          <w:sz w:val="24"/>
          <w:szCs w:val="24"/>
        </w:rPr>
        <w:t xml:space="preserve">TIPPY.  I would not dispute you.</w:t>
      </w:r>
    </w:p>
    <w:p>
      <w:pPr>
        <w:widowControl w:val="on"/>
        <w:pBdr/>
        <w:spacing w:before="240" w:after="240" w:line="240" w:lineRule="auto"/>
        <w:ind w:left="0" w:right="0"/>
        <w:jc w:val="left"/>
      </w:pPr>
      <w:r>
        <w:rPr>
          <w:color w:val="000000"/>
          <w:sz w:val="24"/>
          <w:szCs w:val="24"/>
        </w:rPr>
        <w:t xml:space="preserve">BISHOP.  But surely not all people who own dogs are fools.</w:t>
      </w:r>
    </w:p>
    <w:p>
      <w:pPr>
        <w:widowControl w:val="on"/>
        <w:pBdr/>
        <w:spacing w:before="240" w:after="240" w:line="240" w:lineRule="auto"/>
        <w:ind w:left="0" w:right="0"/>
        <w:jc w:val="left"/>
      </w:pPr>
      <w:r>
        <w:rPr>
          <w:color w:val="000000"/>
          <w:sz w:val="24"/>
          <w:szCs w:val="24"/>
        </w:rPr>
        <w:t xml:space="preserve">TIPPY.  There are exceptions.</w:t>
      </w:r>
    </w:p>
    <w:p>
      <w:pPr>
        <w:widowControl w:val="on"/>
        <w:pBdr/>
        <w:spacing w:before="240" w:after="240" w:line="240" w:lineRule="auto"/>
        <w:ind w:left="0" w:right="0"/>
        <w:jc w:val="left"/>
      </w:pPr>
      <w:r>
        <w:rPr>
          <w:color w:val="000000"/>
          <w:sz w:val="24"/>
          <w:szCs w:val="24"/>
        </w:rPr>
        <w:t xml:space="preserve">BISHOP.  At least you are busy.  You are occupied and happy.  You have found congenial work.  Why cannot all young men do as you have done?</w:t>
      </w:r>
    </w:p>
    <w:p>
      <w:pPr>
        <w:widowControl w:val="on"/>
        <w:pBdr/>
        <w:spacing w:before="240" w:after="240" w:line="240" w:lineRule="auto"/>
        <w:ind w:left="0" w:right="0"/>
        <w:jc w:val="left"/>
      </w:pPr>
      <w:r>
        <w:rPr>
          <w:color w:val="000000"/>
          <w:sz w:val="24"/>
          <w:szCs w:val="24"/>
        </w:rPr>
        <w:t xml:space="preserve">TIPPY.  Not enough dogs, sir.</w:t>
      </w:r>
    </w:p>
    <w:p>
      <w:pPr>
        <w:widowControl w:val="on"/>
        <w:pBdr/>
        <w:spacing w:before="240" w:after="240" w:line="240" w:lineRule="auto"/>
        <w:ind w:left="0" w:right="0"/>
        <w:jc w:val="left"/>
      </w:pPr>
      <w:r>
        <w:rPr>
          <w:color w:val="000000"/>
          <w:sz w:val="24"/>
          <w:szCs w:val="24"/>
        </w:rPr>
        <w:t xml:space="preserve">BISHOP.  It need not have been dogs.  It might have been—­other things.</w:t>
      </w:r>
    </w:p>
    <w:p>
      <w:pPr>
        <w:widowControl w:val="on"/>
        <w:pBdr/>
        <w:spacing w:before="240" w:after="240" w:line="240" w:lineRule="auto"/>
        <w:ind w:left="0" w:right="0"/>
        <w:jc w:val="left"/>
      </w:pPr>
      <w:r>
        <w:rPr>
          <w:color w:val="000000"/>
          <w:sz w:val="24"/>
          <w:szCs w:val="24"/>
        </w:rPr>
        <w:t xml:space="preserve">TIPPY.  True, sir.  I considered the hanging of clothes lines for women whose husbands are mechanical morons.</w:t>
      </w:r>
    </w:p>
    <w:p>
      <w:pPr>
        <w:widowControl w:val="on"/>
        <w:pBdr/>
        <w:spacing w:before="240" w:after="240" w:line="240" w:lineRule="auto"/>
        <w:ind w:left="0" w:right="0"/>
        <w:jc w:val="left"/>
      </w:pPr>
      <w:r>
        <w:rPr>
          <w:color w:val="000000"/>
          <w:sz w:val="24"/>
          <w:szCs w:val="24"/>
        </w:rPr>
        <w:t xml:space="preserve">BISHOP.  That’s an ingenious idea.</w:t>
      </w:r>
    </w:p>
    <w:p>
      <w:pPr>
        <w:widowControl w:val="on"/>
        <w:pBdr/>
        <w:spacing w:before="240" w:after="240" w:line="240" w:lineRule="auto"/>
        <w:ind w:left="0" w:right="0"/>
        <w:jc w:val="left"/>
      </w:pPr>
      <w:r>
        <w:rPr>
          <w:color w:val="000000"/>
          <w:sz w:val="24"/>
          <w:szCs w:val="24"/>
        </w:rPr>
        <w:t xml:space="preserve">TIPPY.  But I found there weren’t enough morons.  Automobiles, sir, have taught even the gentry to use screw drivers.</w:t>
      </w:r>
    </w:p>
    <w:p>
      <w:pPr>
        <w:widowControl w:val="on"/>
        <w:pBdr/>
        <w:spacing w:before="240" w:after="240" w:line="240" w:lineRule="auto"/>
        <w:ind w:left="0" w:right="0"/>
        <w:jc w:val="left"/>
      </w:pPr>
      <w:r>
        <w:rPr>
          <w:color w:val="000000"/>
          <w:sz w:val="24"/>
          <w:szCs w:val="24"/>
        </w:rPr>
        <w:t xml:space="preserve">BISHOP.  I like your humor.  You have enterprise and perspective.  You renew my faith in youth.  I wish my son had such morale.  I wish ...  Where is he, Timothy?  Where is Kenneth?  And Laura?  Do you know where they went?</w:t>
      </w:r>
    </w:p>
    <w:p>
      <w:pPr>
        <w:widowControl w:val="on"/>
        <w:pBdr/>
        <w:spacing w:before="240" w:after="240" w:line="240" w:lineRule="auto"/>
        <w:ind w:left="0" w:right="0"/>
        <w:jc w:val="left"/>
      </w:pPr>
      <w:r>
        <w:rPr>
          <w:color w:val="000000"/>
          <w:sz w:val="24"/>
          <w:szCs w:val="24"/>
        </w:rPr>
        <w:t xml:space="preserve">TIPPY.  I’m afraid not.</w:t>
      </w:r>
    </w:p>
    <w:p>
      <w:pPr>
        <w:widowControl w:val="on"/>
        <w:pBdr/>
        <w:spacing w:before="240" w:after="240" w:line="240" w:lineRule="auto"/>
        <w:ind w:left="0" w:right="0"/>
        <w:jc w:val="left"/>
      </w:pPr>
      <w:r>
        <w:rPr>
          <w:color w:val="000000"/>
          <w:sz w:val="24"/>
          <w:szCs w:val="24"/>
        </w:rPr>
        <w:t xml:space="preserve">BISHOP.  I must find them. [</w:t>
      </w:r>
      <w:r>
        <w:rPr>
          <w:i/>
          <w:color w:val="000000"/>
          <w:sz w:val="24"/>
          <w:szCs w:val="24"/>
        </w:rPr>
        <w:t xml:space="preserve">Rises to go.</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The best chance is they’ll be back here.</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Sitting again, speaks slowly.</w:t>
      </w:r>
      <w:r>
        <w:rPr>
          <w:color w:val="000000"/>
          <w:sz w:val="24"/>
          <w:szCs w:val="24"/>
        </w:rPr>
        <w:t xml:space="preserve">] I am guilty of a great wrong against my son.</w:t>
      </w:r>
    </w:p>
    <w:p>
      <w:pPr>
        <w:widowControl w:val="on"/>
        <w:pBdr/>
        <w:spacing w:before="240" w:after="240" w:line="240" w:lineRule="auto"/>
        <w:ind w:left="0" w:right="0"/>
        <w:jc w:val="left"/>
      </w:pPr>
      <w:r>
        <w:rPr>
          <w:color w:val="000000"/>
          <w:sz w:val="24"/>
          <w:szCs w:val="24"/>
        </w:rPr>
        <w:t xml:space="preserve">TIPPY.  I’m sure it wasn’t a wilful wrong.</w:t>
      </w:r>
    </w:p>
    <w:p>
      <w:pPr>
        <w:widowControl w:val="on"/>
        <w:pBdr/>
        <w:spacing w:before="240" w:after="240" w:line="240" w:lineRule="auto"/>
        <w:ind w:left="0" w:right="0"/>
        <w:jc w:val="left"/>
      </w:pPr>
      <w:r>
        <w:rPr>
          <w:color w:val="000000"/>
          <w:sz w:val="24"/>
          <w:szCs w:val="24"/>
        </w:rPr>
        <w:t xml:space="preserve">BISHOP.  No.  I love my son.  I meant to help him.  Sometimes it is hard to know what is right and what is wrong.  Timothy, I arranged for my son to have a job. [</w:t>
      </w:r>
      <w:r>
        <w:rPr>
          <w:i/>
          <w:color w:val="000000"/>
          <w:sz w:val="24"/>
          <w:szCs w:val="24"/>
        </w:rPr>
        <w:t xml:space="preserve">Pause.</w:t>
      </w:r>
      <w:r>
        <w:rPr>
          <w:color w:val="000000"/>
          <w:sz w:val="24"/>
          <w:szCs w:val="24"/>
        </w:rPr>
        <w:t xml:space="preserve">] I conspired to let him think he had secured the job in the usual manner.  I fear I made a great mistake.</w:t>
      </w:r>
    </w:p>
    <w:p>
      <w:pPr>
        <w:widowControl w:val="on"/>
        <w:pBdr/>
        <w:spacing w:before="240" w:after="240" w:line="240" w:lineRule="auto"/>
        <w:ind w:left="0" w:right="0"/>
        <w:jc w:val="left"/>
      </w:pPr>
      <w:r>
        <w:rPr>
          <w:color w:val="000000"/>
          <w:sz w:val="24"/>
          <w:szCs w:val="24"/>
        </w:rPr>
        <w:t xml:space="preserve">TIPPY.  I understand the spirit that prompted you.</w:t>
      </w:r>
    </w:p>
    <w:p>
      <w:pPr>
        <w:widowControl w:val="on"/>
        <w:pBdr/>
        <w:spacing w:before="240" w:after="240" w:line="240" w:lineRule="auto"/>
        <w:ind w:left="0" w:right="0"/>
        <w:jc w:val="left"/>
      </w:pPr>
      <w:r>
        <w:rPr>
          <w:color w:val="000000"/>
          <w:sz w:val="24"/>
          <w:szCs w:val="24"/>
        </w:rPr>
        <w:t xml:space="preserve">BISHOP.  Thank you. [</w:t>
      </w:r>
      <w:r>
        <w:rPr>
          <w:i/>
          <w:color w:val="000000"/>
          <w:sz w:val="24"/>
          <w:szCs w:val="24"/>
        </w:rPr>
        <w:t xml:space="preserve">Pause.</w:t>
      </w:r>
      <w:r>
        <w:rPr>
          <w:color w:val="000000"/>
          <w:sz w:val="24"/>
          <w:szCs w:val="24"/>
        </w:rPr>
        <w:t xml:space="preserve">] He called me up on the telephone and said I had ruined his life with my meddling.  He said I was an unworthy example of a man of God.  He said I had betrayed him ... [</w:t>
      </w:r>
      <w:r>
        <w:rPr>
          <w:i/>
          <w:color w:val="000000"/>
          <w:sz w:val="24"/>
          <w:szCs w:val="24"/>
        </w:rPr>
        <w:t xml:space="preserve">He is too moved to go on</w:t>
      </w:r>
      <w:r>
        <w:rPr>
          <w:color w:val="000000"/>
          <w:sz w:val="24"/>
          <w:szCs w:val="24"/>
        </w:rPr>
        <w:t xml:space="preserve">,] He said harsh things—­very harsh things.</w:t>
      </w:r>
    </w:p>
    <w:p>
      <w:pPr>
        <w:widowControl w:val="on"/>
        <w:pBdr/>
        <w:spacing w:before="240" w:after="240" w:line="240" w:lineRule="auto"/>
        <w:ind w:left="0" w:right="0"/>
        <w:jc w:val="left"/>
      </w:pPr>
      <w:r>
        <w:rPr>
          <w:color w:val="000000"/>
          <w:sz w:val="24"/>
          <w:szCs w:val="24"/>
        </w:rPr>
        <w:t xml:space="preserve">TIPPY.  I am very sorry, sir. [</w:t>
      </w:r>
      <w:r>
        <w:rPr>
          <w:i/>
          <w:color w:val="000000"/>
          <w:sz w:val="24"/>
          <w:szCs w:val="24"/>
        </w:rPr>
        <w:t xml:space="preserve">He feels helpless to comfort the old man.  In the ensuing, uncomfortable silence,</w:t>
      </w:r>
      <w:r>
        <w:rPr>
          <w:color w:val="000000"/>
          <w:sz w:val="24"/>
          <w:szCs w:val="24"/>
        </w:rPr>
        <w:t xml:space="preserve"> KEN, MARTIN </w:t>
      </w:r>
      <w:r>
        <w:rPr>
          <w:i/>
          <w:color w:val="000000"/>
          <w:sz w:val="24"/>
          <w:szCs w:val="24"/>
        </w:rPr>
        <w:t xml:space="preserve">and</w:t>
      </w:r>
      <w:r>
        <w:rPr>
          <w:color w:val="000000"/>
          <w:sz w:val="24"/>
          <w:szCs w:val="24"/>
        </w:rPr>
        <w:t xml:space="preserve"> LAURA </w:t>
      </w:r>
      <w:r>
        <w:rPr>
          <w:i/>
          <w:color w:val="000000"/>
          <w:sz w:val="24"/>
          <w:szCs w:val="24"/>
        </w:rPr>
        <w:t xml:space="preserve">come in</w:t>
      </w:r>
      <w:r>
        <w:rPr>
          <w:color w:val="000000"/>
          <w:sz w:val="24"/>
          <w:szCs w:val="24"/>
        </w:rPr>
        <w:t xml:space="preserve">.  KEN </w:t>
      </w:r>
      <w:r>
        <w:rPr>
          <w:i/>
          <w:color w:val="000000"/>
          <w:sz w:val="24"/>
          <w:szCs w:val="24"/>
        </w:rPr>
        <w:t xml:space="preserve">is drunk and boisterous</w:t>
      </w:r>
      <w:r>
        <w:rPr>
          <w:color w:val="000000"/>
          <w:sz w:val="24"/>
          <w:szCs w:val="24"/>
        </w:rPr>
        <w:t xml:space="preserve">, MARTIN </w:t>
      </w:r>
      <w:r>
        <w:rPr>
          <w:i/>
          <w:color w:val="000000"/>
          <w:sz w:val="24"/>
          <w:szCs w:val="24"/>
        </w:rPr>
        <w:t xml:space="preserve">is trying to hold him back,</w:t>
      </w:r>
      <w:r>
        <w:rPr>
          <w:color w:val="000000"/>
          <w:sz w:val="24"/>
          <w:szCs w:val="24"/>
        </w:rPr>
        <w:t xml:space="preserve"> KEN </w:t>
      </w:r>
      <w:r>
        <w:rPr>
          <w:i/>
          <w:color w:val="000000"/>
          <w:sz w:val="24"/>
          <w:szCs w:val="24"/>
        </w:rPr>
        <w:t xml:space="preserve">backs into the room, dragging</w:t>
      </w:r>
      <w:r>
        <w:rPr>
          <w:color w:val="000000"/>
          <w:sz w:val="24"/>
          <w:szCs w:val="24"/>
        </w:rPr>
        <w:t xml:space="preserve"> MARTIN </w:t>
      </w:r>
      <w:r>
        <w:rPr>
          <w:i/>
          <w:color w:val="000000"/>
          <w:sz w:val="24"/>
          <w:szCs w:val="24"/>
        </w:rPr>
        <w:t xml:space="preserve">with him</w:t>
      </w:r>
      <w:r>
        <w:rPr>
          <w:color w:val="000000"/>
          <w:sz w:val="24"/>
          <w:szCs w:val="24"/>
        </w:rPr>
        <w:t xml:space="preserve">.  LAURA </w:t>
      </w:r>
      <w:r>
        <w:rPr>
          <w:i/>
          <w:color w:val="000000"/>
          <w:sz w:val="24"/>
          <w:szCs w:val="24"/>
        </w:rPr>
        <w:t xml:space="preserve">follows.</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45</w:t>
      </w:r>
    </w:p>
    <w:p>
      <w:pPr>
        <w:widowControl w:val="on"/>
        <w:pBdr/>
        <w:spacing w:before="240" w:after="240" w:line="240" w:lineRule="auto"/>
        <w:ind w:left="0" w:right="0"/>
        <w:jc w:val="left"/>
      </w:pPr>
      <w:r>
        <w:rPr>
          <w:color w:val="000000"/>
          <w:sz w:val="24"/>
          <w:szCs w:val="24"/>
        </w:rPr>
        <w:t xml:space="preserve">KEN.  I got to go in.  Got to find Ted.  I got to ’pologize to Ted. [MARTIN, </w:t>
      </w:r>
      <w:r>
        <w:rPr>
          <w:i/>
          <w:color w:val="000000"/>
          <w:sz w:val="24"/>
          <w:szCs w:val="24"/>
        </w:rPr>
        <w:t xml:space="preserve">seeing</w:t>
      </w:r>
      <w:r>
        <w:rPr>
          <w:color w:val="000000"/>
          <w:sz w:val="24"/>
          <w:szCs w:val="24"/>
        </w:rPr>
        <w:t xml:space="preserve"> BISHOP, </w:t>
      </w:r>
      <w:r>
        <w:rPr>
          <w:i/>
          <w:color w:val="000000"/>
          <w:sz w:val="24"/>
          <w:szCs w:val="24"/>
        </w:rPr>
        <w:t xml:space="preserve">lets go of</w:t>
      </w:r>
      <w:r>
        <w:rPr>
          <w:color w:val="000000"/>
          <w:sz w:val="24"/>
          <w:szCs w:val="24"/>
        </w:rPr>
        <w:t xml:space="preserve"> KEN </w:t>
      </w:r>
      <w:r>
        <w:rPr>
          <w:i/>
          <w:color w:val="000000"/>
          <w:sz w:val="24"/>
          <w:szCs w:val="24"/>
        </w:rPr>
        <w:t xml:space="preserve">who nearly falls</w:t>
      </w:r>
      <w:r>
        <w:rPr>
          <w:color w:val="000000"/>
          <w:sz w:val="24"/>
          <w:szCs w:val="24"/>
        </w:rPr>
        <w:t xml:space="preserve">, KEN </w:t>
      </w:r>
      <w:r>
        <w:rPr>
          <w:i/>
          <w:color w:val="000000"/>
          <w:sz w:val="24"/>
          <w:szCs w:val="24"/>
        </w:rPr>
        <w:t xml:space="preserve">does not see his father.</w:t>
      </w:r>
      <w:r>
        <w:rPr>
          <w:color w:val="000000"/>
          <w:sz w:val="24"/>
          <w:szCs w:val="24"/>
        </w:rPr>
        <w:t xml:space="preserve">] I got to shake hands with him and say, Ted, ol’ boy, you’re right.  We’re in the same boat.  We’re brothers under the skin.  We are both kept men.</w:t>
      </w:r>
    </w:p>
    <w:p>
      <w:pPr>
        <w:widowControl w:val="on"/>
        <w:pBdr/>
        <w:spacing w:before="240" w:after="240" w:line="240" w:lineRule="auto"/>
        <w:ind w:left="0" w:right="0"/>
        <w:jc w:val="left"/>
      </w:pPr>
      <w:r>
        <w:rPr>
          <w:color w:val="000000"/>
          <w:sz w:val="24"/>
          <w:szCs w:val="24"/>
        </w:rPr>
        <w:t xml:space="preserve">BISHOP.  My son!</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Turns slowly and sees his father.</w:t>
      </w:r>
      <w:r>
        <w:rPr>
          <w:color w:val="000000"/>
          <w:sz w:val="24"/>
          <w:szCs w:val="24"/>
        </w:rPr>
        <w:t xml:space="preserve">] Hi, dad! [</w:t>
      </w:r>
      <w:r>
        <w:rPr>
          <w:i/>
          <w:color w:val="000000"/>
          <w:sz w:val="24"/>
          <w:szCs w:val="24"/>
        </w:rPr>
        <w:t xml:space="preserve">Gestures to</w:t>
      </w:r>
      <w:r>
        <w:rPr>
          <w:color w:val="000000"/>
          <w:sz w:val="24"/>
          <w:szCs w:val="24"/>
        </w:rPr>
        <w:br/>
        <w:t xml:space="preserve">LAURA.] Meet the wife.  She got the job.  You paid for it. [</w:t>
      </w:r>
      <w:r>
        <w:rPr>
          <w:i/>
          <w:color w:val="000000"/>
          <w:sz w:val="24"/>
          <w:szCs w:val="24"/>
        </w:rPr>
        <w:t xml:space="preserve">Silence. </w:t>
      </w:r>
      <w:r>
        <w:rPr>
          <w:i/>
          <w:color w:val="000000"/>
          <w:sz w:val="24"/>
          <w:szCs w:val="24"/>
        </w:rPr>
        <w:br/>
        <w:t xml:space="preserve">Gestures to</w:t>
      </w:r>
      <w:r>
        <w:rPr>
          <w:color w:val="000000"/>
          <w:sz w:val="24"/>
          <w:szCs w:val="24"/>
        </w:rPr>
        <w:t xml:space="preserve"> MARTIN.] Meet Martin.  He’s a god-damned Communist.  But</w:t>
      </w:r>
      <w:r>
        <w:rPr>
          <w:color w:val="000000"/>
          <w:sz w:val="24"/>
          <w:szCs w:val="24"/>
        </w:rPr>
        <w:br/>
        <w:t xml:space="preserve">I like him.</w:t>
      </w:r>
    </w:p>
    <w:p>
      <w:pPr>
        <w:widowControl w:val="on"/>
        <w:pBdr/>
        <w:spacing w:before="240" w:after="240" w:line="240" w:lineRule="auto"/>
        <w:ind w:left="0" w:right="0"/>
        <w:jc w:val="left"/>
      </w:pPr>
      <w:r>
        <w:rPr>
          <w:color w:val="000000"/>
          <w:sz w:val="24"/>
          <w:szCs w:val="24"/>
        </w:rPr>
        <w:t xml:space="preserve">BISHOP.  My son, you have been drinking.</w:t>
      </w:r>
    </w:p>
    <w:p>
      <w:pPr>
        <w:widowControl w:val="on"/>
        <w:pBdr/>
        <w:spacing w:before="240" w:after="240" w:line="240" w:lineRule="auto"/>
        <w:ind w:left="0" w:right="0"/>
        <w:jc w:val="left"/>
      </w:pPr>
      <w:r>
        <w:rPr>
          <w:color w:val="000000"/>
          <w:sz w:val="24"/>
          <w:szCs w:val="24"/>
        </w:rPr>
        <w:t xml:space="preserve">KEN.  Drinking? [</w:t>
      </w:r>
      <w:r>
        <w:rPr>
          <w:i/>
          <w:color w:val="000000"/>
          <w:sz w:val="24"/>
          <w:szCs w:val="24"/>
        </w:rPr>
        <w:t xml:space="preserve">Laughs—­to</w:t>
      </w:r>
      <w:r>
        <w:rPr>
          <w:color w:val="000000"/>
          <w:sz w:val="24"/>
          <w:szCs w:val="24"/>
        </w:rPr>
        <w:t xml:space="preserve"> MARTIN.] He thinks I have been drinking. [</w:t>
      </w:r>
      <w:r>
        <w:rPr>
          <w:i/>
          <w:color w:val="000000"/>
          <w:sz w:val="24"/>
          <w:szCs w:val="24"/>
        </w:rPr>
        <w:t xml:space="preserve">To</w:t>
      </w:r>
      <w:r>
        <w:rPr>
          <w:color w:val="000000"/>
          <w:sz w:val="24"/>
          <w:szCs w:val="24"/>
        </w:rPr>
        <w:t xml:space="preserve"> TIPPY.] Hi!  Good old Tippy.  Washes dogs.—­Kept dogs.  Kept women.  Kept men.</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Taking him by the arm.</w:t>
      </w:r>
      <w:r>
        <w:rPr>
          <w:color w:val="000000"/>
          <w:sz w:val="24"/>
          <w:szCs w:val="24"/>
        </w:rPr>
        <w:t xml:space="preserve">] Come on, Ken.  Come out in the kitchen and have some coffee.</w:t>
      </w:r>
    </w:p>
    <w:p>
      <w:pPr>
        <w:widowControl w:val="on"/>
        <w:pBdr/>
        <w:spacing w:before="240" w:after="240" w:line="240" w:lineRule="auto"/>
        <w:ind w:left="0" w:right="0"/>
        <w:jc w:val="left"/>
      </w:pPr>
      <w:r>
        <w:rPr>
          <w:color w:val="000000"/>
          <w:sz w:val="24"/>
          <w:szCs w:val="24"/>
        </w:rPr>
        <w:t xml:space="preserve">KEN.  I don’t want coffee.  Makes you ’member what you got drunk to forget.</w:t>
      </w:r>
    </w:p>
    <w:p>
      <w:pPr>
        <w:widowControl w:val="on"/>
        <w:pBdr/>
        <w:spacing w:before="240" w:after="240" w:line="240" w:lineRule="auto"/>
        <w:ind w:left="0" w:right="0"/>
        <w:jc w:val="left"/>
      </w:pPr>
      <w:r>
        <w:rPr>
          <w:color w:val="000000"/>
          <w:sz w:val="24"/>
          <w:szCs w:val="24"/>
        </w:rPr>
        <w:t xml:space="preserve">TIPPY.  All right, then.  I’ll give you some more whiskey.</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In horror.</w:t>
      </w:r>
      <w:r>
        <w:rPr>
          <w:color w:val="000000"/>
          <w:sz w:val="24"/>
          <w:szCs w:val="24"/>
        </w:rPr>
        <w:t xml:space="preserve">] I forbid.  Please, no more liquor.</w:t>
      </w:r>
    </w:p>
    <w:p>
      <w:pPr>
        <w:widowControl w:val="on"/>
        <w:pBdr/>
        <w:spacing w:before="240" w:after="240" w:line="240" w:lineRule="auto"/>
        <w:ind w:left="0" w:right="0"/>
        <w:jc w:val="left"/>
      </w:pPr>
      <w:r>
        <w:rPr>
          <w:color w:val="000000"/>
          <w:sz w:val="24"/>
          <w:szCs w:val="24"/>
        </w:rPr>
        <w:t xml:space="preserve">KEN.  That’s right.  No more liquor.  Might forget too much.</w:t>
      </w:r>
    </w:p>
    <w:p>
      <w:pPr>
        <w:widowControl w:val="on"/>
        <w:pBdr/>
        <w:spacing w:before="240" w:after="240" w:line="240" w:lineRule="auto"/>
        <w:ind w:left="0" w:right="0"/>
        <w:jc w:val="left"/>
      </w:pPr>
      <w:r>
        <w:rPr>
          <w:color w:val="000000"/>
          <w:sz w:val="24"/>
          <w:szCs w:val="24"/>
        </w:rPr>
        <w:t xml:space="preserve">TIPPY.  Then come in and go to sleep and forget everything.</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Shaking him off.</w:t>
      </w:r>
      <w:r>
        <w:rPr>
          <w:color w:val="000000"/>
          <w:sz w:val="24"/>
          <w:szCs w:val="24"/>
        </w:rPr>
        <w:t xml:space="preserve">] I don’t want to forget.  I want to explain. [</w:t>
      </w:r>
      <w:r>
        <w:rPr>
          <w:i/>
          <w:color w:val="000000"/>
          <w:sz w:val="24"/>
          <w:szCs w:val="24"/>
        </w:rPr>
        <w:t xml:space="preserve">Looking around at each.</w:t>
      </w:r>
      <w:r>
        <w:rPr>
          <w:color w:val="000000"/>
          <w:sz w:val="24"/>
          <w:szCs w:val="24"/>
        </w:rPr>
        <w:t xml:space="preserve">] Dad—­Laura—–­Tippy—­Martin.  Whole god-damn Class of ’29.  Class of ’29....  Six years.  Hi, Martin, member the speeches?  ’Member the Bac-ca-laurit address? [</w:t>
      </w:r>
      <w:r>
        <w:rPr>
          <w:i/>
          <w:color w:val="000000"/>
          <w:sz w:val="24"/>
          <w:szCs w:val="24"/>
        </w:rPr>
        <w:t xml:space="preserve">Struts and gestures.</w:t>
      </w:r>
      <w:r>
        <w:rPr>
          <w:color w:val="000000"/>
          <w:sz w:val="24"/>
          <w:szCs w:val="24"/>
        </w:rPr>
        <w:t xml:space="preserve">] Young men of the Class of ’29. [</w:t>
      </w:r>
      <w:r>
        <w:rPr>
          <w:i/>
          <w:color w:val="000000"/>
          <w:sz w:val="24"/>
          <w:szCs w:val="24"/>
        </w:rPr>
        <w:t xml:space="preserve">Gestures left.</w:t>
      </w:r>
      <w:r>
        <w:rPr>
          <w:color w:val="000000"/>
          <w:sz w:val="24"/>
          <w:szCs w:val="24"/>
        </w:rPr>
        <w:t xml:space="preserve">] This is your god-damn old alma mater. [</w:t>
      </w:r>
      <w:r>
        <w:rPr>
          <w:i/>
          <w:color w:val="000000"/>
          <w:sz w:val="24"/>
          <w:szCs w:val="24"/>
        </w:rPr>
        <w:t xml:space="preserve">Gestures right.</w:t>
      </w:r>
      <w:r>
        <w:rPr>
          <w:color w:val="000000"/>
          <w:sz w:val="24"/>
          <w:szCs w:val="24"/>
        </w:rPr>
        <w:t xml:space="preserve">] And out there’s the goddamn old world. [</w:t>
      </w:r>
      <w:r>
        <w:rPr>
          <w:i/>
          <w:color w:val="000000"/>
          <w:sz w:val="24"/>
          <w:szCs w:val="24"/>
        </w:rPr>
        <w:t xml:space="preserve">Gestures left.</w:t>
      </w:r>
      <w:r>
        <w:rPr>
          <w:color w:val="000000"/>
          <w:sz w:val="24"/>
          <w:szCs w:val="24"/>
        </w:rPr>
        <w:t xml:space="preserve">] In there you studied four years like sons-o’-guns, stuffing your empty heads full of useless knowledge. [</w:t>
      </w:r>
      <w:r>
        <w:rPr>
          <w:i/>
          <w:color w:val="000000"/>
          <w:sz w:val="24"/>
          <w:szCs w:val="24"/>
        </w:rPr>
        <w:t xml:space="preserve">Gestures right.</w:t>
      </w:r>
      <w:r>
        <w:rPr>
          <w:color w:val="000000"/>
          <w:sz w:val="24"/>
          <w:szCs w:val="24"/>
        </w:rPr>
        <w:t xml:space="preserve">] So you could go out there and get a job.  And make money.  And get a house.  And a car.  And a woman to sleep with.  And have a baby, and vote the Republican ticket....  And so what happens?  Depressions and Democrats.  And Hoover—­’member Hoover?—­Hoover had to go back to Leland Stanford libr’y to read a book to tell him why there’s jobs for everybody in Russia. [</w:t>
      </w:r>
      <w:r>
        <w:rPr>
          <w:i/>
          <w:color w:val="000000"/>
          <w:sz w:val="24"/>
          <w:szCs w:val="24"/>
        </w:rPr>
        <w:t xml:space="preserve">He stops, looks at his father</w:t>
      </w:r>
      <w:r>
        <w:rPr>
          <w:color w:val="000000"/>
          <w:sz w:val="24"/>
          <w:szCs w:val="24"/>
        </w:rPr>
        <w:t xml:space="preserve">.’] ’Scuse me.  Hoover’s all wet. [To MARTIN, </w:t>
      </w:r>
      <w:r>
        <w:rPr>
          <w:i/>
          <w:color w:val="000000"/>
          <w:sz w:val="24"/>
          <w:szCs w:val="24"/>
        </w:rPr>
        <w:t xml:space="preserve">belligerently</w:t>
      </w:r>
      <w:r>
        <w:rPr>
          <w:color w:val="000000"/>
          <w:sz w:val="24"/>
          <w:szCs w:val="24"/>
        </w:rPr>
        <w:t xml:space="preserve">.’] My father’s a bishop, see?  Russia’s hell on bishops.  This is the country for bishops.  You are out of luck, Martin.  Your father made a mistake being a farmer.  He should have been a bishop.  Nice jobs, lots of money.  Buys a job for his son so he can get married and have a wife and a home and a baby and not be a Red.  You think I’m a Red?  Hell, no.  I’m a hundred per cent American.  I’m an individualist.  Americans are individualists.  Each man got his own wife ‘n’ his own bed.  A Russian’s a collectivist.  Got everybody’s wife in bed.</w:t>
      </w:r>
    </w:p>
    <w:p>
      <w:pPr>
        <w:widowControl w:val="on"/>
        <w:pBdr/>
        <w:spacing w:before="240" w:after="240" w:line="240" w:lineRule="auto"/>
        <w:ind w:left="0" w:right="0"/>
        <w:jc w:val="left"/>
      </w:pPr>
      <w:r>
        <w:rPr>
          <w:color w:val="000000"/>
          <w:sz w:val="24"/>
          <w:szCs w:val="24"/>
        </w:rPr>
        <w:t xml:space="preserve">BISHOP.  Kenneth, my son!</w:t>
      </w:r>
    </w:p>
    <w:p>
      <w:pPr>
        <w:keepNext w:val="on"/>
        <w:pageBreakBefore w:val="on"/>
        <w:widowControl w:val="on"/>
        <w:pBdr/>
        <w:spacing w:before="0" w:after="322" w:line="240" w:lineRule="auto"/>
        <w:ind w:left="0" w:right="0"/>
        <w:jc w:val="left"/>
        <w:outlineLvl w:val="0"/>
      </w:pPr>
      <w:r>
        <w:rPr>
          <w:b/>
          <w:color w:val="000000"/>
          <w:sz w:val="48"/>
          <w:szCs w:val="48"/>
        </w:rPr>
        <w:t xml:space="preserve">Page 46</w:t>
      </w:r>
    </w:p>
    <w:p>
      <w:pPr>
        <w:widowControl w:val="on"/>
        <w:pBdr/>
        <w:spacing w:before="240" w:after="240" w:line="240" w:lineRule="auto"/>
        <w:ind w:left="0" w:right="0"/>
        <w:jc w:val="left"/>
      </w:pPr>
      <w:r>
        <w:rPr>
          <w:color w:val="000000"/>
          <w:sz w:val="24"/>
          <w:szCs w:val="24"/>
        </w:rPr>
        <w:t xml:space="preserve">KEN.  See?  My dad doesn’t like Russians.  Russians shot all the churches and made the priests go to work.  He doesn’t like you.—­You read the wrong books.  My dad reads Mark and Luke and John—­makes him a Christian.  You read Marx and Lenin and Stalin—­makes you a revolutionist.  Why don’t you read Hearst and Hoover and make yourself an American?</w:t>
      </w:r>
    </w:p>
    <w:p>
      <w:pPr>
        <w:widowControl w:val="on"/>
        <w:pBdr/>
        <w:spacing w:before="240" w:after="240" w:line="240" w:lineRule="auto"/>
        <w:ind w:left="0" w:right="0"/>
        <w:jc w:val="left"/>
      </w:pPr>
      <w:r>
        <w:rPr>
          <w:color w:val="000000"/>
          <w:sz w:val="24"/>
          <w:szCs w:val="24"/>
        </w:rPr>
        <w:t xml:space="preserve">TIPPY.  Never mind, Ken.  The revolution’s all over.</w:t>
      </w:r>
    </w:p>
    <w:p>
      <w:pPr>
        <w:widowControl w:val="on"/>
        <w:pBdr/>
        <w:spacing w:before="240" w:after="240" w:line="240" w:lineRule="auto"/>
        <w:ind w:left="0" w:right="0"/>
        <w:jc w:val="left"/>
      </w:pPr>
      <w:r>
        <w:rPr>
          <w:color w:val="000000"/>
          <w:sz w:val="24"/>
          <w:szCs w:val="24"/>
        </w:rPr>
        <w:t xml:space="preserve">KEN.  That was no revolution.  That was only a depression.  But it’s all over now.  My father bought me a job because my wife told him to.  I’ve got a smart wife.  She understands business methods.  We are individualists, and must have initiative.  So my wife, she has initiative.  She says—­Ken’s got to have a job so we can get married.  So she explains to my father how capitalism works.  Lots of competition; too many lousy architects.  So got to fabricate houses and put ’em all out of a job.</w:t>
      </w:r>
    </w:p>
    <w:p>
      <w:pPr>
        <w:widowControl w:val="on"/>
        <w:pBdr/>
        <w:spacing w:before="240" w:after="240" w:line="240" w:lineRule="auto"/>
        <w:ind w:left="0" w:right="0"/>
        <w:jc w:val="left"/>
      </w:pPr>
      <w:r>
        <w:rPr>
          <w:color w:val="000000"/>
          <w:sz w:val="24"/>
          <w:szCs w:val="24"/>
        </w:rPr>
        <w:t xml:space="preserve">MARTIN.  You talk more sense drunk than sober.</w:t>
      </w:r>
    </w:p>
    <w:p>
      <w:pPr>
        <w:widowControl w:val="on"/>
        <w:pBdr/>
        <w:spacing w:before="240" w:after="240" w:line="240" w:lineRule="auto"/>
        <w:ind w:left="0" w:right="0"/>
        <w:jc w:val="left"/>
      </w:pPr>
      <w:r>
        <w:rPr>
          <w:color w:val="000000"/>
          <w:sz w:val="24"/>
          <w:szCs w:val="24"/>
        </w:rPr>
        <w:t xml:space="preserve">KEN.  Too many architects—­so what?  Give ’em relief work, that’s what.  Make lots of little houses, with lots of little yards, with lots of little trees, so there’ll be lots of little leaves to rake. [</w:t>
      </w:r>
      <w:r>
        <w:rPr>
          <w:i/>
          <w:color w:val="000000"/>
          <w:sz w:val="24"/>
          <w:szCs w:val="24"/>
        </w:rPr>
        <w:t xml:space="preserve">Faces</w:t>
      </w:r>
      <w:r>
        <w:rPr>
          <w:color w:val="000000"/>
          <w:sz w:val="24"/>
          <w:szCs w:val="24"/>
        </w:rPr>
        <w:t xml:space="preserve"> LAURA.] That’s why a man needs a smart wife with lots of initiative—­to get him a job.</w:t>
      </w:r>
    </w:p>
    <w:p>
      <w:pPr>
        <w:widowControl w:val="on"/>
        <w:pBdr/>
        <w:spacing w:before="240" w:after="240" w:line="240" w:lineRule="auto"/>
        <w:ind w:left="0" w:right="0"/>
        <w:jc w:val="left"/>
      </w:pPr>
      <w:r>
        <w:rPr>
          <w:color w:val="000000"/>
          <w:sz w:val="24"/>
          <w:szCs w:val="24"/>
        </w:rPr>
        <w:t xml:space="preserve">TIPPY.  O. K., Ken.</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Fiercely.</w:t>
      </w:r>
      <w:r>
        <w:rPr>
          <w:color w:val="000000"/>
          <w:sz w:val="24"/>
          <w:szCs w:val="24"/>
        </w:rPr>
        <w:t xml:space="preserve">] Do something with him, Martin.</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Going to</w:t>
      </w:r>
      <w:r>
        <w:rPr>
          <w:color w:val="000000"/>
          <w:sz w:val="24"/>
          <w:szCs w:val="24"/>
        </w:rPr>
        <w:t xml:space="preserve"> KEN.] All right, old man.  Let’s go in there and see whether we can figure this thing out.</w:t>
      </w:r>
    </w:p>
    <w:p>
      <w:pPr>
        <w:widowControl w:val="on"/>
        <w:pBdr/>
        <w:spacing w:before="240" w:after="240" w:line="240" w:lineRule="auto"/>
        <w:ind w:left="0" w:right="0"/>
        <w:jc w:val="left"/>
      </w:pPr>
      <w:r>
        <w:rPr>
          <w:color w:val="000000"/>
          <w:sz w:val="24"/>
          <w:szCs w:val="24"/>
        </w:rPr>
        <w:t xml:space="preserve">KEN.  I got it all figured out.  Lots of little houses, ‘n’ lots of ...</w:t>
      </w:r>
    </w:p>
    <w:p>
      <w:pPr>
        <w:widowControl w:val="on"/>
        <w:pBdr/>
        <w:spacing w:before="240" w:after="240" w:line="240" w:lineRule="auto"/>
        <w:ind w:left="0" w:right="0"/>
        <w:jc w:val="left"/>
      </w:pPr>
      <w:r>
        <w:rPr>
          <w:color w:val="000000"/>
          <w:sz w:val="24"/>
          <w:szCs w:val="24"/>
        </w:rPr>
        <w:t xml:space="preserve">TIPPY.  But we’ve got to figure out what to do about Ted.</w:t>
      </w:r>
    </w:p>
    <w:p>
      <w:pPr>
        <w:widowControl w:val="on"/>
        <w:pBdr/>
        <w:spacing w:before="240" w:after="240" w:line="240" w:lineRule="auto"/>
        <w:ind w:left="0" w:right="0"/>
        <w:jc w:val="left"/>
      </w:pPr>
      <w:r>
        <w:rPr>
          <w:color w:val="000000"/>
          <w:sz w:val="24"/>
          <w:szCs w:val="24"/>
        </w:rPr>
        <w:t xml:space="preserve">KEN.  Ted.  That’s right ...  Ted. [</w:t>
      </w:r>
      <w:r>
        <w:rPr>
          <w:i/>
          <w:color w:val="000000"/>
          <w:sz w:val="24"/>
          <w:szCs w:val="24"/>
        </w:rPr>
        <w:t xml:space="preserve">The three go out to kitchen.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Wringing his hands.</w:t>
      </w:r>
      <w:r>
        <w:rPr>
          <w:color w:val="000000"/>
          <w:sz w:val="24"/>
          <w:szCs w:val="24"/>
        </w:rPr>
        <w:t xml:space="preserve">] Radicalism and liquor.  Liquor and radicalism, [LAURA </w:t>
      </w:r>
      <w:r>
        <w:rPr>
          <w:i/>
          <w:color w:val="000000"/>
          <w:sz w:val="24"/>
          <w:szCs w:val="24"/>
        </w:rPr>
        <w:t xml:space="preserve">is unresponsive; sits stony-eyed and heart-sick.</w:t>
      </w:r>
      <w:r>
        <w:rPr>
          <w:color w:val="000000"/>
          <w:sz w:val="24"/>
          <w:szCs w:val="24"/>
        </w:rPr>
        <w:t xml:space="preserve">] My poor child.  My poor child.</w:t>
      </w:r>
    </w:p>
    <w:p>
      <w:pPr>
        <w:widowControl w:val="on"/>
        <w:pBdr/>
        <w:spacing w:before="240" w:after="240" w:line="240" w:lineRule="auto"/>
        <w:ind w:left="0" w:right="0"/>
        <w:jc w:val="left"/>
      </w:pPr>
      <w:r>
        <w:rPr>
          <w:color w:val="000000"/>
          <w:sz w:val="24"/>
          <w:szCs w:val="24"/>
        </w:rPr>
        <w:t xml:space="preserve">LAURA.  Poor Ken!</w:t>
      </w:r>
    </w:p>
    <w:p>
      <w:pPr>
        <w:widowControl w:val="on"/>
        <w:pBdr/>
        <w:spacing w:before="240" w:after="240" w:line="240" w:lineRule="auto"/>
        <w:ind w:left="0" w:right="0"/>
        <w:jc w:val="left"/>
      </w:pPr>
      <w:r>
        <w:rPr>
          <w:color w:val="000000"/>
          <w:sz w:val="24"/>
          <w:szCs w:val="24"/>
        </w:rPr>
        <w:t xml:space="preserve">BISHOP.  We must be strong.  And patient. [</w:t>
      </w:r>
      <w:r>
        <w:rPr>
          <w:i/>
          <w:color w:val="000000"/>
          <w:sz w:val="24"/>
          <w:szCs w:val="24"/>
        </w:rPr>
        <w:t xml:space="preserve">Silence.</w:t>
      </w:r>
      <w:r>
        <w:rPr>
          <w:color w:val="000000"/>
          <w:sz w:val="24"/>
          <w:szCs w:val="24"/>
        </w:rPr>
        <w:t xml:space="preserve">] How did he learn of this?</w:t>
      </w:r>
    </w:p>
    <w:p>
      <w:pPr>
        <w:widowControl w:val="on"/>
        <w:pBdr/>
        <w:spacing w:before="240" w:after="240" w:line="240" w:lineRule="auto"/>
        <w:ind w:left="0" w:right="0"/>
        <w:jc w:val="left"/>
      </w:pPr>
      <w:r>
        <w:rPr>
          <w:color w:val="000000"/>
          <w:sz w:val="24"/>
          <w:szCs w:val="24"/>
        </w:rPr>
        <w:t xml:space="preserve">LAURA.  He quarrelled with Ted and Ted lost his temper and told.</w:t>
      </w:r>
    </w:p>
    <w:p>
      <w:pPr>
        <w:widowControl w:val="on"/>
        <w:pBdr/>
        <w:spacing w:before="240" w:after="240" w:line="240" w:lineRule="auto"/>
        <w:ind w:left="0" w:right="0"/>
        <w:jc w:val="left"/>
      </w:pPr>
      <w:r>
        <w:rPr>
          <w:color w:val="000000"/>
          <w:sz w:val="24"/>
          <w:szCs w:val="24"/>
        </w:rPr>
        <w:t xml:space="preserve">BISHOP.  Ted?  But how came he to know of it?</w:t>
      </w:r>
    </w:p>
    <w:p>
      <w:pPr>
        <w:widowControl w:val="on"/>
        <w:pBdr/>
        <w:spacing w:before="240" w:after="240" w:line="240" w:lineRule="auto"/>
        <w:ind w:left="0" w:right="0"/>
        <w:jc w:val="left"/>
      </w:pPr>
      <w:r>
        <w:rPr>
          <w:color w:val="000000"/>
          <w:sz w:val="24"/>
          <w:szCs w:val="24"/>
        </w:rPr>
        <w:t xml:space="preserve">LAURA.  Oh, I don’t know.</w:t>
      </w:r>
    </w:p>
    <w:p>
      <w:pPr>
        <w:widowControl w:val="on"/>
        <w:pBdr/>
        <w:spacing w:before="240" w:after="240" w:line="240" w:lineRule="auto"/>
        <w:ind w:left="0" w:right="0"/>
        <w:jc w:val="left"/>
      </w:pPr>
      <w:r>
        <w:rPr>
          <w:color w:val="000000"/>
          <w:sz w:val="24"/>
          <w:szCs w:val="24"/>
        </w:rPr>
        <w:t xml:space="preserve">BISHOP.  Such a nice young man, I always thought.  He seemed so ...</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In despair.</w:t>
      </w:r>
      <w:r>
        <w:rPr>
          <w:color w:val="000000"/>
          <w:sz w:val="24"/>
          <w:szCs w:val="24"/>
        </w:rPr>
        <w:t xml:space="preserve">] What are we to do about Ken?</w:t>
      </w:r>
    </w:p>
    <w:p>
      <w:pPr>
        <w:widowControl w:val="on"/>
        <w:pBdr/>
        <w:spacing w:before="240" w:after="240" w:line="240" w:lineRule="auto"/>
        <w:ind w:left="0" w:right="0"/>
        <w:jc w:val="left"/>
      </w:pPr>
      <w:r>
        <w:rPr>
          <w:color w:val="000000"/>
          <w:sz w:val="24"/>
          <w:szCs w:val="24"/>
        </w:rPr>
        <w:t xml:space="preserve">BISHOP.  He blamed me.  He said I had betrayed him.</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Impatiently.</w:t>
      </w:r>
      <w:r>
        <w:rPr>
          <w:color w:val="000000"/>
          <w:sz w:val="24"/>
          <w:szCs w:val="24"/>
        </w:rPr>
        <w:t xml:space="preserve">] How are we to give him back his self-confidence?</w:t>
      </w:r>
    </w:p>
    <w:p>
      <w:pPr>
        <w:widowControl w:val="on"/>
        <w:pBdr/>
        <w:spacing w:before="240" w:after="240" w:line="240" w:lineRule="auto"/>
        <w:ind w:left="0" w:right="0"/>
        <w:jc w:val="left"/>
      </w:pPr>
      <w:r>
        <w:rPr>
          <w:color w:val="000000"/>
          <w:sz w:val="24"/>
          <w:szCs w:val="24"/>
        </w:rPr>
        <w:t xml:space="preserve">BISHOP.  He said I was dishonest.</w:t>
      </w:r>
    </w:p>
    <w:p>
      <w:pPr>
        <w:widowControl w:val="on"/>
        <w:pBdr/>
        <w:spacing w:before="240" w:after="240" w:line="240" w:lineRule="auto"/>
        <w:ind w:left="0" w:right="0"/>
        <w:jc w:val="left"/>
      </w:pPr>
      <w:r>
        <w:rPr>
          <w:color w:val="000000"/>
          <w:sz w:val="24"/>
          <w:szCs w:val="24"/>
        </w:rPr>
        <w:t xml:space="preserve">LAURA.  If in some way I could return to him his lovely vanity.  When he had no job, he had no thought of me—­none—­none....</w:t>
      </w:r>
    </w:p>
    <w:p>
      <w:pPr>
        <w:widowControl w:val="on"/>
        <w:pBdr/>
        <w:spacing w:before="240" w:after="240" w:line="240" w:lineRule="auto"/>
        <w:ind w:left="0" w:right="0"/>
        <w:jc w:val="left"/>
      </w:pPr>
      <w:r>
        <w:rPr>
          <w:color w:val="000000"/>
          <w:sz w:val="24"/>
          <w:szCs w:val="24"/>
        </w:rPr>
        <w:t xml:space="preserve">BISHOP.  What is there left for him to believe in, when even I, his father ...</w:t>
      </w:r>
    </w:p>
    <w:p>
      <w:pPr>
        <w:widowControl w:val="on"/>
        <w:pBdr/>
        <w:spacing w:before="240" w:after="240" w:line="240" w:lineRule="auto"/>
        <w:ind w:left="0" w:right="0"/>
        <w:jc w:val="left"/>
      </w:pPr>
      <w:r>
        <w:rPr>
          <w:color w:val="000000"/>
          <w:sz w:val="24"/>
          <w:szCs w:val="24"/>
        </w:rPr>
        <w:t xml:space="preserve">LAURA.  Oh don’t!  It was my fault.  Don’t blame yourself.  And anyway, the only thing that matters is Ken.  Don’t you see?</w:t>
      </w:r>
    </w:p>
    <w:p>
      <w:pPr>
        <w:widowControl w:val="on"/>
        <w:pBdr/>
        <w:spacing w:before="240" w:after="240" w:line="240" w:lineRule="auto"/>
        <w:ind w:left="0" w:right="0"/>
        <w:jc w:val="left"/>
      </w:pPr>
      <w:r>
        <w:rPr>
          <w:color w:val="000000"/>
          <w:sz w:val="24"/>
          <w:szCs w:val="24"/>
        </w:rPr>
        <w:t xml:space="preserve">BISHOP.  You’re right, my child.</w:t>
      </w:r>
    </w:p>
    <w:p>
      <w:pPr>
        <w:keepNext w:val="on"/>
        <w:pageBreakBefore w:val="on"/>
        <w:widowControl w:val="on"/>
        <w:pBdr/>
        <w:spacing w:before="0" w:after="322" w:line="240" w:lineRule="auto"/>
        <w:ind w:left="0" w:right="0"/>
        <w:jc w:val="left"/>
        <w:outlineLvl w:val="0"/>
      </w:pPr>
      <w:r>
        <w:rPr>
          <w:b/>
          <w:color w:val="000000"/>
          <w:sz w:val="48"/>
          <w:szCs w:val="48"/>
        </w:rPr>
        <w:t xml:space="preserve">Page 47</w:t>
      </w:r>
    </w:p>
    <w:p>
      <w:pPr>
        <w:widowControl w:val="on"/>
        <w:pBdr/>
        <w:spacing w:before="240" w:after="240" w:line="240" w:lineRule="auto"/>
        <w:ind w:left="0" w:right="0"/>
        <w:jc w:val="left"/>
      </w:pPr>
      <w:r>
        <w:rPr>
          <w:color w:val="000000"/>
          <w:sz w:val="24"/>
          <w:szCs w:val="24"/>
        </w:rPr>
        <w:t xml:space="preserve">LAURA.  He’s so crushed!  And that despair that shuts me out!  Why is it?  Why is it that a woman loves a man most when he has nothing—­and he wants her only when he has everything else?  What’s going to happen to us?</w:t>
      </w:r>
    </w:p>
    <w:p>
      <w:pPr>
        <w:widowControl w:val="on"/>
        <w:pBdr/>
        <w:spacing w:before="240" w:after="240" w:line="240" w:lineRule="auto"/>
        <w:ind w:left="0" w:right="0"/>
        <w:jc w:val="left"/>
      </w:pPr>
      <w:r>
        <w:rPr>
          <w:color w:val="000000"/>
          <w:sz w:val="24"/>
          <w:szCs w:val="24"/>
        </w:rPr>
        <w:t xml:space="preserve">BISHOP.  Everything will be all right, my child.  Kenneth has suffered a bitter blow to his pride.  But he’ll sober up and resign himself to the situation.</w:t>
      </w:r>
    </w:p>
    <w:p>
      <w:pPr>
        <w:widowControl w:val="on"/>
        <w:pBdr/>
        <w:spacing w:before="240" w:after="240" w:line="240" w:lineRule="auto"/>
        <w:ind w:left="0" w:right="0"/>
        <w:jc w:val="left"/>
      </w:pPr>
      <w:r>
        <w:rPr>
          <w:color w:val="000000"/>
          <w:sz w:val="24"/>
          <w:szCs w:val="24"/>
        </w:rPr>
        <w:t xml:space="preserve">LAURA.  Resign himself?</w:t>
      </w:r>
    </w:p>
    <w:p>
      <w:pPr>
        <w:widowControl w:val="on"/>
        <w:pBdr/>
        <w:spacing w:before="240" w:after="240" w:line="240" w:lineRule="auto"/>
        <w:ind w:left="0" w:right="0"/>
        <w:jc w:val="left"/>
      </w:pPr>
      <w:r>
        <w:rPr>
          <w:color w:val="000000"/>
          <w:sz w:val="24"/>
          <w:szCs w:val="24"/>
        </w:rPr>
        <w:t xml:space="preserve">BISHOP.  We must make him see that that is the only thing to do.</w:t>
      </w:r>
    </w:p>
    <w:p>
      <w:pPr>
        <w:widowControl w:val="on"/>
        <w:pBdr/>
        <w:spacing w:before="240" w:after="240" w:line="240" w:lineRule="auto"/>
        <w:ind w:left="0" w:right="0"/>
        <w:jc w:val="left"/>
      </w:pPr>
      <w:r>
        <w:rPr>
          <w:color w:val="000000"/>
          <w:sz w:val="24"/>
          <w:szCs w:val="24"/>
        </w:rPr>
        <w:t xml:space="preserve">LAURA.  But is it?  Is there no hope of a real position?</w:t>
      </w:r>
    </w:p>
    <w:p>
      <w:pPr>
        <w:widowControl w:val="on"/>
        <w:pBdr/>
        <w:spacing w:before="240" w:after="240" w:line="240" w:lineRule="auto"/>
        <w:ind w:left="0" w:right="0"/>
        <w:jc w:val="left"/>
      </w:pPr>
      <w:r>
        <w:rPr>
          <w:color w:val="000000"/>
          <w:sz w:val="24"/>
          <w:szCs w:val="24"/>
        </w:rPr>
        <w:t xml:space="preserve">BISHOP.  Prescott gave me his word when I—­when we made the arrangement—­that he would make a real place for Kenneth as soon as he could.</w:t>
      </w:r>
    </w:p>
    <w:p>
      <w:pPr>
        <w:widowControl w:val="on"/>
        <w:pBdr/>
        <w:spacing w:before="240" w:after="240" w:line="240" w:lineRule="auto"/>
        <w:ind w:left="0" w:right="0"/>
        <w:jc w:val="left"/>
      </w:pPr>
      <w:r>
        <w:rPr>
          <w:color w:val="000000"/>
          <w:sz w:val="24"/>
          <w:szCs w:val="24"/>
        </w:rPr>
        <w:t xml:space="preserve">LAURA.  So far he hasn’t.</w:t>
      </w:r>
    </w:p>
    <w:p>
      <w:pPr>
        <w:widowControl w:val="on"/>
        <w:pBdr/>
        <w:spacing w:before="240" w:after="240" w:line="240" w:lineRule="auto"/>
        <w:ind w:left="0" w:right="0"/>
        <w:jc w:val="left"/>
      </w:pPr>
      <w:r>
        <w:rPr>
          <w:color w:val="000000"/>
          <w:sz w:val="24"/>
          <w:szCs w:val="24"/>
        </w:rPr>
        <w:t xml:space="preserve">BISHOP.  It’s a matter of time.  Business is greatly improved.  Building must revive by the spring.  Therefore, don’t you see, if our boy is patient until then ... [LAURA </w:t>
      </w:r>
      <w:r>
        <w:rPr>
          <w:i/>
          <w:color w:val="000000"/>
          <w:sz w:val="24"/>
          <w:szCs w:val="24"/>
        </w:rPr>
        <w:t xml:space="preserve">shakes her head.</w:t>
      </w:r>
      <w:r>
        <w:rPr>
          <w:color w:val="000000"/>
          <w:sz w:val="24"/>
          <w:szCs w:val="24"/>
        </w:rPr>
        <w:t xml:space="preserve">] We must make him go on.  If he gives it up now he may lose a real opportunity.  That is what you and I must make him see!  The opportunity ahead.</w:t>
      </w:r>
    </w:p>
    <w:p>
      <w:pPr>
        <w:widowControl w:val="on"/>
        <w:pBdr/>
        <w:spacing w:before="240" w:after="240" w:line="240" w:lineRule="auto"/>
        <w:ind w:left="0" w:right="0"/>
        <w:jc w:val="left"/>
      </w:pPr>
      <w:r>
        <w:rPr>
          <w:color w:val="000000"/>
          <w:sz w:val="24"/>
          <w:szCs w:val="24"/>
        </w:rPr>
        <w:t xml:space="preserve">LAURA.  He couldn’t go on.</w:t>
      </w:r>
    </w:p>
    <w:p>
      <w:pPr>
        <w:widowControl w:val="on"/>
        <w:pBdr/>
        <w:spacing w:before="240" w:after="240" w:line="240" w:lineRule="auto"/>
        <w:ind w:left="0" w:right="0"/>
        <w:jc w:val="left"/>
      </w:pPr>
      <w:r>
        <w:rPr>
          <w:color w:val="000000"/>
          <w:sz w:val="24"/>
          <w:szCs w:val="24"/>
        </w:rPr>
        <w:t xml:space="preserve">BISHOP.  He must.</w:t>
      </w:r>
    </w:p>
    <w:p>
      <w:pPr>
        <w:widowControl w:val="on"/>
        <w:pBdr/>
        <w:spacing w:before="240" w:after="240" w:line="240" w:lineRule="auto"/>
        <w:ind w:left="0" w:right="0"/>
        <w:jc w:val="left"/>
      </w:pPr>
      <w:r>
        <w:rPr>
          <w:color w:val="000000"/>
          <w:sz w:val="24"/>
          <w:szCs w:val="24"/>
        </w:rPr>
        <w:t xml:space="preserve">LAURA.  No.  Why must he?</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Tenderly.</w:t>
      </w:r>
      <w:r>
        <w:rPr>
          <w:color w:val="000000"/>
          <w:sz w:val="24"/>
          <w:szCs w:val="24"/>
        </w:rPr>
        <w:t xml:space="preserve">] A family, my dear, is a very conclusive argument.</w:t>
      </w:r>
    </w:p>
    <w:p>
      <w:pPr>
        <w:widowControl w:val="on"/>
        <w:pBdr/>
        <w:spacing w:before="240" w:after="240" w:line="240" w:lineRule="auto"/>
        <w:ind w:left="0" w:right="0"/>
        <w:jc w:val="left"/>
      </w:pPr>
      <w:r>
        <w:rPr>
          <w:color w:val="000000"/>
          <w:sz w:val="24"/>
          <w:szCs w:val="24"/>
        </w:rPr>
        <w:t xml:space="preserve">LAURA.  Family?  What do you mean?</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Still with his tender sentimentality.</w:t>
      </w:r>
      <w:r>
        <w:rPr>
          <w:color w:val="000000"/>
          <w:sz w:val="24"/>
          <w:szCs w:val="24"/>
        </w:rPr>
        <w:t xml:space="preserve">] I take it, since</w:t>
      </w:r>
      <w:r>
        <w:rPr>
          <w:color w:val="000000"/>
          <w:sz w:val="24"/>
          <w:szCs w:val="24"/>
        </w:rPr>
        <w:br/>
        <w:t xml:space="preserve">Kenneth spoke of a wife and baby ...</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Half-laughing.</w:t>
      </w:r>
      <w:r>
        <w:rPr>
          <w:color w:val="000000"/>
          <w:sz w:val="24"/>
          <w:szCs w:val="24"/>
        </w:rPr>
        <w:t xml:space="preserve">] Oh!—­Thank God, no!</w:t>
      </w:r>
    </w:p>
    <w:p>
      <w:pPr>
        <w:widowControl w:val="on"/>
        <w:pBdr/>
        <w:spacing w:before="240" w:after="240" w:line="240" w:lineRule="auto"/>
        <w:ind w:left="0" w:right="0"/>
        <w:jc w:val="left"/>
      </w:pPr>
      <w:r>
        <w:rPr>
          <w:color w:val="000000"/>
          <w:sz w:val="24"/>
          <w:szCs w:val="24"/>
        </w:rPr>
        <w:t xml:space="preserve">BISHOP.  But he said ...</w:t>
      </w:r>
    </w:p>
    <w:p>
      <w:pPr>
        <w:widowControl w:val="on"/>
        <w:pBdr/>
        <w:spacing w:before="240" w:after="240" w:line="240" w:lineRule="auto"/>
        <w:ind w:left="0" w:right="0"/>
        <w:jc w:val="left"/>
      </w:pPr>
      <w:r>
        <w:rPr>
          <w:color w:val="000000"/>
          <w:sz w:val="24"/>
          <w:szCs w:val="24"/>
        </w:rPr>
        <w:t xml:space="preserve">LAURA.  That was just rhetoric.—­I am not having any babies until I see some security for them.</w:t>
      </w:r>
    </w:p>
    <w:p>
      <w:pPr>
        <w:widowControl w:val="on"/>
        <w:pBdr/>
        <w:spacing w:before="240" w:after="240" w:line="240" w:lineRule="auto"/>
        <w:ind w:left="0" w:right="0"/>
        <w:jc w:val="left"/>
      </w:pPr>
      <w:r>
        <w:rPr>
          <w:color w:val="000000"/>
          <w:sz w:val="24"/>
          <w:szCs w:val="24"/>
        </w:rPr>
        <w:t xml:space="preserve">BISHOP.  Many of the unemployed do have children.</w:t>
      </w:r>
    </w:p>
    <w:p>
      <w:pPr>
        <w:widowControl w:val="on"/>
        <w:pBdr/>
        <w:spacing w:before="240" w:after="240" w:line="240" w:lineRule="auto"/>
        <w:ind w:left="0" w:right="0"/>
        <w:jc w:val="left"/>
      </w:pPr>
      <w:r>
        <w:rPr>
          <w:color w:val="000000"/>
          <w:sz w:val="24"/>
          <w:szCs w:val="24"/>
        </w:rPr>
        <w:t xml:space="preserve">LAURA.  I’ll have them only when I can see safety for them.</w:t>
      </w:r>
    </w:p>
    <w:p>
      <w:pPr>
        <w:widowControl w:val="on"/>
        <w:pBdr/>
        <w:spacing w:before="240" w:after="240" w:line="240" w:lineRule="auto"/>
        <w:ind w:left="0" w:right="0"/>
        <w:jc w:val="left"/>
      </w:pPr>
      <w:r>
        <w:rPr>
          <w:color w:val="000000"/>
          <w:sz w:val="24"/>
          <w:szCs w:val="24"/>
        </w:rPr>
        <w:t xml:space="preserve">BISHOP.  Yes, yes.  Well, I only thought that ...</w:t>
      </w:r>
    </w:p>
    <w:p>
      <w:pPr>
        <w:widowControl w:val="on"/>
        <w:pBdr/>
        <w:spacing w:before="240" w:after="240" w:line="240" w:lineRule="auto"/>
        <w:ind w:left="0" w:right="0"/>
        <w:jc w:val="left"/>
      </w:pPr>
      <w:r>
        <w:rPr>
          <w:color w:val="000000"/>
          <w:sz w:val="24"/>
          <w:szCs w:val="24"/>
        </w:rPr>
        <w:t xml:space="preserve">LAURA.  That if a child were coming, Ken would have to knuckle under.</w:t>
      </w:r>
    </w:p>
    <w:p>
      <w:pPr>
        <w:widowControl w:val="on"/>
        <w:pBdr/>
        <w:spacing w:before="240" w:after="240" w:line="240" w:lineRule="auto"/>
        <w:ind w:left="0" w:right="0"/>
        <w:jc w:val="left"/>
      </w:pPr>
      <w:r>
        <w:rPr>
          <w:color w:val="000000"/>
          <w:sz w:val="24"/>
          <w:szCs w:val="24"/>
        </w:rPr>
        <w:t xml:space="preserve">BISHOP.  Such responsibility has always been the most powerful force to make man go along the path of duty, even though the way seemed hard.</w:t>
      </w:r>
    </w:p>
    <w:p>
      <w:pPr>
        <w:widowControl w:val="on"/>
        <w:pBdr/>
        <w:spacing w:before="240" w:after="240" w:line="240" w:lineRule="auto"/>
        <w:ind w:left="0" w:right="0"/>
        <w:jc w:val="left"/>
      </w:pPr>
      <w:r>
        <w:rPr>
          <w:color w:val="000000"/>
          <w:sz w:val="24"/>
          <w:szCs w:val="24"/>
        </w:rPr>
        <w:t xml:space="preserve">LAURA.  At least I have spared Ken that!  He </w:t>
      </w:r>
      <w:r>
        <w:rPr>
          <w:i/>
          <w:color w:val="000000"/>
          <w:sz w:val="24"/>
          <w:szCs w:val="24"/>
        </w:rPr>
        <w:t xml:space="preserve">can</w:t>
      </w:r>
      <w:r>
        <w:rPr>
          <w:color w:val="000000"/>
          <w:sz w:val="24"/>
          <w:szCs w:val="24"/>
        </w:rPr>
        <w:t xml:space="preserve"> do as he pleases. </w:t>
      </w:r>
      <w:r>
        <w:rPr>
          <w:color w:val="000000"/>
          <w:sz w:val="24"/>
          <w:szCs w:val="24"/>
        </w:rPr>
        <w:br/>
        <w:t xml:space="preserve">I am still working, and can take care of myself.</w:t>
      </w:r>
    </w:p>
    <w:p>
      <w:pPr>
        <w:widowControl w:val="on"/>
        <w:pBdr/>
        <w:spacing w:before="240" w:after="240" w:line="240" w:lineRule="auto"/>
        <w:ind w:left="0" w:right="0"/>
        <w:jc w:val="left"/>
      </w:pPr>
      <w:r>
        <w:rPr>
          <w:color w:val="000000"/>
          <w:sz w:val="24"/>
          <w:szCs w:val="24"/>
        </w:rPr>
        <w:t xml:space="preserve">BISHOP.  Yes, quite right.  That is the way we must present it to him.  That he need consider only himself.</w:t>
      </w:r>
    </w:p>
    <w:p>
      <w:pPr>
        <w:widowControl w:val="on"/>
        <w:pBdr/>
        <w:spacing w:before="240" w:after="240" w:line="240" w:lineRule="auto"/>
        <w:ind w:left="0" w:right="0"/>
        <w:jc w:val="left"/>
      </w:pPr>
      <w:r>
        <w:rPr>
          <w:color w:val="000000"/>
          <w:sz w:val="24"/>
          <w:szCs w:val="24"/>
        </w:rPr>
        <w:t xml:space="preserve">LAURA.  Poor Ken.  What can he ...</w:t>
      </w:r>
    </w:p>
    <w:p>
      <w:pPr>
        <w:widowControl w:val="on"/>
        <w:pBdr/>
        <w:spacing w:before="240" w:after="240" w:line="240" w:lineRule="auto"/>
        <w:ind w:left="0" w:right="0"/>
        <w:jc w:val="left"/>
      </w:pPr>
      <w:r>
        <w:rPr>
          <w:color w:val="000000"/>
          <w:sz w:val="24"/>
          <w:szCs w:val="24"/>
        </w:rPr>
        <w:t xml:space="preserve">BISHOP.  Sh!</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enters, followed by</w:t>
      </w:r>
      <w:r>
        <w:rPr>
          <w:color w:val="000000"/>
          <w:sz w:val="24"/>
          <w:szCs w:val="24"/>
        </w:rPr>
        <w:t xml:space="preserve"> MARTIN </w:t>
      </w:r>
      <w:r>
        <w:rPr>
          <w:i/>
          <w:color w:val="000000"/>
          <w:sz w:val="24"/>
          <w:szCs w:val="24"/>
        </w:rPr>
        <w:t xml:space="preserve">and</w:t>
      </w:r>
      <w:r>
        <w:rPr>
          <w:color w:val="000000"/>
          <w:sz w:val="24"/>
          <w:szCs w:val="24"/>
        </w:rPr>
        <w:t xml:space="preserve"> TIPPY.]</w:t>
      </w:r>
    </w:p>
    <w:p>
      <w:pPr>
        <w:widowControl w:val="on"/>
        <w:pBdr/>
        <w:spacing w:before="240" w:after="240" w:line="240" w:lineRule="auto"/>
        <w:ind w:left="0" w:right="0"/>
        <w:jc w:val="left"/>
      </w:pPr>
      <w:r>
        <w:rPr>
          <w:color w:val="000000"/>
          <w:sz w:val="24"/>
          <w:szCs w:val="24"/>
        </w:rPr>
        <w:t xml:space="preserve">KEN.  Who said I had no manners! [</w:t>
      </w:r>
      <w:r>
        <w:rPr>
          <w:i/>
          <w:color w:val="000000"/>
          <w:sz w:val="24"/>
          <w:szCs w:val="24"/>
        </w:rPr>
        <w:t xml:space="preserve">To</w:t>
      </w:r>
      <w:r>
        <w:rPr>
          <w:color w:val="000000"/>
          <w:sz w:val="24"/>
          <w:szCs w:val="24"/>
        </w:rPr>
        <w:t xml:space="preserve"> BISHOP </w:t>
      </w:r>
      <w:r>
        <w:rPr>
          <w:i/>
          <w:color w:val="000000"/>
          <w:sz w:val="24"/>
          <w:szCs w:val="24"/>
        </w:rPr>
        <w:t xml:space="preserve">and</w:t>
      </w:r>
      <w:r>
        <w:rPr>
          <w:color w:val="000000"/>
          <w:sz w:val="24"/>
          <w:szCs w:val="24"/>
        </w:rPr>
        <w:t xml:space="preserve"> LAURA, </w:t>
      </w:r>
      <w:r>
        <w:rPr>
          <w:i/>
          <w:color w:val="000000"/>
          <w:sz w:val="24"/>
          <w:szCs w:val="24"/>
        </w:rPr>
        <w:t xml:space="preserve">with absurd, ironic dignity.</w:t>
      </w:r>
      <w:r>
        <w:rPr>
          <w:color w:val="000000"/>
          <w:sz w:val="24"/>
          <w:szCs w:val="24"/>
        </w:rPr>
        <w:t xml:space="preserve">] The boys say I wasn’t a gentleman.  I apologize.</w:t>
      </w:r>
    </w:p>
    <w:p>
      <w:pPr>
        <w:widowControl w:val="on"/>
        <w:pBdr/>
        <w:spacing w:before="240" w:after="240" w:line="240" w:lineRule="auto"/>
        <w:ind w:left="0" w:right="0"/>
        <w:jc w:val="left"/>
      </w:pPr>
      <w:r>
        <w:rPr>
          <w:color w:val="000000"/>
          <w:sz w:val="24"/>
          <w:szCs w:val="24"/>
        </w:rPr>
        <w:t xml:space="preserve">LAURA.  Never mind, Ken.</w:t>
      </w:r>
    </w:p>
    <w:p>
      <w:pPr>
        <w:widowControl w:val="on"/>
        <w:pBdr/>
        <w:spacing w:before="240" w:after="240" w:line="240" w:lineRule="auto"/>
        <w:ind w:left="0" w:right="0"/>
        <w:jc w:val="left"/>
      </w:pPr>
      <w:r>
        <w:rPr>
          <w:color w:val="000000"/>
          <w:sz w:val="24"/>
          <w:szCs w:val="24"/>
        </w:rPr>
        <w:t xml:space="preserve">KEN.  A man ought to be a gentleman, even to his wife. [</w:t>
      </w:r>
      <w:r>
        <w:rPr>
          <w:i/>
          <w:color w:val="000000"/>
          <w:sz w:val="24"/>
          <w:szCs w:val="24"/>
        </w:rPr>
        <w:t xml:space="preserve">She turns away.  To his father.</w:t>
      </w:r>
      <w:r>
        <w:rPr>
          <w:color w:val="000000"/>
          <w:sz w:val="24"/>
          <w:szCs w:val="24"/>
        </w:rPr>
        <w:t xml:space="preserve">] A man ought to respect his father.  I apologize.</w:t>
      </w:r>
    </w:p>
    <w:p>
      <w:pPr>
        <w:widowControl w:val="on"/>
        <w:pBdr/>
        <w:spacing w:before="240" w:after="240" w:line="240" w:lineRule="auto"/>
        <w:ind w:left="0" w:right="0"/>
        <w:jc w:val="left"/>
      </w:pPr>
      <w:r>
        <w:rPr>
          <w:color w:val="000000"/>
          <w:sz w:val="24"/>
          <w:szCs w:val="24"/>
        </w:rPr>
        <w:t xml:space="preserve">BISHOP.  I accept your apology, son.</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To boys.</w:t>
      </w:r>
      <w:r>
        <w:rPr>
          <w:color w:val="000000"/>
          <w:sz w:val="24"/>
          <w:szCs w:val="24"/>
        </w:rPr>
        <w:t xml:space="preserve">] There you are!  I apologized to my father.  He accepted my apology. [</w:t>
      </w:r>
      <w:r>
        <w:rPr>
          <w:i/>
          <w:color w:val="000000"/>
          <w:sz w:val="24"/>
          <w:szCs w:val="24"/>
        </w:rPr>
        <w:t xml:space="preserve">To</w:t>
      </w:r>
      <w:r>
        <w:rPr>
          <w:color w:val="000000"/>
          <w:sz w:val="24"/>
          <w:szCs w:val="24"/>
        </w:rPr>
        <w:t xml:space="preserve"> LAURA.] I apologize.</w:t>
      </w:r>
    </w:p>
    <w:p>
      <w:pPr>
        <w:keepNext w:val="on"/>
        <w:pageBreakBefore w:val="on"/>
        <w:widowControl w:val="on"/>
        <w:pBdr/>
        <w:spacing w:before="0" w:after="322" w:line="240" w:lineRule="auto"/>
        <w:ind w:left="0" w:right="0"/>
        <w:jc w:val="left"/>
        <w:outlineLvl w:val="0"/>
      </w:pPr>
      <w:r>
        <w:rPr>
          <w:b/>
          <w:color w:val="000000"/>
          <w:sz w:val="48"/>
          <w:szCs w:val="48"/>
        </w:rPr>
        <w:t xml:space="preserve">Page 48</w:t>
      </w:r>
    </w:p>
    <w:p>
      <w:pPr>
        <w:widowControl w:val="on"/>
        <w:pBdr/>
        <w:spacing w:before="240" w:after="240" w:line="240" w:lineRule="auto"/>
        <w:ind w:left="0" w:right="0"/>
        <w:jc w:val="left"/>
      </w:pPr>
      <w:r>
        <w:rPr>
          <w:color w:val="000000"/>
          <w:sz w:val="24"/>
          <w:szCs w:val="24"/>
        </w:rPr>
        <w:t xml:space="preserve">LAURA.  All right, Ken.  I accept your apology. [</w:t>
      </w:r>
      <w:r>
        <w:rPr>
          <w:i/>
          <w:color w:val="000000"/>
          <w:sz w:val="24"/>
          <w:szCs w:val="24"/>
        </w:rPr>
        <w:t xml:space="preserve">At the end of her self-control.</w:t>
      </w:r>
      <w:r>
        <w:rPr>
          <w:color w:val="000000"/>
          <w:sz w:val="24"/>
          <w:szCs w:val="24"/>
        </w:rPr>
        <w:t xml:space="preserve">] And now that’s enough.</w:t>
      </w:r>
    </w:p>
    <w:p>
      <w:pPr>
        <w:widowControl w:val="on"/>
        <w:pBdr/>
        <w:spacing w:before="240" w:after="240" w:line="240" w:lineRule="auto"/>
        <w:ind w:left="0" w:right="0"/>
        <w:jc w:val="left"/>
      </w:pPr>
      <w:r>
        <w:rPr>
          <w:color w:val="000000"/>
          <w:sz w:val="24"/>
          <w:szCs w:val="24"/>
        </w:rPr>
        <w:t xml:space="preserve">KEN.  No.  I got one more apology to make.</w:t>
      </w:r>
    </w:p>
    <w:p>
      <w:pPr>
        <w:widowControl w:val="on"/>
        <w:pBdr/>
        <w:spacing w:before="240" w:after="240" w:line="240" w:lineRule="auto"/>
        <w:ind w:left="0" w:right="0"/>
        <w:jc w:val="left"/>
      </w:pPr>
      <w:r>
        <w:rPr>
          <w:color w:val="000000"/>
          <w:sz w:val="24"/>
          <w:szCs w:val="24"/>
        </w:rPr>
        <w:t xml:space="preserve">TIPPY.  All right, Ken.  I’ll take the next one.</w:t>
      </w:r>
    </w:p>
    <w:p>
      <w:pPr>
        <w:widowControl w:val="on"/>
        <w:pBdr/>
        <w:spacing w:before="240" w:after="240" w:line="240" w:lineRule="auto"/>
        <w:ind w:left="0" w:right="0"/>
        <w:jc w:val="left"/>
      </w:pPr>
      <w:r>
        <w:rPr>
          <w:color w:val="000000"/>
          <w:sz w:val="24"/>
          <w:szCs w:val="24"/>
        </w:rPr>
        <w:t xml:space="preserve">KEN.  I didn’t insult you.</w:t>
      </w:r>
    </w:p>
    <w:p>
      <w:pPr>
        <w:widowControl w:val="on"/>
        <w:pBdr/>
        <w:spacing w:before="240" w:after="240" w:line="240" w:lineRule="auto"/>
        <w:ind w:left="0" w:right="0"/>
        <w:jc w:val="left"/>
      </w:pPr>
      <w:r>
        <w:rPr>
          <w:color w:val="000000"/>
          <w:sz w:val="24"/>
          <w:szCs w:val="24"/>
        </w:rPr>
        <w:t xml:space="preserve">TIPPY.  No.  Well, whom did you insult?</w:t>
      </w:r>
    </w:p>
    <w:p>
      <w:pPr>
        <w:widowControl w:val="on"/>
        <w:pBdr/>
        <w:spacing w:before="240" w:after="240" w:line="240" w:lineRule="auto"/>
        <w:ind w:left="0" w:right="0"/>
        <w:jc w:val="left"/>
      </w:pPr>
      <w:r>
        <w:rPr>
          <w:color w:val="000000"/>
          <w:sz w:val="24"/>
          <w:szCs w:val="24"/>
        </w:rPr>
        <w:t xml:space="preserve">KEN.  I insulted Mr. Prescott.</w:t>
      </w:r>
    </w:p>
    <w:p>
      <w:pPr>
        <w:widowControl w:val="on"/>
        <w:pBdr/>
        <w:spacing w:before="240" w:after="240" w:line="240" w:lineRule="auto"/>
        <w:ind w:left="0" w:right="0"/>
        <w:jc w:val="left"/>
      </w:pPr>
      <w:r>
        <w:rPr>
          <w:color w:val="000000"/>
          <w:sz w:val="24"/>
          <w:szCs w:val="24"/>
        </w:rPr>
        <w:t xml:space="preserve">BISHOP.  Prescott?</w:t>
      </w:r>
    </w:p>
    <w:p>
      <w:pPr>
        <w:widowControl w:val="on"/>
        <w:pBdr/>
        <w:spacing w:before="240" w:after="240" w:line="240" w:lineRule="auto"/>
        <w:ind w:left="0" w:right="0"/>
        <w:jc w:val="left"/>
      </w:pPr>
      <w:r>
        <w:rPr>
          <w:color w:val="000000"/>
          <w:sz w:val="24"/>
          <w:szCs w:val="24"/>
        </w:rPr>
        <w:t xml:space="preserve">LAURA.  You haven’t anything to apologize to him for, Ken!</w:t>
      </w:r>
    </w:p>
    <w:p>
      <w:pPr>
        <w:widowControl w:val="on"/>
        <w:pBdr/>
        <w:spacing w:before="240" w:after="240" w:line="240" w:lineRule="auto"/>
        <w:ind w:left="0" w:right="0"/>
        <w:jc w:val="left"/>
      </w:pPr>
      <w:r>
        <w:rPr>
          <w:color w:val="000000"/>
          <w:sz w:val="24"/>
          <w:szCs w:val="24"/>
        </w:rPr>
        <w:t xml:space="preserve">KEN.  I called him a lousy heel.  If that’s all right with you, I won’t apologize.</w:t>
      </w:r>
    </w:p>
    <w:p>
      <w:pPr>
        <w:widowControl w:val="on"/>
        <w:pBdr/>
        <w:spacing w:before="240" w:after="240" w:line="240" w:lineRule="auto"/>
        <w:ind w:left="0" w:right="0"/>
        <w:jc w:val="left"/>
      </w:pPr>
      <w:r>
        <w:rPr>
          <w:color w:val="000000"/>
          <w:sz w:val="24"/>
          <w:szCs w:val="24"/>
        </w:rPr>
        <w:t xml:space="preserve">TIPPY.  You did what?</w:t>
      </w:r>
    </w:p>
    <w:p>
      <w:pPr>
        <w:widowControl w:val="on"/>
        <w:pBdr/>
        <w:spacing w:before="240" w:after="240" w:line="240" w:lineRule="auto"/>
        <w:ind w:left="0" w:right="0"/>
        <w:jc w:val="left"/>
      </w:pPr>
      <w:r>
        <w:rPr>
          <w:color w:val="000000"/>
          <w:sz w:val="24"/>
          <w:szCs w:val="24"/>
        </w:rPr>
        <w:t xml:space="preserve">KEN.  I called up Mr. Prescott on the telephone and told him ...</w:t>
      </w:r>
    </w:p>
    <w:p>
      <w:pPr>
        <w:widowControl w:val="on"/>
        <w:pBdr/>
        <w:spacing w:before="240" w:after="240" w:line="240" w:lineRule="auto"/>
        <w:ind w:left="0" w:right="0"/>
        <w:jc w:val="left"/>
      </w:pPr>
      <w:r>
        <w:rPr>
          <w:color w:val="000000"/>
          <w:sz w:val="24"/>
          <w:szCs w:val="24"/>
        </w:rPr>
        <w:t xml:space="preserve">LAURA.  When did you call him on the telephone?</w:t>
      </w:r>
    </w:p>
    <w:p>
      <w:pPr>
        <w:widowControl w:val="on"/>
        <w:pBdr/>
        <w:spacing w:before="240" w:after="240" w:line="240" w:lineRule="auto"/>
        <w:ind w:left="0" w:right="0"/>
        <w:jc w:val="left"/>
      </w:pPr>
      <w:r>
        <w:rPr>
          <w:color w:val="000000"/>
          <w:sz w:val="24"/>
          <w:szCs w:val="24"/>
        </w:rPr>
        <w:t xml:space="preserve">KEN.  Before.</w:t>
      </w:r>
    </w:p>
    <w:p>
      <w:pPr>
        <w:widowControl w:val="on"/>
        <w:pBdr/>
        <w:spacing w:before="240" w:after="240" w:line="240" w:lineRule="auto"/>
        <w:ind w:left="0" w:right="0"/>
        <w:jc w:val="left"/>
      </w:pPr>
      <w:r>
        <w:rPr>
          <w:color w:val="000000"/>
          <w:sz w:val="24"/>
          <w:szCs w:val="24"/>
        </w:rPr>
        <w:t xml:space="preserve">BISHOP.  You were drunk!</w:t>
      </w:r>
    </w:p>
    <w:p>
      <w:pPr>
        <w:widowControl w:val="on"/>
        <w:pBdr/>
        <w:spacing w:before="240" w:after="240" w:line="240" w:lineRule="auto"/>
        <w:ind w:left="0" w:right="0"/>
        <w:jc w:val="left"/>
      </w:pPr>
      <w:r>
        <w:rPr>
          <w:color w:val="000000"/>
          <w:sz w:val="24"/>
          <w:szCs w:val="24"/>
        </w:rPr>
        <w:t xml:space="preserve">KEN.  I wasn’t drunk then.</w:t>
      </w:r>
    </w:p>
    <w:p>
      <w:pPr>
        <w:widowControl w:val="on"/>
        <w:pBdr/>
        <w:spacing w:before="240" w:after="240" w:line="240" w:lineRule="auto"/>
        <w:ind w:left="0" w:right="0"/>
        <w:jc w:val="left"/>
      </w:pPr>
      <w:r>
        <w:rPr>
          <w:color w:val="000000"/>
          <w:sz w:val="24"/>
          <w:szCs w:val="24"/>
        </w:rPr>
        <w:t xml:space="preserve">LAURA.  What did you tell him?</w:t>
      </w:r>
    </w:p>
    <w:p>
      <w:pPr>
        <w:widowControl w:val="on"/>
        <w:pBdr/>
        <w:spacing w:before="240" w:after="240" w:line="240" w:lineRule="auto"/>
        <w:ind w:left="0" w:right="0"/>
        <w:jc w:val="left"/>
      </w:pPr>
      <w:r>
        <w:rPr>
          <w:color w:val="000000"/>
          <w:sz w:val="24"/>
          <w:szCs w:val="24"/>
        </w:rPr>
        <w:t xml:space="preserve">KEN.  Specifically?—­Specifically I told him—­Martin’ll like this.... [</w:t>
      </w:r>
      <w:r>
        <w:rPr>
          <w:i/>
          <w:color w:val="000000"/>
          <w:sz w:val="24"/>
          <w:szCs w:val="24"/>
        </w:rPr>
        <w:t xml:space="preserve">Looks about blankly, doesn’t see</w:t>
      </w:r>
      <w:r>
        <w:rPr>
          <w:color w:val="000000"/>
          <w:sz w:val="24"/>
          <w:szCs w:val="24"/>
        </w:rPr>
        <w:t xml:space="preserve"> MARTIN.] I told him that as a multimillionaire, as a captain of industry, as a pillar of capitalistic society, he ought to be ashamed of himself for robbing the widows and the orphans and taking the money out of the collection baskets of the House of God to pay an architect to draw plans for a wastebasket.</w:t>
      </w:r>
    </w:p>
    <w:p>
      <w:pPr>
        <w:widowControl w:val="on"/>
        <w:pBdr/>
        <w:spacing w:before="240" w:after="240" w:line="240" w:lineRule="auto"/>
        <w:ind w:left="0" w:right="0"/>
        <w:jc w:val="left"/>
      </w:pPr>
      <w:r>
        <w:rPr>
          <w:color w:val="000000"/>
          <w:sz w:val="24"/>
          <w:szCs w:val="24"/>
        </w:rPr>
        <w:t xml:space="preserve">TIPPY.  Good Lord!</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To</w:t>
      </w:r>
      <w:r>
        <w:rPr>
          <w:color w:val="000000"/>
          <w:sz w:val="24"/>
          <w:szCs w:val="24"/>
        </w:rPr>
        <w:t xml:space="preserve"> LAURA.] You think I ought to apologize to him for that?</w:t>
      </w:r>
    </w:p>
    <w:p>
      <w:pPr>
        <w:widowControl w:val="on"/>
        <w:pBdr/>
        <w:spacing w:before="240" w:after="240" w:line="240" w:lineRule="auto"/>
        <w:ind w:left="0" w:right="0"/>
        <w:jc w:val="left"/>
      </w:pPr>
      <w:r>
        <w:rPr>
          <w:color w:val="000000"/>
          <w:sz w:val="24"/>
          <w:szCs w:val="24"/>
        </w:rPr>
        <w:t xml:space="preserve">BISHOP.  If you really did say anything like that to Prescott, of course you will have to apologize.</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To</w:t>
      </w:r>
      <w:r>
        <w:rPr>
          <w:color w:val="000000"/>
          <w:sz w:val="24"/>
          <w:szCs w:val="24"/>
        </w:rPr>
        <w:t xml:space="preserve"> LAURA.] Dad is a gentleman.  And he thinks I ought to apologize.  Well, what do you think?</w:t>
      </w:r>
    </w:p>
    <w:p>
      <w:pPr>
        <w:widowControl w:val="on"/>
        <w:pBdr/>
        <w:spacing w:before="240" w:after="240" w:line="240" w:lineRule="auto"/>
        <w:ind w:left="0" w:right="0"/>
        <w:jc w:val="left"/>
      </w:pPr>
      <w:r>
        <w:rPr>
          <w:color w:val="000000"/>
          <w:sz w:val="24"/>
          <w:szCs w:val="24"/>
        </w:rPr>
        <w:t xml:space="preserve">LAURA.  Oh, leave me alone, leave me alone!</w:t>
      </w:r>
    </w:p>
    <w:p>
      <w:pPr>
        <w:widowControl w:val="on"/>
        <w:pBdr/>
        <w:spacing w:before="240" w:after="240" w:line="240" w:lineRule="auto"/>
        <w:ind w:left="0" w:right="0"/>
        <w:jc w:val="left"/>
      </w:pPr>
      <w:r>
        <w:rPr>
          <w:color w:val="000000"/>
          <w:sz w:val="24"/>
          <w:szCs w:val="24"/>
        </w:rPr>
        <w:t xml:space="preserve">BISHOP.  But surely that is all a figment of your imagination.—­When a man has been under the influence of liquor and then—­then recovers from its influence, how much does he remember?</w:t>
      </w:r>
    </w:p>
    <w:p>
      <w:pPr>
        <w:widowControl w:val="on"/>
        <w:pBdr/>
        <w:spacing w:before="240" w:after="240" w:line="240" w:lineRule="auto"/>
        <w:ind w:left="0" w:right="0"/>
        <w:jc w:val="left"/>
      </w:pPr>
      <w:r>
        <w:rPr>
          <w:color w:val="000000"/>
          <w:sz w:val="24"/>
          <w:szCs w:val="24"/>
        </w:rPr>
        <w:t xml:space="preserve">TIPPY.  That depends.</w:t>
      </w:r>
    </w:p>
    <w:p>
      <w:pPr>
        <w:widowControl w:val="on"/>
        <w:pBdr/>
        <w:spacing w:before="240" w:after="240" w:line="240" w:lineRule="auto"/>
        <w:ind w:left="0" w:right="0"/>
        <w:jc w:val="left"/>
      </w:pPr>
      <w:r>
        <w:rPr>
          <w:color w:val="000000"/>
          <w:sz w:val="24"/>
          <w:szCs w:val="24"/>
        </w:rPr>
        <w:t xml:space="preserve">KEN.  Let me explain.  I know all about it.  A man gets drunk in order to forget what he had on his mind when he was sober.  And then he gets sober in order to forget what he said when he was drunk.</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Almost pathetically.</w:t>
      </w:r>
      <w:r>
        <w:rPr>
          <w:color w:val="000000"/>
          <w:sz w:val="24"/>
          <w:szCs w:val="24"/>
        </w:rPr>
        <w:t xml:space="preserve">] Then surely you are mistaken, son.  You did not say these things to Mr. Prescott.  You do not remember what you did say—­or even if you spoke to him at all.</w:t>
      </w:r>
    </w:p>
    <w:p>
      <w:pPr>
        <w:widowControl w:val="on"/>
        <w:pBdr/>
        <w:spacing w:before="240" w:after="240" w:line="240" w:lineRule="auto"/>
        <w:ind w:left="0" w:right="0"/>
        <w:jc w:val="left"/>
      </w:pPr>
      <w:r>
        <w:rPr>
          <w:color w:val="000000"/>
          <w:sz w:val="24"/>
          <w:szCs w:val="24"/>
        </w:rPr>
        <w:t xml:space="preserve">KEN.  Oh, yes, I do remember.  Because I was not drunk when I spoke to Prescott.  And I am not drunk now.</w:t>
      </w:r>
    </w:p>
    <w:p>
      <w:pPr>
        <w:widowControl w:val="on"/>
        <w:pBdr/>
        <w:spacing w:before="240" w:after="240" w:line="240" w:lineRule="auto"/>
        <w:ind w:left="0" w:right="0"/>
        <w:jc w:val="left"/>
      </w:pPr>
      <w:r>
        <w:rPr>
          <w:color w:val="000000"/>
          <w:sz w:val="24"/>
          <w:szCs w:val="24"/>
        </w:rPr>
        <w:t xml:space="preserve">BISHOP.  My boy ...</w:t>
      </w:r>
    </w:p>
    <w:p>
      <w:pPr>
        <w:widowControl w:val="on"/>
        <w:pBdr/>
        <w:spacing w:before="240" w:after="240" w:line="240" w:lineRule="auto"/>
        <w:ind w:left="0" w:right="0"/>
        <w:jc w:val="left"/>
      </w:pPr>
      <w:r>
        <w:rPr>
          <w:color w:val="000000"/>
          <w:sz w:val="24"/>
          <w:szCs w:val="24"/>
        </w:rPr>
        <w:t xml:space="preserve">KEN.  I was drunk.  That’s how come I was disrespectful.  A quart of whiskey makes any man disrespectful; but a cup of coffee makes a man respect his father, and two cups of coffee makes a man respect his wife.</w:t>
      </w:r>
    </w:p>
    <w:p>
      <w:pPr>
        <w:widowControl w:val="on"/>
        <w:pBdr/>
        <w:spacing w:before="240" w:after="240" w:line="240" w:lineRule="auto"/>
        <w:ind w:left="0" w:right="0"/>
        <w:jc w:val="left"/>
      </w:pPr>
      <w:r>
        <w:rPr>
          <w:color w:val="000000"/>
          <w:sz w:val="24"/>
          <w:szCs w:val="24"/>
        </w:rPr>
        <w:t xml:space="preserve">MARTIN.  Give him another cup and he’ll respect Prescott.</w:t>
      </w:r>
    </w:p>
    <w:p>
      <w:pPr>
        <w:widowControl w:val="on"/>
        <w:pBdr/>
        <w:spacing w:before="240" w:after="240" w:line="240" w:lineRule="auto"/>
        <w:ind w:left="0" w:right="0"/>
        <w:jc w:val="left"/>
      </w:pPr>
      <w:r>
        <w:rPr>
          <w:color w:val="000000"/>
          <w:sz w:val="24"/>
          <w:szCs w:val="24"/>
        </w:rPr>
        <w:t xml:space="preserve">KEN.  Hello.  Where’d you come from?</w:t>
      </w:r>
    </w:p>
    <w:p>
      <w:pPr>
        <w:widowControl w:val="on"/>
        <w:pBdr/>
        <w:spacing w:before="240" w:after="240" w:line="240" w:lineRule="auto"/>
        <w:ind w:left="0" w:right="0"/>
        <w:jc w:val="left"/>
      </w:pPr>
      <w:r>
        <w:rPr>
          <w:color w:val="000000"/>
          <w:sz w:val="24"/>
          <w:szCs w:val="24"/>
        </w:rPr>
        <w:t xml:space="preserve">MARTIN.  I’ve been here all the time.</w:t>
      </w:r>
    </w:p>
    <w:p>
      <w:pPr>
        <w:widowControl w:val="on"/>
        <w:pBdr/>
        <w:spacing w:before="240" w:after="240" w:line="240" w:lineRule="auto"/>
        <w:ind w:left="0" w:right="0"/>
        <w:jc w:val="left"/>
      </w:pPr>
      <w:r>
        <w:rPr>
          <w:color w:val="000000"/>
          <w:sz w:val="24"/>
          <w:szCs w:val="24"/>
        </w:rPr>
        <w:t xml:space="preserve">KEN.  That’s fine.  That’s fine.  Having a good time?</w:t>
      </w:r>
    </w:p>
    <w:p>
      <w:pPr>
        <w:widowControl w:val="on"/>
        <w:pBdr/>
        <w:spacing w:before="240" w:after="240" w:line="240" w:lineRule="auto"/>
        <w:ind w:left="0" w:right="0"/>
        <w:jc w:val="left"/>
      </w:pPr>
      <w:r>
        <w:rPr>
          <w:color w:val="000000"/>
          <w:sz w:val="24"/>
          <w:szCs w:val="24"/>
        </w:rPr>
        <w:t xml:space="preserve">MARTIN.  Punk!</w:t>
      </w:r>
    </w:p>
    <w:p>
      <w:pPr>
        <w:keepNext w:val="on"/>
        <w:pageBreakBefore w:val="on"/>
        <w:widowControl w:val="on"/>
        <w:pBdr/>
        <w:spacing w:before="0" w:after="322" w:line="240" w:lineRule="auto"/>
        <w:ind w:left="0" w:right="0"/>
        <w:jc w:val="left"/>
        <w:outlineLvl w:val="0"/>
      </w:pPr>
      <w:r>
        <w:rPr>
          <w:b/>
          <w:color w:val="000000"/>
          <w:sz w:val="48"/>
          <w:szCs w:val="48"/>
        </w:rPr>
        <w:t xml:space="preserve">Page 49</w:t>
      </w:r>
    </w:p>
    <w:p>
      <w:pPr>
        <w:widowControl w:val="on"/>
        <w:pBdr/>
        <w:spacing w:before="240" w:after="240" w:line="240" w:lineRule="auto"/>
        <w:ind w:left="0" w:right="0"/>
        <w:jc w:val="left"/>
      </w:pPr>
      <w:r>
        <w:rPr>
          <w:color w:val="000000"/>
          <w:sz w:val="24"/>
          <w:szCs w:val="24"/>
        </w:rPr>
        <w:t xml:space="preserve">KEN.  That’s too bad.  All right.  Tell us what you think.</w:t>
      </w:r>
    </w:p>
    <w:p>
      <w:pPr>
        <w:widowControl w:val="on"/>
        <w:pBdr/>
        <w:spacing w:before="240" w:after="240" w:line="240" w:lineRule="auto"/>
        <w:ind w:left="0" w:right="0"/>
        <w:jc w:val="left"/>
      </w:pPr>
      <w:r>
        <w:rPr>
          <w:color w:val="000000"/>
          <w:sz w:val="24"/>
          <w:szCs w:val="24"/>
        </w:rPr>
        <w:t xml:space="preserve">MARTIN.  I think you ought to go home and sleep it off and then go back on the job.</w:t>
      </w:r>
    </w:p>
    <w:p>
      <w:pPr>
        <w:widowControl w:val="on"/>
        <w:pBdr/>
        <w:spacing w:before="240" w:after="240" w:line="240" w:lineRule="auto"/>
        <w:ind w:left="0" w:right="0"/>
        <w:jc w:val="left"/>
      </w:pPr>
      <w:r>
        <w:rPr>
          <w:color w:val="000000"/>
          <w:sz w:val="24"/>
          <w:szCs w:val="24"/>
        </w:rPr>
        <w:t xml:space="preserve">KEN.  Ain’t got no job.</w:t>
      </w:r>
    </w:p>
    <w:p>
      <w:pPr>
        <w:widowControl w:val="on"/>
        <w:pBdr/>
        <w:spacing w:before="240" w:after="240" w:line="240" w:lineRule="auto"/>
        <w:ind w:left="0" w:right="0"/>
        <w:jc w:val="left"/>
      </w:pPr>
      <w:r>
        <w:rPr>
          <w:color w:val="000000"/>
          <w:sz w:val="24"/>
          <w:szCs w:val="24"/>
        </w:rPr>
        <w:t xml:space="preserve">MARTIN.  Well, I mean go back to Prescott.</w:t>
      </w:r>
    </w:p>
    <w:p>
      <w:pPr>
        <w:widowControl w:val="on"/>
        <w:pBdr/>
        <w:spacing w:before="240" w:after="240" w:line="240" w:lineRule="auto"/>
        <w:ind w:left="0" w:right="0"/>
        <w:jc w:val="left"/>
      </w:pPr>
      <w:r>
        <w:rPr>
          <w:color w:val="000000"/>
          <w:sz w:val="24"/>
          <w:szCs w:val="24"/>
        </w:rPr>
        <w:t xml:space="preserve">KEN.  Didn’t you hear?  There is no Prescott.  There is no job.</w:t>
      </w:r>
    </w:p>
    <w:p>
      <w:pPr>
        <w:widowControl w:val="on"/>
        <w:pBdr/>
        <w:spacing w:before="240" w:after="240" w:line="240" w:lineRule="auto"/>
        <w:ind w:left="0" w:right="0"/>
        <w:jc w:val="left"/>
      </w:pPr>
      <w:r>
        <w:rPr>
          <w:color w:val="000000"/>
          <w:sz w:val="24"/>
          <w:szCs w:val="24"/>
        </w:rPr>
        <w:t xml:space="preserve">MARTIN.  Yes, but there’s work.  And work is more important than the matter of who pays for it.</w:t>
      </w:r>
    </w:p>
    <w:p>
      <w:pPr>
        <w:widowControl w:val="on"/>
        <w:pBdr/>
        <w:spacing w:before="240" w:after="240" w:line="240" w:lineRule="auto"/>
        <w:ind w:left="0" w:right="0"/>
        <w:jc w:val="left"/>
      </w:pPr>
      <w:r>
        <w:rPr>
          <w:color w:val="000000"/>
          <w:sz w:val="24"/>
          <w:szCs w:val="24"/>
        </w:rPr>
        <w:t xml:space="preserve">KEN.  Work for the wastebasket?</w:t>
      </w:r>
    </w:p>
    <w:p>
      <w:pPr>
        <w:widowControl w:val="on"/>
        <w:pBdr/>
        <w:spacing w:before="240" w:after="240" w:line="240" w:lineRule="auto"/>
        <w:ind w:left="0" w:right="0"/>
        <w:jc w:val="left"/>
      </w:pPr>
      <w:r>
        <w:rPr>
          <w:color w:val="000000"/>
          <w:sz w:val="24"/>
          <w:szCs w:val="24"/>
        </w:rPr>
        <w:t xml:space="preserve">MARTIN.  No.  Not for the wastebasket.  For whatever use it may be to the world.  Your work is important because you are creating something.  The pay system has stalled on you, so what?  If your father is able to help to keep you at work, the best you can do is to accept it.</w:t>
      </w:r>
    </w:p>
    <w:p>
      <w:pPr>
        <w:widowControl w:val="on"/>
        <w:pBdr/>
        <w:spacing w:before="240" w:after="240" w:line="240" w:lineRule="auto"/>
        <w:ind w:left="0" w:right="0"/>
        <w:jc w:val="left"/>
      </w:pPr>
      <w:r>
        <w:rPr>
          <w:color w:val="000000"/>
          <w:sz w:val="24"/>
          <w:szCs w:val="24"/>
        </w:rPr>
        <w:t xml:space="preserve">KEN.  Have you gone screwy? [To TIPPY.] IS that Communism?</w:t>
      </w:r>
    </w:p>
    <w:p>
      <w:pPr>
        <w:widowControl w:val="on"/>
        <w:pBdr/>
        <w:spacing w:before="240" w:after="240" w:line="240" w:lineRule="auto"/>
        <w:ind w:left="0" w:right="0"/>
        <w:jc w:val="left"/>
      </w:pPr>
      <w:r>
        <w:rPr>
          <w:color w:val="000000"/>
          <w:sz w:val="24"/>
          <w:szCs w:val="24"/>
        </w:rPr>
        <w:t xml:space="preserve">MARTIN.  I believe in revolutions, not in futile personal rebellions.</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To</w:t>
      </w:r>
      <w:r>
        <w:rPr>
          <w:color w:val="000000"/>
          <w:sz w:val="24"/>
          <w:szCs w:val="24"/>
        </w:rPr>
        <w:t xml:space="preserve"> TIPPY.] Do you get him?</w:t>
      </w:r>
    </w:p>
    <w:p>
      <w:pPr>
        <w:widowControl w:val="on"/>
        <w:pBdr/>
        <w:spacing w:before="240" w:after="240" w:line="240" w:lineRule="auto"/>
        <w:ind w:left="0" w:right="0"/>
        <w:jc w:val="left"/>
      </w:pPr>
      <w:r>
        <w:rPr>
          <w:color w:val="000000"/>
          <w:sz w:val="24"/>
          <w:szCs w:val="24"/>
        </w:rPr>
        <w:t xml:space="preserve">TIPPY.  I think so.</w:t>
      </w:r>
    </w:p>
    <w:p>
      <w:pPr>
        <w:widowControl w:val="on"/>
        <w:pBdr/>
        <w:spacing w:before="240" w:after="240" w:line="240" w:lineRule="auto"/>
        <w:ind w:left="0" w:right="0"/>
        <w:jc w:val="left"/>
      </w:pPr>
      <w:r>
        <w:rPr>
          <w:color w:val="000000"/>
          <w:sz w:val="24"/>
          <w:szCs w:val="24"/>
        </w:rPr>
        <w:t xml:space="preserve">KEN.  For God’s sake, do you agree with him?</w:t>
      </w:r>
    </w:p>
    <w:p>
      <w:pPr>
        <w:widowControl w:val="on"/>
        <w:pBdr/>
        <w:spacing w:before="240" w:after="240" w:line="240" w:lineRule="auto"/>
        <w:ind w:left="0" w:right="0"/>
        <w:jc w:val="left"/>
      </w:pPr>
      <w:r>
        <w:rPr>
          <w:color w:val="000000"/>
          <w:sz w:val="24"/>
          <w:szCs w:val="24"/>
        </w:rPr>
        <w:t xml:space="preserve">TIPPY.  Listen, old man, you believe in those plans of yours ...</w:t>
      </w:r>
    </w:p>
    <w:p>
      <w:pPr>
        <w:widowControl w:val="on"/>
        <w:pBdr/>
        <w:spacing w:before="240" w:after="240" w:line="240" w:lineRule="auto"/>
        <w:ind w:left="0" w:right="0"/>
        <w:jc w:val="left"/>
      </w:pPr>
      <w:r>
        <w:rPr>
          <w:color w:val="000000"/>
          <w:sz w:val="24"/>
          <w:szCs w:val="24"/>
        </w:rPr>
        <w:t xml:space="preserve">KEN.  No.  I don’t believe in anything, in anything, do you hear?  Not in the love of a father for his son, or in the love of a wife for her husband, or in the loyalty of friends—­or in the integrity of one’s purposes, or in the sincerity of one’s hopes, or in the greatness of one’s ambitions.</w:t>
      </w:r>
    </w:p>
    <w:p>
      <w:pPr>
        <w:widowControl w:val="on"/>
        <w:pBdr/>
        <w:spacing w:before="240" w:after="240" w:line="240" w:lineRule="auto"/>
        <w:ind w:left="0" w:right="0"/>
        <w:jc w:val="left"/>
      </w:pPr>
      <w:r>
        <w:rPr>
          <w:color w:val="000000"/>
          <w:sz w:val="24"/>
          <w:szCs w:val="24"/>
        </w:rPr>
        <w:t xml:space="preserve">TIPPY.  That’s how you feel </w:t>
      </w:r>
      <w:r>
        <w:rPr>
          <w:i/>
          <w:color w:val="000000"/>
          <w:sz w:val="24"/>
          <w:szCs w:val="24"/>
        </w:rPr>
        <w:t xml:space="preserve">now</w:t>
      </w:r>
      <w:r>
        <w:rPr>
          <w:color w:val="000000"/>
          <w:sz w:val="24"/>
          <w:szCs w:val="24"/>
        </w:rPr>
        <w:t xml:space="preserve">, Ken</w:t>
      </w:r>
    </w:p>
    <w:p>
      <w:pPr>
        <w:widowControl w:val="on"/>
        <w:pBdr/>
        <w:spacing w:before="240" w:after="240" w:line="240" w:lineRule="auto"/>
        <w:ind w:left="0" w:right="0"/>
        <w:jc w:val="left"/>
      </w:pPr>
      <w:r>
        <w:rPr>
          <w:color w:val="000000"/>
          <w:sz w:val="24"/>
          <w:szCs w:val="24"/>
        </w:rPr>
        <w:t xml:space="preserve">MARTIN.  You know doggone well you believe in your work.  You love it.  You live it.</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Quietly.</w:t>
      </w:r>
      <w:r>
        <w:rPr>
          <w:color w:val="000000"/>
          <w:sz w:val="24"/>
          <w:szCs w:val="24"/>
        </w:rPr>
        <w:t xml:space="preserve">] So you think I ought to call up Prescott and apologize.  Is that it?</w:t>
      </w:r>
    </w:p>
    <w:p>
      <w:pPr>
        <w:widowControl w:val="on"/>
        <w:pBdr/>
        <w:spacing w:before="240" w:after="240" w:line="240" w:lineRule="auto"/>
        <w:ind w:left="0" w:right="0"/>
        <w:jc w:val="left"/>
      </w:pPr>
      <w:r>
        <w:rPr>
          <w:color w:val="000000"/>
          <w:sz w:val="24"/>
          <w:szCs w:val="24"/>
        </w:rPr>
        <w:t xml:space="preserve">MARTIN.  Why not?  A son of a bitch like Prescott? [</w:t>
      </w:r>
      <w:r>
        <w:rPr>
          <w:i/>
          <w:color w:val="000000"/>
          <w:sz w:val="24"/>
          <w:szCs w:val="24"/>
        </w:rPr>
        <w:t xml:space="preserve">A moment’s silence.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To</w:t>
      </w:r>
      <w:r>
        <w:rPr>
          <w:color w:val="000000"/>
          <w:sz w:val="24"/>
          <w:szCs w:val="24"/>
        </w:rPr>
        <w:t xml:space="preserve"> TIPPY.] And you! [</w:t>
      </w:r>
      <w:r>
        <w:rPr>
          <w:i/>
          <w:color w:val="000000"/>
          <w:sz w:val="24"/>
          <w:szCs w:val="24"/>
        </w:rPr>
        <w:t xml:space="preserve">To his father.</w:t>
      </w:r>
      <w:r>
        <w:rPr>
          <w:color w:val="000000"/>
          <w:sz w:val="24"/>
          <w:szCs w:val="24"/>
        </w:rPr>
        <w:t xml:space="preserve">] And you, of course ... [</w:t>
      </w:r>
      <w:r>
        <w:rPr>
          <w:i/>
          <w:color w:val="000000"/>
          <w:sz w:val="24"/>
          <w:szCs w:val="24"/>
        </w:rPr>
        <w:t xml:space="preserve">To</w:t>
      </w:r>
      <w:r>
        <w:rPr>
          <w:color w:val="000000"/>
          <w:sz w:val="24"/>
          <w:szCs w:val="24"/>
        </w:rPr>
        <w:t xml:space="preserve"> LAURA.] And you ...</w:t>
      </w:r>
    </w:p>
    <w:p>
      <w:pPr>
        <w:widowControl w:val="on"/>
        <w:pBdr/>
        <w:spacing w:before="240" w:after="240" w:line="240" w:lineRule="auto"/>
        <w:ind w:left="0" w:right="0"/>
        <w:jc w:val="left"/>
      </w:pPr>
      <w:r>
        <w:rPr>
          <w:color w:val="000000"/>
          <w:sz w:val="24"/>
          <w:szCs w:val="24"/>
        </w:rPr>
        <w:t xml:space="preserve">LAURA. [</w:t>
      </w:r>
      <w:r>
        <w:rPr>
          <w:i/>
          <w:color w:val="000000"/>
          <w:sz w:val="24"/>
          <w:szCs w:val="24"/>
        </w:rPr>
        <w:t xml:space="preserve">Breathlessly.</w:t>
      </w:r>
      <w:r>
        <w:rPr>
          <w:color w:val="000000"/>
          <w:sz w:val="24"/>
          <w:szCs w:val="24"/>
        </w:rPr>
        <w:t xml:space="preserve">] You must do whatever you like.</w:t>
      </w:r>
    </w:p>
    <w:p>
      <w:pPr>
        <w:widowControl w:val="on"/>
        <w:pBdr/>
        <w:spacing w:before="240" w:after="240" w:line="240" w:lineRule="auto"/>
        <w:ind w:left="0" w:right="0"/>
        <w:jc w:val="left"/>
      </w:pPr>
      <w:r>
        <w:rPr>
          <w:color w:val="000000"/>
          <w:sz w:val="24"/>
          <w:szCs w:val="24"/>
        </w:rPr>
        <w:t xml:space="preserve">KEN.  All right, I won’t hold you responsible.</w:t>
      </w:r>
    </w:p>
    <w:p>
      <w:pPr>
        <w:widowControl w:val="on"/>
        <w:pBdr/>
        <w:spacing w:before="240" w:after="240" w:line="240" w:lineRule="auto"/>
        <w:ind w:left="0" w:right="0"/>
        <w:jc w:val="left"/>
      </w:pPr>
      <w:r>
        <w:rPr>
          <w:color w:val="000000"/>
          <w:sz w:val="24"/>
          <w:szCs w:val="24"/>
        </w:rPr>
        <w:t xml:space="preserve">LAURA.  I only meant ...  I can take care of myself and ...</w:t>
      </w:r>
    </w:p>
    <w:p>
      <w:pPr>
        <w:widowControl w:val="on"/>
        <w:pBdr/>
        <w:spacing w:before="240" w:after="240" w:line="240" w:lineRule="auto"/>
        <w:ind w:left="0" w:right="0"/>
        <w:jc w:val="left"/>
      </w:pPr>
      <w:r>
        <w:rPr>
          <w:color w:val="000000"/>
          <w:sz w:val="24"/>
          <w:szCs w:val="24"/>
        </w:rPr>
        <w:t xml:space="preserve">KEN.  And of me, too.</w:t>
      </w:r>
    </w:p>
    <w:p>
      <w:pPr>
        <w:widowControl w:val="on"/>
        <w:pBdr/>
        <w:spacing w:before="240" w:after="240" w:line="240" w:lineRule="auto"/>
        <w:ind w:left="0" w:right="0"/>
        <w:jc w:val="left"/>
      </w:pPr>
      <w:r>
        <w:rPr>
          <w:color w:val="000000"/>
          <w:sz w:val="24"/>
          <w:szCs w:val="24"/>
        </w:rPr>
        <w:t xml:space="preserve">LAURA.  No, Ken ...  I ... [</w:t>
      </w:r>
      <w:r>
        <w:rPr>
          <w:i/>
          <w:color w:val="000000"/>
          <w:sz w:val="24"/>
          <w:szCs w:val="24"/>
        </w:rPr>
        <w:t xml:space="preserve">The</w:t>
      </w:r>
      <w:r>
        <w:rPr>
          <w:color w:val="000000"/>
          <w:sz w:val="24"/>
          <w:szCs w:val="24"/>
        </w:rPr>
        <w:t xml:space="preserve"> BISHOP </w:t>
      </w:r>
      <w:r>
        <w:rPr>
          <w:i/>
          <w:color w:val="000000"/>
          <w:sz w:val="24"/>
          <w:szCs w:val="24"/>
        </w:rPr>
        <w:t xml:space="preserve">stops her.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So you all think I ought to apologize to Mr. Prescott.  That’s great. [</w:t>
      </w:r>
      <w:r>
        <w:rPr>
          <w:i/>
          <w:color w:val="000000"/>
          <w:sz w:val="24"/>
          <w:szCs w:val="24"/>
        </w:rPr>
        <w:t xml:space="preserve">Into telephone.</w:t>
      </w:r>
      <w:r>
        <w:rPr>
          <w:color w:val="000000"/>
          <w:sz w:val="24"/>
          <w:szCs w:val="24"/>
        </w:rPr>
        <w:t xml:space="preserve">] Circle 7-6799 ...  That’s great ... [</w:t>
      </w:r>
      <w:r>
        <w:rPr>
          <w:i/>
          <w:color w:val="000000"/>
          <w:sz w:val="24"/>
          <w:szCs w:val="24"/>
        </w:rPr>
        <w:t xml:space="preserve">Into telephone.</w:t>
      </w:r>
      <w:r>
        <w:rPr>
          <w:color w:val="000000"/>
          <w:sz w:val="24"/>
          <w:szCs w:val="24"/>
        </w:rPr>
        <w:t xml:space="preserve">] Mr. Kenneth Holden would like to speak with his employer, Mr. Stanley Prescott. [</w:t>
      </w:r>
      <w:r>
        <w:rPr>
          <w:i/>
          <w:color w:val="000000"/>
          <w:sz w:val="24"/>
          <w:szCs w:val="24"/>
        </w:rPr>
        <w:t xml:space="preserve">Plainly.</w:t>
      </w:r>
      <w:r>
        <w:rPr>
          <w:color w:val="000000"/>
          <w:sz w:val="24"/>
          <w:szCs w:val="24"/>
        </w:rPr>
        <w:t xml:space="preserve">] The name is Holden.  That’s right.—­What do I want?  I want to apologize.  Tell him I want to apologize. [</w:t>
      </w:r>
      <w:r>
        <w:rPr>
          <w:i/>
          <w:color w:val="000000"/>
          <w:sz w:val="24"/>
          <w:szCs w:val="24"/>
        </w:rPr>
        <w:t xml:space="preserve">Pause.</w:t>
      </w:r>
      <w:r>
        <w:rPr>
          <w:color w:val="000000"/>
          <w:sz w:val="24"/>
          <w:szCs w:val="24"/>
        </w:rPr>
        <w:t xml:space="preserve">] Hello, Mr. Prescott?  This is Kenneth Holden.  I called up to apologize. [</w:t>
      </w:r>
      <w:r>
        <w:rPr>
          <w:i/>
          <w:color w:val="000000"/>
          <w:sz w:val="24"/>
          <w:szCs w:val="24"/>
        </w:rPr>
        <w:t xml:space="preserve">His voice is still high.</w:t>
      </w:r>
      <w:r>
        <w:rPr>
          <w:color w:val="000000"/>
          <w:sz w:val="24"/>
          <w:szCs w:val="24"/>
        </w:rPr>
        <w:t xml:space="preserve">] I called you up earlier in the evening, Mr. Prescott, and criticized our working arrangement.  Well, sir, I have become convinced that the work is more important than the arrangement, so with your kind permission ... [</w:t>
      </w:r>
      <w:r>
        <w:rPr>
          <w:i/>
          <w:color w:val="000000"/>
          <w:sz w:val="24"/>
          <w:szCs w:val="24"/>
        </w:rPr>
        <w:t xml:space="preserve">Listens, as to an interruption.  His confident manner slowly disappears.  He listens with growing humiliation.</w:t>
      </w:r>
      <w:r>
        <w:rPr>
          <w:color w:val="000000"/>
          <w:sz w:val="24"/>
          <w:szCs w:val="24"/>
        </w:rPr>
        <w:t xml:space="preserve">] I’m sorry, sir.  I didn’t mean to use that tone.  Yes—­I mean it.—­Yes, sir.... [</w:t>
      </w:r>
      <w:r>
        <w:rPr>
          <w:i/>
          <w:color w:val="000000"/>
          <w:sz w:val="24"/>
          <w:szCs w:val="24"/>
        </w:rPr>
        <w:t xml:space="preserve">Almost in a whisper.</w:t>
      </w:r>
      <w:r>
        <w:rPr>
          <w:color w:val="000000"/>
          <w:sz w:val="24"/>
          <w:szCs w:val="24"/>
        </w:rPr>
        <w:t xml:space="preserve">] Thank you. [</w:t>
      </w:r>
      <w:r>
        <w:rPr>
          <w:i/>
          <w:color w:val="000000"/>
          <w:sz w:val="24"/>
          <w:szCs w:val="24"/>
        </w:rPr>
        <w:t xml:space="preserve">Slowly, with an air of absolute defeat, he hangs up the receiver.</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50</w:t>
      </w:r>
    </w:p>
    <w:p>
      <w:pPr>
        <w:widowControl w:val="on"/>
        <w:pBdr/>
        <w:spacing w:before="240" w:after="240" w:line="240" w:lineRule="auto"/>
        <w:ind w:left="0" w:right="0"/>
        <w:jc w:val="left"/>
      </w:pPr>
      <w:r>
        <w:rPr>
          <w:color w:val="000000"/>
          <w:sz w:val="24"/>
          <w:szCs w:val="24"/>
        </w:rPr>
        <w:t xml:space="preserve">BISHOP.  My son, that was a brave thing.  It’s wisest for you to keep the arrangement for the present, until ... it won’t be long ... [</w:t>
      </w:r>
      <w:r>
        <w:rPr>
          <w:i/>
          <w:color w:val="000000"/>
          <w:sz w:val="24"/>
          <w:szCs w:val="24"/>
        </w:rPr>
        <w:t xml:space="preserve">Clears his throat; looks at his watch.</w:t>
      </w:r>
      <w:r>
        <w:rPr>
          <w:color w:val="000000"/>
          <w:sz w:val="24"/>
          <w:szCs w:val="24"/>
        </w:rPr>
        <w:t xml:space="preserve">] My train.  I’ve just time to catch it. [</w:t>
      </w:r>
      <w:r>
        <w:rPr>
          <w:i/>
          <w:color w:val="000000"/>
          <w:sz w:val="24"/>
          <w:szCs w:val="24"/>
        </w:rPr>
        <w:t xml:space="preserve">To</w:t>
      </w:r>
      <w:r>
        <w:rPr>
          <w:color w:val="000000"/>
          <w:sz w:val="24"/>
          <w:szCs w:val="24"/>
        </w:rPr>
        <w:t xml:space="preserve"> KEN.] You’ll feel better about it in the morning, son.</w:t>
      </w:r>
    </w:p>
    <w:p>
      <w:pPr>
        <w:widowControl w:val="on"/>
        <w:pBdr/>
        <w:spacing w:before="240" w:after="240" w:line="240" w:lineRule="auto"/>
        <w:ind w:left="0" w:right="0"/>
        <w:jc w:val="left"/>
      </w:pPr>
      <w:r>
        <w:rPr>
          <w:color w:val="000000"/>
          <w:sz w:val="24"/>
          <w:szCs w:val="24"/>
        </w:rPr>
        <w:t xml:space="preserve">TIPPY.  I’ll call you a cab, sir.</w:t>
      </w:r>
    </w:p>
    <w:p>
      <w:pPr>
        <w:widowControl w:val="on"/>
        <w:pBdr/>
        <w:spacing w:before="240" w:after="240" w:line="240" w:lineRule="auto"/>
        <w:ind w:left="0" w:right="0"/>
        <w:jc w:val="left"/>
      </w:pPr>
      <w:r>
        <w:rPr>
          <w:color w:val="000000"/>
          <w:sz w:val="24"/>
          <w:szCs w:val="24"/>
        </w:rPr>
        <w:t xml:space="preserve">KEN.  Good-bye, dad.</w:t>
      </w:r>
    </w:p>
    <w:p>
      <w:pPr>
        <w:widowControl w:val="on"/>
        <w:pBdr/>
        <w:spacing w:before="240" w:after="240" w:line="240" w:lineRule="auto"/>
        <w:ind w:left="0" w:right="0"/>
        <w:jc w:val="left"/>
      </w:pPr>
      <w:r>
        <w:rPr>
          <w:color w:val="000000"/>
          <w:sz w:val="24"/>
          <w:szCs w:val="24"/>
        </w:rPr>
        <w:t xml:space="preserve">[BISHOP </w:t>
      </w:r>
      <w:r>
        <w:rPr>
          <w:i/>
          <w:color w:val="000000"/>
          <w:sz w:val="24"/>
          <w:szCs w:val="24"/>
        </w:rPr>
        <w:t xml:space="preserve">and</w:t>
      </w:r>
      <w:r>
        <w:rPr>
          <w:color w:val="000000"/>
          <w:sz w:val="24"/>
          <w:szCs w:val="24"/>
        </w:rPr>
        <w:t xml:space="preserve"> TIPPY </w:t>
      </w:r>
      <w:r>
        <w:rPr>
          <w:i/>
          <w:color w:val="000000"/>
          <w:sz w:val="24"/>
          <w:szCs w:val="24"/>
        </w:rPr>
        <w:t xml:space="preserve">go.</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MARTIN. [</w:t>
      </w:r>
      <w:r>
        <w:rPr>
          <w:i/>
          <w:color w:val="000000"/>
          <w:sz w:val="24"/>
          <w:szCs w:val="24"/>
        </w:rPr>
        <w:t xml:space="preserve">To no one at all.</w:t>
      </w:r>
      <w:r>
        <w:rPr>
          <w:color w:val="000000"/>
          <w:sz w:val="24"/>
          <w:szCs w:val="24"/>
        </w:rPr>
        <w:t xml:space="preserve">] Damn it all!</w:t>
      </w:r>
    </w:p>
    <w:p>
      <w:pPr>
        <w:widowControl w:val="on"/>
        <w:pBdr/>
        <w:spacing w:before="240" w:after="240" w:line="240" w:lineRule="auto"/>
        <w:ind w:left="0" w:right="0"/>
        <w:jc w:val="left"/>
      </w:pPr>
      <w:r>
        <w:rPr>
          <w:color w:val="000000"/>
          <w:sz w:val="24"/>
          <w:szCs w:val="24"/>
        </w:rPr>
        <w:t xml:space="preserve">LAURA.  If you’d kept still he wouldn’t have done it.</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Roughly.</w:t>
      </w:r>
      <w:r>
        <w:rPr>
          <w:color w:val="000000"/>
          <w:sz w:val="24"/>
          <w:szCs w:val="24"/>
        </w:rPr>
        <w:t xml:space="preserve">] Are you ashamed?  Trying to apologize for my apologizing?</w:t>
      </w:r>
    </w:p>
    <w:p>
      <w:pPr>
        <w:widowControl w:val="on"/>
        <w:pBdr/>
        <w:spacing w:before="240" w:after="240" w:line="240" w:lineRule="auto"/>
        <w:ind w:left="0" w:right="0"/>
        <w:jc w:val="left"/>
      </w:pPr>
      <w:r>
        <w:rPr>
          <w:color w:val="000000"/>
          <w:sz w:val="24"/>
          <w:szCs w:val="24"/>
        </w:rPr>
        <w:t xml:space="preserve">LAURA.  No, Ken, no.</w:t>
      </w:r>
    </w:p>
    <w:p>
      <w:pPr>
        <w:widowControl w:val="on"/>
        <w:pBdr/>
        <w:spacing w:before="240" w:after="240" w:line="240" w:lineRule="auto"/>
        <w:ind w:left="0" w:right="0"/>
        <w:jc w:val="left"/>
      </w:pPr>
      <w:r>
        <w:rPr>
          <w:color w:val="000000"/>
          <w:sz w:val="24"/>
          <w:szCs w:val="24"/>
        </w:rPr>
        <w:t xml:space="preserve">KEN.  You’re right to be ashamed of me....</w:t>
      </w:r>
    </w:p>
    <w:p>
      <w:pPr>
        <w:widowControl w:val="on"/>
        <w:pBdr/>
        <w:spacing w:before="240" w:after="240" w:line="240" w:lineRule="auto"/>
        <w:ind w:left="0" w:right="0"/>
        <w:jc w:val="left"/>
      </w:pPr>
      <w:r>
        <w:rPr>
          <w:color w:val="000000"/>
          <w:sz w:val="24"/>
          <w:szCs w:val="24"/>
        </w:rPr>
        <w:t xml:space="preserve">MARTIN.  Damn if anybody makes sense around here!</w:t>
      </w:r>
    </w:p>
    <w:p>
      <w:pPr>
        <w:widowControl w:val="on"/>
        <w:pBdr/>
        <w:spacing w:before="240" w:after="240" w:line="240" w:lineRule="auto"/>
        <w:ind w:left="0" w:right="0"/>
        <w:jc w:val="left"/>
      </w:pPr>
      <w:r>
        <w:rPr>
          <w:color w:val="000000"/>
          <w:sz w:val="24"/>
          <w:szCs w:val="24"/>
        </w:rPr>
        <w:t xml:space="preserve">KEN.  Didn’t you hear my father?  He said I’d feel better about it in the morning. [</w:t>
      </w:r>
      <w:r>
        <w:rPr>
          <w:i/>
          <w:color w:val="000000"/>
          <w:sz w:val="24"/>
          <w:szCs w:val="24"/>
        </w:rPr>
        <w:t xml:space="preserve">Sinks into apathy.</w:t>
      </w:r>
      <w:r>
        <w:rPr>
          <w:color w:val="000000"/>
          <w:sz w:val="24"/>
          <w:szCs w:val="24"/>
        </w:rPr>
        <w:t xml:space="preserve">] In the morning!</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Returning.</w:t>
      </w:r>
      <w:r>
        <w:rPr>
          <w:color w:val="000000"/>
          <w:sz w:val="24"/>
          <w:szCs w:val="24"/>
        </w:rPr>
        <w:t xml:space="preserve">] Well ...</w:t>
      </w:r>
    </w:p>
    <w:p>
      <w:pPr>
        <w:widowControl w:val="on"/>
        <w:pBdr/>
        <w:spacing w:before="240" w:after="240" w:line="240" w:lineRule="auto"/>
        <w:ind w:left="0" w:right="0"/>
        <w:jc w:val="left"/>
      </w:pPr>
      <w:r>
        <w:rPr>
          <w:color w:val="000000"/>
          <w:sz w:val="24"/>
          <w:szCs w:val="24"/>
        </w:rPr>
        <w:t xml:space="preserve">MARTIN.  It’s been a fine day!</w:t>
      </w:r>
    </w:p>
    <w:p>
      <w:pPr>
        <w:widowControl w:val="on"/>
        <w:pBdr/>
        <w:spacing w:before="240" w:after="240" w:line="240" w:lineRule="auto"/>
        <w:ind w:left="0" w:right="0"/>
        <w:jc w:val="left"/>
      </w:pPr>
      <w:r>
        <w:rPr>
          <w:color w:val="000000"/>
          <w:sz w:val="24"/>
          <w:szCs w:val="24"/>
        </w:rPr>
        <w:t xml:space="preserve">TIPPY.  Yes—­great!</w:t>
      </w:r>
    </w:p>
    <w:p>
      <w:pPr>
        <w:widowControl w:val="on"/>
        <w:pBdr/>
        <w:spacing w:before="240" w:after="240" w:line="240" w:lineRule="auto"/>
        <w:ind w:left="0" w:right="0"/>
        <w:jc w:val="left"/>
      </w:pPr>
      <w:r>
        <w:rPr>
          <w:color w:val="000000"/>
          <w:sz w:val="24"/>
          <w:szCs w:val="24"/>
        </w:rPr>
        <w:t xml:space="preserve">MARTIN.  That was a good idea you had, reunion of the Class of ’29.</w:t>
      </w:r>
    </w:p>
    <w:p>
      <w:pPr>
        <w:widowControl w:val="on"/>
        <w:pBdr/>
        <w:spacing w:before="240" w:after="240" w:line="240" w:lineRule="auto"/>
        <w:ind w:left="0" w:right="0"/>
        <w:jc w:val="left"/>
      </w:pPr>
      <w:r>
        <w:rPr>
          <w:color w:val="000000"/>
          <w:sz w:val="24"/>
          <w:szCs w:val="24"/>
        </w:rPr>
        <w:t xml:space="preserve">TIPPY.  I meant well.</w:t>
      </w:r>
    </w:p>
    <w:p>
      <w:pPr>
        <w:widowControl w:val="on"/>
        <w:pBdr/>
        <w:spacing w:before="240" w:after="240" w:line="240" w:lineRule="auto"/>
        <w:ind w:left="0" w:right="0"/>
        <w:jc w:val="left"/>
      </w:pPr>
      <w:r>
        <w:rPr>
          <w:color w:val="000000"/>
          <w:sz w:val="24"/>
          <w:szCs w:val="24"/>
        </w:rPr>
        <w:t xml:space="preserve">LAURA.  Of course you did!</w:t>
      </w:r>
    </w:p>
    <w:p>
      <w:pPr>
        <w:widowControl w:val="on"/>
        <w:pBdr/>
        <w:spacing w:before="240" w:after="240" w:line="240" w:lineRule="auto"/>
        <w:ind w:left="0" w:right="0"/>
        <w:jc w:val="left"/>
      </w:pPr>
      <w:r>
        <w:rPr>
          <w:color w:val="000000"/>
          <w:sz w:val="24"/>
          <w:szCs w:val="24"/>
        </w:rPr>
        <w:t xml:space="preserve">TIPPY.  We’ll have one yet, I tell you.</w:t>
      </w:r>
    </w:p>
    <w:p>
      <w:pPr>
        <w:widowControl w:val="on"/>
        <w:pBdr/>
        <w:spacing w:before="240" w:after="240" w:line="240" w:lineRule="auto"/>
        <w:ind w:left="0" w:right="0"/>
        <w:jc w:val="left"/>
      </w:pPr>
      <w:r>
        <w:rPr>
          <w:color w:val="000000"/>
          <w:sz w:val="24"/>
          <w:szCs w:val="24"/>
        </w:rPr>
        <w:t xml:space="preserve">LAURA.  And soon.</w:t>
      </w:r>
    </w:p>
    <w:p>
      <w:pPr>
        <w:widowControl w:val="on"/>
        <w:pBdr/>
        <w:spacing w:before="240" w:after="240" w:line="240" w:lineRule="auto"/>
        <w:ind w:left="0" w:right="0"/>
        <w:jc w:val="left"/>
      </w:pPr>
      <w:r>
        <w:rPr>
          <w:color w:val="000000"/>
          <w:sz w:val="24"/>
          <w:szCs w:val="24"/>
        </w:rPr>
        <w:t xml:space="preserve">TIPPY.  And we’ll all have jobs.</w:t>
      </w:r>
    </w:p>
    <w:p>
      <w:pPr>
        <w:widowControl w:val="on"/>
        <w:pBdr/>
        <w:spacing w:before="240" w:after="240" w:line="240" w:lineRule="auto"/>
        <w:ind w:left="0" w:right="0"/>
        <w:jc w:val="left"/>
      </w:pPr>
      <w:r>
        <w:rPr>
          <w:color w:val="000000"/>
          <w:sz w:val="24"/>
          <w:szCs w:val="24"/>
        </w:rPr>
        <w:t xml:space="preserve">LAURA.  Real jobs—­important jobs!</w:t>
      </w:r>
    </w:p>
    <w:p>
      <w:pPr>
        <w:widowControl w:val="on"/>
        <w:pBdr/>
        <w:spacing w:before="240" w:after="240" w:line="240" w:lineRule="auto"/>
        <w:ind w:left="0" w:right="0"/>
        <w:jc w:val="left"/>
      </w:pPr>
      <w:r>
        <w:rPr>
          <w:color w:val="000000"/>
          <w:sz w:val="24"/>
          <w:szCs w:val="24"/>
        </w:rPr>
        <w:t xml:space="preserve">[</w:t>
      </w:r>
      <w:r>
        <w:rPr>
          <w:i/>
          <w:color w:val="000000"/>
          <w:sz w:val="24"/>
          <w:szCs w:val="24"/>
        </w:rPr>
        <w:t xml:space="preserve">They try to make</w:t>
      </w:r>
      <w:r>
        <w:rPr>
          <w:color w:val="000000"/>
          <w:sz w:val="24"/>
          <w:szCs w:val="24"/>
        </w:rPr>
        <w:t xml:space="preserve"> KEN </w:t>
      </w:r>
      <w:r>
        <w:rPr>
          <w:i/>
          <w:color w:val="000000"/>
          <w:sz w:val="24"/>
          <w:szCs w:val="24"/>
        </w:rPr>
        <w:t xml:space="preserve">pay attention, but he doesn’t.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TIPPY.  Mr. Prescott will discover that Ken is really a genius and...</w:t>
      </w:r>
    </w:p>
    <w:p>
      <w:pPr>
        <w:widowControl w:val="on"/>
        <w:pBdr/>
        <w:spacing w:before="240" w:after="240" w:line="240" w:lineRule="auto"/>
        <w:ind w:left="0" w:right="0"/>
        <w:jc w:val="left"/>
      </w:pPr>
      <w:r>
        <w:rPr>
          <w:color w:val="000000"/>
          <w:sz w:val="24"/>
          <w:szCs w:val="24"/>
        </w:rPr>
        <w:t xml:space="preserve">MARTIN.  And he’ll fabricate the houses; millions of houses, all according to Ken’s plans—­millions and millions and millions of ’em—­and all for individualists.</w:t>
      </w:r>
    </w:p>
    <w:p>
      <w:pPr>
        <w:widowControl w:val="on"/>
        <w:pBdr/>
        <w:spacing w:before="240" w:after="240" w:line="240" w:lineRule="auto"/>
        <w:ind w:left="0" w:right="0"/>
        <w:jc w:val="left"/>
      </w:pPr>
      <w:r>
        <w:rPr>
          <w:color w:val="000000"/>
          <w:sz w:val="24"/>
          <w:szCs w:val="24"/>
        </w:rPr>
        <w:t xml:space="preserve">TIPPY.  Hi, Laura, you’ll have advance models!</w:t>
      </w:r>
    </w:p>
    <w:p>
      <w:pPr>
        <w:widowControl w:val="on"/>
        <w:pBdr/>
        <w:spacing w:before="240" w:after="240" w:line="240" w:lineRule="auto"/>
        <w:ind w:left="0" w:right="0"/>
        <w:jc w:val="left"/>
      </w:pPr>
      <w:r>
        <w:rPr>
          <w:color w:val="000000"/>
          <w:sz w:val="24"/>
          <w:szCs w:val="24"/>
        </w:rPr>
        <w:t xml:space="preserve">LAURA.  Like a Paris frock.</w:t>
      </w:r>
    </w:p>
    <w:p>
      <w:pPr>
        <w:widowControl w:val="on"/>
        <w:pBdr/>
        <w:spacing w:before="240" w:after="240" w:line="240" w:lineRule="auto"/>
        <w:ind w:left="0" w:right="0"/>
        <w:jc w:val="left"/>
      </w:pPr>
      <w:r>
        <w:rPr>
          <w:color w:val="000000"/>
          <w:sz w:val="24"/>
          <w:szCs w:val="24"/>
        </w:rPr>
        <w:t xml:space="preserve">TIPPY.  You’ll be the envy of all women.</w:t>
      </w:r>
    </w:p>
    <w:p>
      <w:pPr>
        <w:widowControl w:val="on"/>
        <w:pBdr/>
        <w:spacing w:before="240" w:after="240" w:line="240" w:lineRule="auto"/>
        <w:ind w:left="0" w:right="0"/>
        <w:jc w:val="left"/>
      </w:pPr>
      <w:r>
        <w:rPr>
          <w:color w:val="000000"/>
          <w:sz w:val="24"/>
          <w:szCs w:val="24"/>
        </w:rPr>
        <w:t xml:space="preserve">LAURA.  I know it—­because Ken will be so famous; and I’ll be proud. [</w:t>
      </w:r>
      <w:r>
        <w:rPr>
          <w:i/>
          <w:color w:val="000000"/>
          <w:sz w:val="24"/>
          <w:szCs w:val="24"/>
        </w:rPr>
        <w:t xml:space="preserve">There is a rapping at the door</w:t>
      </w:r>
      <w:r>
        <w:rPr>
          <w:color w:val="000000"/>
          <w:sz w:val="24"/>
          <w:szCs w:val="24"/>
        </w:rPr>
        <w:t xml:space="preserve">, TIPPY </w:t>
      </w:r>
      <w:r>
        <w:rPr>
          <w:i/>
          <w:color w:val="000000"/>
          <w:sz w:val="24"/>
          <w:szCs w:val="24"/>
        </w:rPr>
        <w:t xml:space="preserve">opens and</w:t>
      </w:r>
      <w:r>
        <w:rPr>
          <w:color w:val="000000"/>
          <w:sz w:val="24"/>
          <w:szCs w:val="24"/>
        </w:rPr>
        <w:t xml:space="preserve"> POLICEMAN </w:t>
      </w:r>
      <w:r>
        <w:rPr>
          <w:i/>
          <w:color w:val="000000"/>
          <w:sz w:val="24"/>
          <w:szCs w:val="24"/>
        </w:rPr>
        <w:t xml:space="preserve">enters, bringing</w:t>
      </w:r>
      <w:r>
        <w:rPr>
          <w:color w:val="000000"/>
          <w:sz w:val="24"/>
          <w:szCs w:val="24"/>
        </w:rPr>
        <w:t xml:space="preserve"> KATE, </w:t>
      </w:r>
      <w:r>
        <w:rPr>
          <w:i/>
          <w:color w:val="000000"/>
          <w:sz w:val="24"/>
          <w:szCs w:val="24"/>
        </w:rPr>
        <w:t xml:space="preserve">who is in state of collapse</w:t>
      </w:r>
      <w:r>
        <w:rPr>
          <w:color w:val="000000"/>
          <w:sz w:val="24"/>
          <w:szCs w:val="24"/>
        </w:rPr>
        <w:t xml:space="preserve">, KEN </w:t>
      </w:r>
      <w:r>
        <w:rPr>
          <w:i/>
          <w:color w:val="000000"/>
          <w:sz w:val="24"/>
          <w:szCs w:val="24"/>
        </w:rPr>
        <w:t xml:space="preserve">continues to sit staring bitterly into space.  Repeats out loud:  Feel better about it in the morning</w:t>
      </w:r>
      <w:r>
        <w:rPr>
          <w:color w:val="000000"/>
          <w:sz w:val="24"/>
          <w:szCs w:val="24"/>
        </w:rPr>
        <w:t xml:space="preserve">, LAURA </w:t>
      </w:r>
      <w:r>
        <w:rPr>
          <w:i/>
          <w:color w:val="000000"/>
          <w:sz w:val="24"/>
          <w:szCs w:val="24"/>
        </w:rPr>
        <w:t xml:space="preserve">rushes to</w:t>
      </w:r>
      <w:r>
        <w:rPr>
          <w:color w:val="000000"/>
          <w:sz w:val="24"/>
          <w:szCs w:val="24"/>
        </w:rPr>
        <w:t xml:space="preserve"> KATE.] Kate!  What happened?</w:t>
      </w:r>
    </w:p>
    <w:p>
      <w:pPr>
        <w:widowControl w:val="on"/>
        <w:pBdr/>
        <w:spacing w:before="240" w:after="240" w:line="240" w:lineRule="auto"/>
        <w:ind w:left="0" w:right="0"/>
        <w:jc w:val="left"/>
      </w:pPr>
      <w:r>
        <w:rPr>
          <w:color w:val="000000"/>
          <w:sz w:val="24"/>
          <w:szCs w:val="24"/>
        </w:rPr>
        <w:t xml:space="preserve">POLICEMAN.  Friend of yours?</w:t>
      </w:r>
    </w:p>
    <w:p>
      <w:pPr>
        <w:widowControl w:val="on"/>
        <w:pBdr/>
        <w:spacing w:before="240" w:after="240" w:line="240" w:lineRule="auto"/>
        <w:ind w:left="0" w:right="0"/>
        <w:jc w:val="left"/>
      </w:pPr>
      <w:r>
        <w:rPr>
          <w:color w:val="000000"/>
          <w:sz w:val="24"/>
          <w:szCs w:val="24"/>
        </w:rPr>
        <w:t xml:space="preserve">TIPPY.  Yes, that’s right.</w:t>
      </w:r>
    </w:p>
    <w:p>
      <w:pPr>
        <w:widowControl w:val="on"/>
        <w:pBdr/>
        <w:spacing w:before="240" w:after="240" w:line="240" w:lineRule="auto"/>
        <w:ind w:left="0" w:right="0"/>
        <w:jc w:val="left"/>
      </w:pPr>
      <w:r>
        <w:rPr>
          <w:color w:val="000000"/>
          <w:sz w:val="24"/>
          <w:szCs w:val="24"/>
        </w:rPr>
        <w:t xml:space="preserve">[KATE </w:t>
      </w:r>
      <w:r>
        <w:rPr>
          <w:i/>
          <w:color w:val="000000"/>
          <w:sz w:val="24"/>
          <w:szCs w:val="24"/>
        </w:rPr>
        <w:t xml:space="preserve">stares wildly, shivers</w:t>
      </w:r>
      <w:r>
        <w:rPr>
          <w:color w:val="000000"/>
          <w:sz w:val="24"/>
          <w:szCs w:val="24"/>
        </w:rPr>
        <w:t xml:space="preserve">, LAURA </w:t>
      </w:r>
      <w:r>
        <w:rPr>
          <w:i/>
          <w:color w:val="000000"/>
          <w:sz w:val="24"/>
          <w:szCs w:val="24"/>
        </w:rPr>
        <w:t xml:space="preserve">attends her</w:t>
      </w:r>
      <w:r>
        <w:rPr>
          <w:color w:val="000000"/>
          <w:sz w:val="24"/>
          <w:szCs w:val="24"/>
        </w:rPr>
        <w:t xml:space="preserve">.  POLICEMAN </w:t>
      </w:r>
      <w:r>
        <w:rPr>
          <w:i/>
          <w:color w:val="000000"/>
          <w:sz w:val="24"/>
          <w:szCs w:val="24"/>
        </w:rPr>
        <w:t xml:space="preserve">draws</w:t>
      </w:r>
      <w:r>
        <w:rPr>
          <w:color w:val="000000"/>
          <w:sz w:val="24"/>
          <w:szCs w:val="24"/>
        </w:rPr>
        <w:t xml:space="preserve"> TIPPY </w:t>
      </w:r>
      <w:r>
        <w:rPr>
          <w:i/>
          <w:color w:val="000000"/>
          <w:sz w:val="24"/>
          <w:szCs w:val="24"/>
        </w:rPr>
        <w:t xml:space="preserve">and</w:t>
      </w:r>
      <w:r>
        <w:rPr>
          <w:color w:val="000000"/>
          <w:sz w:val="24"/>
          <w:szCs w:val="24"/>
        </w:rPr>
        <w:t xml:space="preserve"> MARTIN </w:t>
      </w:r>
      <w:r>
        <w:rPr>
          <w:i/>
          <w:color w:val="000000"/>
          <w:sz w:val="24"/>
          <w:szCs w:val="24"/>
        </w:rPr>
        <w:t xml:space="preserve">aside.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POLICEMAN.  Theodore Brooks—­you knew him?</w:t>
      </w:r>
    </w:p>
    <w:p>
      <w:pPr>
        <w:widowControl w:val="on"/>
        <w:pBdr/>
        <w:spacing w:before="240" w:after="240" w:line="240" w:lineRule="auto"/>
        <w:ind w:left="0" w:right="0"/>
        <w:jc w:val="left"/>
      </w:pPr>
      <w:r>
        <w:rPr>
          <w:color w:val="000000"/>
          <w:sz w:val="24"/>
          <w:szCs w:val="24"/>
        </w:rPr>
        <w:t xml:space="preserve">TIPPY.  Yes.  What happened?</w:t>
      </w:r>
    </w:p>
    <w:p>
      <w:pPr>
        <w:widowControl w:val="on"/>
        <w:pBdr/>
        <w:spacing w:before="240" w:after="240" w:line="240" w:lineRule="auto"/>
        <w:ind w:left="0" w:right="0"/>
        <w:jc w:val="left"/>
      </w:pPr>
      <w:r>
        <w:rPr>
          <w:color w:val="000000"/>
          <w:sz w:val="24"/>
          <w:szCs w:val="24"/>
        </w:rPr>
        <w:t xml:space="preserve">POLICEMAN.  Now take it calm.</w:t>
      </w:r>
    </w:p>
    <w:p>
      <w:pPr>
        <w:widowControl w:val="on"/>
        <w:pBdr/>
        <w:spacing w:before="240" w:after="240" w:line="240" w:lineRule="auto"/>
        <w:ind w:left="0" w:right="0"/>
        <w:jc w:val="left"/>
      </w:pPr>
      <w:r>
        <w:rPr>
          <w:color w:val="000000"/>
          <w:sz w:val="24"/>
          <w:szCs w:val="24"/>
        </w:rPr>
        <w:t xml:space="preserve">MARTIN.  All right.  Go on.</w:t>
      </w:r>
    </w:p>
    <w:p>
      <w:pPr>
        <w:widowControl w:val="on"/>
        <w:pBdr/>
        <w:spacing w:before="240" w:after="240" w:line="240" w:lineRule="auto"/>
        <w:ind w:left="0" w:right="0"/>
        <w:jc w:val="left"/>
      </w:pPr>
      <w:r>
        <w:rPr>
          <w:color w:val="000000"/>
          <w:sz w:val="24"/>
          <w:szCs w:val="24"/>
        </w:rPr>
        <w:t xml:space="preserve">POLICEMAN.  Train.  Subway train.</w:t>
      </w:r>
    </w:p>
    <w:p>
      <w:pPr>
        <w:widowControl w:val="on"/>
        <w:pBdr/>
        <w:spacing w:before="240" w:after="240" w:line="240" w:lineRule="auto"/>
        <w:ind w:left="0" w:right="0"/>
        <w:jc w:val="left"/>
      </w:pPr>
      <w:r>
        <w:rPr>
          <w:color w:val="000000"/>
          <w:sz w:val="24"/>
          <w:szCs w:val="24"/>
        </w:rPr>
        <w:t xml:space="preserve">TIPPY.  Good God!</w:t>
      </w:r>
    </w:p>
    <w:p>
      <w:pPr>
        <w:widowControl w:val="on"/>
        <w:pBdr/>
        <w:spacing w:before="240" w:after="240" w:line="240" w:lineRule="auto"/>
        <w:ind w:left="0" w:right="0"/>
        <w:jc w:val="left"/>
      </w:pPr>
      <w:r>
        <w:rPr>
          <w:color w:val="000000"/>
          <w:sz w:val="24"/>
          <w:szCs w:val="24"/>
        </w:rPr>
        <w:t xml:space="preserve">MARTIN.  Is he dead?</w:t>
      </w:r>
    </w:p>
    <w:p>
      <w:pPr>
        <w:widowControl w:val="on"/>
        <w:pBdr/>
        <w:spacing w:before="240" w:after="240" w:line="240" w:lineRule="auto"/>
        <w:ind w:left="0" w:right="0"/>
        <w:jc w:val="left"/>
      </w:pPr>
      <w:r>
        <w:rPr>
          <w:color w:val="000000"/>
          <w:sz w:val="24"/>
          <w:szCs w:val="24"/>
        </w:rPr>
        <w:t xml:space="preserve">POLICEMAN.  Killed outright.  It was suicide.  Plenty of witnesses.  He was standing with her, waiting for the train.  He jerked away and jumped just as the train came in.  She’d have gone over with him if somebody hadn’t grabbed her.</w:t>
      </w:r>
    </w:p>
    <w:p>
      <w:pPr>
        <w:keepNext w:val="on"/>
        <w:pageBreakBefore w:val="on"/>
        <w:widowControl w:val="on"/>
        <w:pBdr/>
        <w:spacing w:before="0" w:after="322" w:line="240" w:lineRule="auto"/>
        <w:ind w:left="0" w:right="0"/>
        <w:jc w:val="left"/>
        <w:outlineLvl w:val="0"/>
      </w:pPr>
      <w:r>
        <w:rPr>
          <w:b/>
          <w:color w:val="000000"/>
          <w:sz w:val="48"/>
          <w:szCs w:val="48"/>
        </w:rPr>
        <w:t xml:space="preserve">Page 51</w:t>
      </w:r>
    </w:p>
    <w:p>
      <w:pPr>
        <w:widowControl w:val="on"/>
        <w:pBdr/>
        <w:spacing w:before="240" w:after="240" w:line="240" w:lineRule="auto"/>
        <w:ind w:left="0" w:right="0"/>
        <w:jc w:val="left"/>
      </w:pPr>
      <w:r>
        <w:rPr>
          <w:color w:val="000000"/>
          <w:sz w:val="24"/>
          <w:szCs w:val="24"/>
        </w:rPr>
        <w:t xml:space="preserve">TIPPY.  God, how awful!</w:t>
      </w:r>
    </w:p>
    <w:p>
      <w:pPr>
        <w:widowControl w:val="on"/>
        <w:pBdr/>
        <w:spacing w:before="240" w:after="240" w:line="240" w:lineRule="auto"/>
        <w:ind w:left="0" w:right="0"/>
        <w:jc w:val="left"/>
      </w:pPr>
      <w:r>
        <w:rPr>
          <w:color w:val="000000"/>
          <w:sz w:val="24"/>
          <w:szCs w:val="24"/>
        </w:rPr>
        <w:t xml:space="preserve">POLICEMAN.  It was pretty messy.</w:t>
      </w:r>
    </w:p>
    <w:p>
      <w:pPr>
        <w:widowControl w:val="on"/>
        <w:pBdr/>
        <w:spacing w:before="240" w:after="240" w:line="240" w:lineRule="auto"/>
        <w:ind w:left="0" w:right="0"/>
        <w:jc w:val="left"/>
      </w:pPr>
      <w:r>
        <w:rPr>
          <w:color w:val="000000"/>
          <w:sz w:val="24"/>
          <w:szCs w:val="24"/>
        </w:rPr>
        <w:t xml:space="preserve">LAURA.  She needs a doctor.</w:t>
      </w:r>
    </w:p>
    <w:p>
      <w:pPr>
        <w:widowControl w:val="on"/>
        <w:pBdr/>
        <w:spacing w:before="240" w:after="240" w:line="240" w:lineRule="auto"/>
        <w:ind w:left="0" w:right="0"/>
        <w:jc w:val="left"/>
      </w:pPr>
      <w:r>
        <w:rPr>
          <w:color w:val="000000"/>
          <w:sz w:val="24"/>
          <w:szCs w:val="24"/>
        </w:rPr>
        <w:t xml:space="preserve">POLICEMAN.  Tried to get her to go to Bellevue ...</w:t>
      </w:r>
    </w:p>
    <w:p>
      <w:pPr>
        <w:widowControl w:val="on"/>
        <w:pBdr/>
        <w:spacing w:before="240" w:after="240" w:line="240" w:lineRule="auto"/>
        <w:ind w:left="0" w:right="0"/>
        <w:jc w:val="left"/>
      </w:pPr>
      <w:r>
        <w:rPr>
          <w:color w:val="000000"/>
          <w:sz w:val="24"/>
          <w:szCs w:val="24"/>
        </w:rPr>
        <w:t xml:space="preserve">MARTIN.  There’s a doctor three doors down.  I’ll get him.</w:t>
      </w:r>
    </w:p>
    <w:p>
      <w:pPr>
        <w:widowControl w:val="on"/>
        <w:pBdr/>
        <w:spacing w:before="240" w:after="240" w:line="240" w:lineRule="auto"/>
        <w:ind w:left="0" w:right="0"/>
        <w:jc w:val="left"/>
      </w:pPr>
      <w:r>
        <w:rPr>
          <w:color w:val="000000"/>
          <w:sz w:val="24"/>
          <w:szCs w:val="24"/>
        </w:rPr>
        <w:t xml:space="preserve">POLICEMAN.  I guess there’s nothing more I can do.  I’ll wait outside and see if the doc’s coming. [To TIPPY.] Your man’s at the morgue if you want him.</w:t>
      </w:r>
    </w:p>
    <w:p>
      <w:pPr>
        <w:widowControl w:val="on"/>
        <w:pBdr/>
        <w:spacing w:before="240" w:after="240" w:line="240" w:lineRule="auto"/>
        <w:ind w:left="0" w:right="0"/>
        <w:jc w:val="left"/>
      </w:pPr>
      <w:r>
        <w:rPr>
          <w:color w:val="000000"/>
          <w:sz w:val="24"/>
          <w:szCs w:val="24"/>
        </w:rPr>
        <w:t xml:space="preserve">TIPPY.  Yes—­yes—­thanks ... [POLICEMAN </w:t>
      </w:r>
      <w:r>
        <w:rPr>
          <w:i/>
          <w:color w:val="000000"/>
          <w:sz w:val="24"/>
          <w:szCs w:val="24"/>
        </w:rPr>
        <w:t xml:space="preserve">goes.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w:t>
      </w:r>
      <w:r>
        <w:rPr>
          <w:i/>
          <w:color w:val="000000"/>
          <w:sz w:val="24"/>
          <w:szCs w:val="24"/>
        </w:rPr>
        <w:t xml:space="preserve">Who has become aware, looks bewilderedly from one to the other.</w:t>
      </w:r>
      <w:r>
        <w:rPr>
          <w:color w:val="000000"/>
          <w:sz w:val="24"/>
          <w:szCs w:val="24"/>
        </w:rPr>
        <w:t xml:space="preserve">] What’s up, Tippy?  What’s the matter?</w:t>
      </w:r>
    </w:p>
    <w:p>
      <w:pPr>
        <w:widowControl w:val="on"/>
        <w:pBdr/>
        <w:spacing w:before="240" w:after="240" w:line="240" w:lineRule="auto"/>
        <w:ind w:left="0" w:right="0"/>
        <w:jc w:val="left"/>
      </w:pPr>
      <w:r>
        <w:rPr>
          <w:color w:val="000000"/>
          <w:sz w:val="24"/>
          <w:szCs w:val="24"/>
        </w:rPr>
        <w:t xml:space="preserve">TIPPY. [</w:t>
      </w:r>
      <w:r>
        <w:rPr>
          <w:i/>
          <w:color w:val="000000"/>
          <w:sz w:val="24"/>
          <w:szCs w:val="24"/>
        </w:rPr>
        <w:t xml:space="preserve">Quietly.</w:t>
      </w:r>
      <w:r>
        <w:rPr>
          <w:color w:val="000000"/>
          <w:sz w:val="24"/>
          <w:szCs w:val="24"/>
        </w:rPr>
        <w:t xml:space="preserve">] Ted’s dead, Ken.</w:t>
      </w:r>
    </w:p>
    <w:p>
      <w:pPr>
        <w:widowControl w:val="on"/>
        <w:pBdr/>
        <w:spacing w:before="240" w:after="240" w:line="240" w:lineRule="auto"/>
        <w:ind w:left="0" w:right="0"/>
        <w:jc w:val="left"/>
      </w:pPr>
      <w:r>
        <w:rPr>
          <w:color w:val="000000"/>
          <w:sz w:val="24"/>
          <w:szCs w:val="24"/>
        </w:rPr>
        <w:t xml:space="preserve">KEN.  Dead?—­Dead?</w:t>
      </w:r>
    </w:p>
    <w:p>
      <w:pPr>
        <w:widowControl w:val="on"/>
        <w:pBdr/>
        <w:spacing w:before="240" w:after="240" w:line="240" w:lineRule="auto"/>
        <w:ind w:left="0" w:right="0"/>
        <w:jc w:val="left"/>
      </w:pPr>
      <w:r>
        <w:rPr>
          <w:color w:val="000000"/>
          <w:sz w:val="24"/>
          <w:szCs w:val="24"/>
        </w:rPr>
        <w:t xml:space="preserve">TIPPY.  He killed himself.  He ... [</w:t>
      </w:r>
      <w:r>
        <w:rPr>
          <w:i/>
          <w:color w:val="000000"/>
          <w:sz w:val="24"/>
          <w:szCs w:val="24"/>
        </w:rPr>
        <w:t xml:space="preserve">His voice breaks.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KEN.  Dead! [</w:t>
      </w:r>
      <w:r>
        <w:rPr>
          <w:i/>
          <w:color w:val="000000"/>
          <w:sz w:val="24"/>
          <w:szCs w:val="24"/>
        </w:rPr>
        <w:t xml:space="preserve">Pause.</w:t>
      </w:r>
      <w:r>
        <w:rPr>
          <w:color w:val="000000"/>
          <w:sz w:val="24"/>
          <w:szCs w:val="24"/>
        </w:rPr>
        <w:t xml:space="preserve">] The lucky bastard!</w:t>
      </w:r>
    </w:p>
    <w:p>
      <w:pPr>
        <w:keepNext w:val="on"/>
        <w:widowControl w:val="on"/>
        <w:pBdr/>
        <w:spacing w:before="299" w:after="299" w:line="240" w:lineRule="auto"/>
        <w:ind w:left="0" w:right="0"/>
        <w:jc w:val="left"/>
        <w:outlineLvl w:val="1"/>
      </w:pPr>
      <w:r>
        <w:rPr>
          <w:b/>
          <w:color w:val="000000"/>
          <w:sz w:val="36"/>
          <w:szCs w:val="36"/>
        </w:rPr>
        <w:t xml:space="preserve">CURTAIN</w:t>
      </w:r>
    </w:p>
    <w:p>
      <w:pPr>
        <w:widowControl w:val="on"/>
        <w:pBdr/>
        <w:spacing w:before="240" w:after="240" w:line="240" w:lineRule="auto"/>
        <w:ind w:left="0" w:right="0"/>
        <w:jc w:val="left"/>
      </w:pPr>
      <w:r>
        <w:rPr>
          <w:b/>
          <w:color w:val="000000"/>
          <w:sz w:val="24"/>
          <w:szCs w:val="24"/>
        </w:rPr>
        <w:t xml:space="preserve">CLASS of ’29</w:t>
      </w:r>
    </w:p>
    <w:p>
      <w:pPr>
        <w:keepNext w:val="on"/>
        <w:widowControl w:val="on"/>
        <w:pBdr/>
        <w:spacing w:before="299" w:after="299" w:line="240" w:lineRule="auto"/>
        <w:ind w:left="0" w:right="0"/>
        <w:jc w:val="left"/>
        <w:outlineLvl w:val="1"/>
      </w:pPr>
      <w:r>
        <w:rPr>
          <w:b/>
          <w:color w:val="000000"/>
          <w:sz w:val="36"/>
          <w:szCs w:val="36"/>
        </w:rPr>
        <w:t xml:space="preserve">PROPERTY PLOT—­ACT I, SCENE I</w:t>
      </w:r>
    </w:p>
    <w:p>
      <w:pPr>
        <w:widowControl w:val="on"/>
        <w:pBdr/>
        <w:spacing w:before="240" w:after="240" w:line="240" w:lineRule="auto"/>
        <w:ind w:left="0" w:right="0"/>
        <w:jc w:val="left"/>
      </w:pPr>
      <w:r>
        <w:rPr>
          <w:b/>
          <w:color w:val="000000"/>
          <w:sz w:val="24"/>
          <w:szCs w:val="24"/>
        </w:rPr>
        <w:t xml:space="preserve">OFF STAGE U. R.</w:t>
      </w:r>
    </w:p>
    <w:p>
      <w:pPr>
        <w:widowControl w:val="on"/>
        <w:pBdr/>
        <w:spacing w:before="240" w:after="240" w:line="240" w:lineRule="auto"/>
        <w:ind w:left="0" w:right="0"/>
        <w:jc w:val="left"/>
      </w:pPr>
      <w:r>
        <w:rPr>
          <w:color w:val="000000"/>
          <w:sz w:val="24"/>
          <w:szCs w:val="24"/>
        </w:rPr>
        <w:t xml:space="preserve">ENVELOPE with note</w:t>
      </w:r>
      <w:r>
        <w:rPr>
          <w:color w:val="000000"/>
          <w:sz w:val="24"/>
          <w:szCs w:val="24"/>
        </w:rPr>
        <w:br/>
        <w:t xml:space="preserve">GROCERY BAG with oranges and cans</w:t>
      </w:r>
      <w:r>
        <w:rPr>
          <w:color w:val="000000"/>
          <w:sz w:val="24"/>
          <w:szCs w:val="24"/>
        </w:rPr>
        <w:br/>
        <w:t xml:space="preserve">BOX OF TEA</w:t>
      </w:r>
      <w:r>
        <w:rPr>
          <w:color w:val="000000"/>
          <w:sz w:val="24"/>
          <w:szCs w:val="24"/>
        </w:rPr>
        <w:br/>
        <w:t xml:space="preserve">SMALL BAG OF SUGAR</w:t>
      </w:r>
      <w:r>
        <w:rPr>
          <w:color w:val="000000"/>
          <w:sz w:val="24"/>
          <w:szCs w:val="24"/>
        </w:rPr>
        <w:br/>
        <w:t xml:space="preserve">2 SOVIET POSTERS</w:t>
      </w:r>
      <w:r>
        <w:rPr>
          <w:color w:val="000000"/>
          <w:sz w:val="24"/>
          <w:szCs w:val="24"/>
        </w:rPr>
        <w:br/>
        <w:t xml:space="preserve">SEVERAL DIFFERENT RELIEF BLANKS</w:t>
      </w:r>
      <w:r>
        <w:rPr>
          <w:color w:val="000000"/>
          <w:sz w:val="24"/>
          <w:szCs w:val="24"/>
        </w:rPr>
        <w:br/>
        <w:t xml:space="preserve">2 SHOPPING BAGS</w:t>
      </w:r>
    </w:p>
    <w:p>
      <w:pPr>
        <w:keepNext w:val="on"/>
        <w:widowControl w:val="on"/>
        <w:pBdr/>
        <w:spacing w:before="299" w:after="299" w:line="240" w:lineRule="auto"/>
        <w:ind w:left="0" w:right="0"/>
        <w:jc w:val="left"/>
        <w:outlineLvl w:val="1"/>
      </w:pPr>
      <w:r>
        <w:rPr>
          <w:b/>
          <w:color w:val="000000"/>
          <w:sz w:val="36"/>
          <w:szCs w:val="36"/>
        </w:rPr>
        <w:t xml:space="preserve">OFF STAGE U. L.</w:t>
      </w:r>
    </w:p>
    <w:p>
      <w:pPr>
        <w:widowControl w:val="on"/>
        <w:pBdr/>
        <w:spacing w:before="240" w:after="240" w:line="240" w:lineRule="auto"/>
        <w:ind w:left="0" w:right="0"/>
        <w:jc w:val="left"/>
      </w:pPr>
      <w:r>
        <w:rPr>
          <w:color w:val="000000"/>
          <w:sz w:val="24"/>
          <w:szCs w:val="24"/>
        </w:rPr>
        <w:t xml:space="preserve">TRAY with teapot, cups, saucers, spoons,</w:t>
      </w:r>
      <w:r>
        <w:rPr>
          <w:color w:val="000000"/>
          <w:sz w:val="24"/>
          <w:szCs w:val="24"/>
        </w:rPr>
        <w:br/>
        <w:t xml:space="preserve">sandwiches, sugar</w:t>
      </w:r>
      <w:r>
        <w:rPr>
          <w:color w:val="000000"/>
          <w:sz w:val="24"/>
          <w:szCs w:val="24"/>
        </w:rPr>
        <w:br/>
        <w:t xml:space="preserve">EMPTY WASHTUB</w:t>
      </w:r>
      <w:r>
        <w:rPr>
          <w:color w:val="000000"/>
          <w:sz w:val="24"/>
          <w:szCs w:val="24"/>
        </w:rPr>
        <w:br/>
        <w:t xml:space="preserve">TIN CANS</w:t>
      </w:r>
      <w:r>
        <w:rPr>
          <w:color w:val="000000"/>
          <w:sz w:val="24"/>
          <w:szCs w:val="24"/>
        </w:rPr>
        <w:br/>
        <w:t xml:space="preserve">LARGE TOWEL</w:t>
      </w:r>
      <w:r>
        <w:rPr>
          <w:color w:val="000000"/>
          <w:sz w:val="24"/>
          <w:szCs w:val="24"/>
        </w:rPr>
        <w:br/>
        <w:t xml:space="preserve">KITCHEN TABLE, against backing off U. L.,</w:t>
      </w:r>
      <w:r>
        <w:rPr>
          <w:color w:val="000000"/>
          <w:sz w:val="24"/>
          <w:szCs w:val="24"/>
        </w:rPr>
        <w:br/>
        <w:t xml:space="preserve">dressed with plates, eggbeater, cups</w:t>
      </w:r>
      <w:r>
        <w:rPr>
          <w:color w:val="000000"/>
          <w:sz w:val="24"/>
          <w:szCs w:val="24"/>
        </w:rPr>
        <w:br/>
        <w:t xml:space="preserve">and saucers, </w:t>
      </w:r>
      <w:r>
        <w:rPr>
          <w:i/>
          <w:color w:val="000000"/>
          <w:sz w:val="24"/>
          <w:szCs w:val="24"/>
        </w:rPr>
        <w:t xml:space="preserve">etc</w:t>
      </w:r>
      <w:r>
        <w:rPr>
          <w:color w:val="000000"/>
          <w:sz w:val="24"/>
          <w:szCs w:val="24"/>
        </w:rPr>
        <w:t xml:space="preserve">.</w:t>
      </w:r>
    </w:p>
    <w:p>
      <w:pPr>
        <w:keepNext w:val="on"/>
        <w:widowControl w:val="on"/>
        <w:pBdr/>
        <w:spacing w:before="299" w:after="299" w:line="240" w:lineRule="auto"/>
        <w:ind w:left="0" w:right="0"/>
        <w:jc w:val="left"/>
        <w:outlineLvl w:val="1"/>
      </w:pPr>
      <w:r>
        <w:rPr>
          <w:b/>
          <w:color w:val="000000"/>
          <w:sz w:val="36"/>
          <w:szCs w:val="36"/>
        </w:rPr>
        <w:t xml:space="preserve">ON STAGE</w:t>
      </w:r>
    </w:p>
    <w:p>
      <w:pPr>
        <w:widowControl w:val="on"/>
        <w:pBdr/>
        <w:spacing w:before="240" w:after="240" w:line="240" w:lineRule="auto"/>
        <w:ind w:left="0" w:right="0"/>
        <w:jc w:val="left"/>
      </w:pPr>
      <w:r>
        <w:rPr>
          <w:color w:val="000000"/>
          <w:sz w:val="24"/>
          <w:szCs w:val="24"/>
        </w:rPr>
        <w:t xml:space="preserve">GROUND CLOTH</w:t>
      </w:r>
      <w:r>
        <w:rPr>
          <w:color w:val="000000"/>
          <w:sz w:val="24"/>
          <w:szCs w:val="24"/>
        </w:rPr>
        <w:br/>
        <w:t xml:space="preserve">OBLONG TABLE c. dressed with:  1.  Ironing board 2.  Pencil 3.  Iron 4.  Piece of Muslin for pressing 5.  One newspaper 6.  Cigarettes and matches 7.  Ash trays 8.  Russian dictionary 9.  Russian book</w:t>
      </w:r>
      <w:r>
        <w:rPr>
          <w:color w:val="000000"/>
          <w:sz w:val="24"/>
          <w:szCs w:val="24"/>
        </w:rPr>
        <w:br/>
        <w:t xml:space="preserve">10.  Table throw</w:t>
      </w:r>
      <w:r>
        <w:rPr>
          <w:color w:val="000000"/>
          <w:sz w:val="24"/>
          <w:szCs w:val="24"/>
        </w:rPr>
        <w:br/>
        <w:t xml:space="preserve">EASEL AND STOOL (at window, L.) dressed with:  1.  Drawing board 2. 2 plans of houses 3.  T square 4.  Drawing paper</w:t>
      </w:r>
      <w:r>
        <w:rPr>
          <w:color w:val="000000"/>
          <w:sz w:val="24"/>
          <w:szCs w:val="24"/>
        </w:rPr>
        <w:br/>
        <w:t xml:space="preserve">WINDOW SEAT L. dressed with:  1.  Glass of brushes and drawing pencils 2.  Brass pitcher with drawing pencils 3.  Water colors 4.  Magazines 5.  Blue prints</w:t>
      </w:r>
      <w:r>
        <w:rPr>
          <w:color w:val="000000"/>
          <w:sz w:val="24"/>
          <w:szCs w:val="24"/>
        </w:rPr>
        <w:br/>
        <w:t xml:space="preserve">BOOKCASE (U.  C.) dressed with:  1.  Book 2.  Large rolls of blueprints 3.  Magazines (on top) 4.  Bottles of red ink 5.  Box of thumb tacks 6.  Russian Primer (special book)</w:t>
      </w:r>
      <w:r>
        <w:rPr>
          <w:color w:val="000000"/>
          <w:sz w:val="24"/>
          <w:szCs w:val="24"/>
        </w:rPr>
        <w:br/>
        <w:t xml:space="preserve">STUDIO COUCH R.(head down stage) dressed with:  1.  Sofa cushions 2.  Brush 3.  Newspaper (on foot) 4.  Ties</w:t>
      </w:r>
      <w:r>
        <w:rPr>
          <w:color w:val="000000"/>
          <w:sz w:val="24"/>
          <w:szCs w:val="24"/>
        </w:rPr>
        <w:br/>
        <w:t xml:space="preserve">EASY CHAIR (D.  L.)</w:t>
      </w:r>
      <w:r>
        <w:rPr>
          <w:color w:val="000000"/>
          <w:sz w:val="24"/>
          <w:szCs w:val="24"/>
        </w:rPr>
        <w:br/>
        <w:t xml:space="preserve">4 STRAIGHT BACK CHAIRS (1 D. R.;</w:t>
      </w:r>
      <w:r>
        <w:rPr>
          <w:color w:val="000000"/>
          <w:sz w:val="24"/>
          <w:szCs w:val="24"/>
        </w:rPr>
        <w:br/>
        <w:t xml:space="preserve">1 U. L. C.; 1 L. and 1 R. of table C.)</w:t>
      </w:r>
      <w:r>
        <w:rPr>
          <w:color w:val="000000"/>
          <w:sz w:val="24"/>
          <w:szCs w:val="24"/>
        </w:rPr>
        <w:br/>
        <w:t xml:space="preserve">DRAWING PORTFOLIO (at jog U. L.)</w:t>
      </w:r>
      <w:r>
        <w:rPr>
          <w:color w:val="000000"/>
          <w:sz w:val="24"/>
          <w:szCs w:val="24"/>
        </w:rPr>
        <w:br/>
        <w:t xml:space="preserve">WASTEBASKET (behind easel)</w:t>
      </w:r>
      <w:r>
        <w:rPr>
          <w:color w:val="000000"/>
          <w:sz w:val="24"/>
          <w:szCs w:val="24"/>
        </w:rPr>
        <w:br/>
        <w:t xml:space="preserve">PLANS AND PICTURES OF HOUSES (on walls)</w:t>
      </w:r>
      <w:r>
        <w:rPr>
          <w:color w:val="000000"/>
          <w:sz w:val="24"/>
          <w:szCs w:val="24"/>
        </w:rPr>
        <w:br/>
        <w:t xml:space="preserve">OLD GREEN WINDOW SHADES</w:t>
      </w:r>
      <w:r>
        <w:rPr>
          <w:color w:val="000000"/>
          <w:sz w:val="24"/>
          <w:szCs w:val="24"/>
        </w:rPr>
        <w:br/>
        <w:t xml:space="preserve">OLD LACE CURTAINS (on window, doors</w:t>
      </w:r>
      <w:r>
        <w:rPr>
          <w:color w:val="000000"/>
          <w:sz w:val="24"/>
          <w:szCs w:val="24"/>
        </w:rPr>
        <w:br/>
        <w:t xml:space="preserve">U. B,. and D. L.)</w:t>
      </w:r>
      <w:r>
        <w:rPr>
          <w:color w:val="000000"/>
          <w:sz w:val="24"/>
          <w:szCs w:val="24"/>
        </w:rPr>
        <w:br/>
        <w:t xml:space="preserve">BROOM at bureau (U.  L.)</w:t>
      </w:r>
      <w:r>
        <w:rPr>
          <w:color w:val="000000"/>
          <w:sz w:val="24"/>
          <w:szCs w:val="24"/>
        </w:rPr>
        <w:br/>
        <w:t xml:space="preserve">TRIANGLE AND ODD SKETCHES</w:t>
      </w:r>
      <w:r>
        <w:rPr>
          <w:color w:val="000000"/>
          <w:sz w:val="24"/>
          <w:szCs w:val="24"/>
        </w:rPr>
        <w:br/>
        <w:t xml:space="preserve">(on jog at window L.)</w:t>
      </w:r>
      <w:r>
        <w:rPr>
          <w:color w:val="000000"/>
          <w:sz w:val="24"/>
          <w:szCs w:val="24"/>
        </w:rPr>
        <w:br/>
        <w:t xml:space="preserve">GREEN EYESHADE (on bridge lamp L.)</w:t>
      </w:r>
    </w:p>
    <w:p>
      <w:pPr>
        <w:keepNext w:val="on"/>
        <w:widowControl w:val="on"/>
        <w:pBdr/>
        <w:spacing w:before="299" w:after="299" w:line="240" w:lineRule="auto"/>
        <w:ind w:left="0" w:right="0"/>
        <w:jc w:val="left"/>
        <w:outlineLvl w:val="1"/>
      </w:pPr>
      <w:r>
        <w:rPr>
          <w:b/>
          <w:color w:val="000000"/>
          <w:sz w:val="36"/>
          <w:szCs w:val="36"/>
        </w:rPr>
        <w:t xml:space="preserve">OFF STAGE D. R.</w:t>
      </w:r>
    </w:p>
    <w:p>
      <w:pPr>
        <w:widowControl w:val="on"/>
        <w:pBdr/>
        <w:spacing w:before="240" w:after="240" w:line="240" w:lineRule="auto"/>
        <w:ind w:left="0" w:right="0"/>
        <w:jc w:val="left"/>
      </w:pPr>
      <w:r>
        <w:rPr>
          <w:color w:val="000000"/>
          <w:sz w:val="24"/>
          <w:szCs w:val="24"/>
        </w:rPr>
        <w:t xml:space="preserve">CHEST OF SHELVES, covered with cretonne</w:t>
      </w:r>
      <w:r>
        <w:rPr>
          <w:color w:val="000000"/>
          <w:sz w:val="24"/>
          <w:szCs w:val="24"/>
        </w:rPr>
        <w:br/>
        <w:t xml:space="preserve">(against backing)</w:t>
      </w:r>
    </w:p>
    <w:p>
      <w:pPr>
        <w:keepNext w:val="on"/>
        <w:pageBreakBefore w:val="on"/>
        <w:widowControl w:val="on"/>
        <w:pBdr/>
        <w:spacing w:before="0" w:after="322" w:line="240" w:lineRule="auto"/>
        <w:ind w:left="0" w:right="0"/>
        <w:jc w:val="left"/>
        <w:outlineLvl w:val="0"/>
      </w:pPr>
      <w:r>
        <w:rPr>
          <w:b/>
          <w:color w:val="000000"/>
          <w:sz w:val="48"/>
          <w:szCs w:val="48"/>
        </w:rPr>
        <w:t xml:space="preserve">Page 52</w:t>
      </w:r>
    </w:p>
    <w:p>
      <w:pPr>
        <w:keepNext w:val="on"/>
        <w:widowControl w:val="on"/>
        <w:pBdr/>
        <w:spacing w:before="299" w:after="299" w:line="240" w:lineRule="auto"/>
        <w:ind w:left="0" w:right="0"/>
        <w:jc w:val="left"/>
        <w:outlineLvl w:val="1"/>
      </w:pPr>
      <w:r>
        <w:rPr>
          <w:b/>
          <w:color w:val="000000"/>
          <w:sz w:val="36"/>
          <w:szCs w:val="36"/>
        </w:rPr>
        <w:t xml:space="preserve">PERSONAL PROPS</w:t>
      </w:r>
    </w:p>
    <w:p>
      <w:pPr>
        <w:widowControl w:val="on"/>
        <w:pBdr/>
        <w:spacing w:before="240" w:after="240" w:line="240" w:lineRule="auto"/>
        <w:ind w:left="0" w:right="0"/>
        <w:jc w:val="left"/>
      </w:pPr>
      <w:r>
        <w:rPr>
          <w:color w:val="000000"/>
          <w:sz w:val="24"/>
          <w:szCs w:val="24"/>
        </w:rPr>
        <w:t xml:space="preserve">TIPPY:  Hat off D. R., cigarettes, stained handkerchief,</w:t>
      </w:r>
      <w:r>
        <w:rPr>
          <w:color w:val="000000"/>
          <w:sz w:val="24"/>
          <w:szCs w:val="24"/>
        </w:rPr>
        <w:br/>
        <w:t xml:space="preserve">pants (on ironing board)</w:t>
      </w:r>
      <w:r>
        <w:rPr>
          <w:color w:val="000000"/>
          <w:sz w:val="24"/>
          <w:szCs w:val="24"/>
        </w:rPr>
        <w:br/>
        <w:t xml:space="preserve">BISHOP:  Fountain pen, watch, check, checkbook</w:t>
      </w:r>
      <w:r>
        <w:rPr>
          <w:color w:val="000000"/>
          <w:sz w:val="24"/>
          <w:szCs w:val="24"/>
        </w:rPr>
        <w:br/>
        <w:t xml:space="preserve">TED:  Coat and hat (off D. R.), book “Sun Also Rises” (on couch R.)</w:t>
      </w:r>
      <w:r>
        <w:rPr>
          <w:color w:val="000000"/>
          <w:sz w:val="24"/>
          <w:szCs w:val="24"/>
        </w:rPr>
        <w:br/>
        <w:t xml:space="preserve">KEN:  Hat (on bookcase U. C.)</w:t>
      </w:r>
      <w:r>
        <w:rPr>
          <w:color w:val="000000"/>
          <w:sz w:val="24"/>
          <w:szCs w:val="24"/>
        </w:rPr>
        <w:br/>
        <w:t xml:space="preserve">KATE:  One five dollar bill; three one dollar bills</w:t>
      </w:r>
      <w:r>
        <w:rPr>
          <w:color w:val="000000"/>
          <w:sz w:val="24"/>
          <w:szCs w:val="24"/>
        </w:rPr>
        <w:br/>
        <w:t xml:space="preserve">MARTIN:  Eight one dollar bills</w:t>
      </w:r>
    </w:p>
    <w:p>
      <w:pPr>
        <w:keepNext w:val="on"/>
        <w:widowControl w:val="on"/>
        <w:pBdr/>
        <w:spacing w:before="299" w:after="299" w:line="240" w:lineRule="auto"/>
        <w:ind w:left="0" w:right="0"/>
        <w:jc w:val="left"/>
        <w:outlineLvl w:val="1"/>
      </w:pPr>
      <w:r>
        <w:rPr>
          <w:b/>
          <w:color w:val="000000"/>
          <w:sz w:val="36"/>
          <w:szCs w:val="36"/>
        </w:rPr>
        <w:t xml:space="preserve">PROPERTY PLOT—­ACT 1 SCENE 2</w:t>
      </w:r>
    </w:p>
    <w:p>
      <w:pPr>
        <w:widowControl w:val="on"/>
        <w:pBdr/>
        <w:spacing w:before="240" w:after="240" w:line="240" w:lineRule="auto"/>
        <w:ind w:left="0" w:right="0"/>
        <w:jc w:val="left"/>
      </w:pPr>
      <w:r>
        <w:rPr>
          <w:color w:val="000000"/>
          <w:sz w:val="24"/>
          <w:szCs w:val="24"/>
        </w:rPr>
        <w:t xml:space="preserve">RUG (on floor)</w:t>
      </w:r>
      <w:r>
        <w:rPr>
          <w:color w:val="000000"/>
          <w:sz w:val="24"/>
          <w:szCs w:val="24"/>
        </w:rPr>
        <w:br/>
        <w:t xml:space="preserve">BROWN REP DRAPES (on window)</w:t>
      </w:r>
      <w:r>
        <w:rPr>
          <w:color w:val="000000"/>
          <w:sz w:val="24"/>
          <w:szCs w:val="24"/>
        </w:rPr>
        <w:br/>
        <w:t xml:space="preserve">OFFICE DESK</w:t>
      </w:r>
    </w:p>
    <w:p>
      <w:pPr>
        <w:keepNext w:val="on"/>
        <w:widowControl w:val="on"/>
        <w:pBdr/>
        <w:spacing w:before="299" w:after="299" w:line="240" w:lineRule="auto"/>
        <w:ind w:left="0" w:right="0"/>
        <w:jc w:val="left"/>
        <w:outlineLvl w:val="1"/>
      </w:pPr>
      <w:r>
        <w:rPr>
          <w:b/>
          <w:color w:val="000000"/>
          <w:sz w:val="36"/>
          <w:szCs w:val="36"/>
        </w:rPr>
        <w:t xml:space="preserve">ON THIS DESK</w:t>
      </w:r>
    </w:p>
    <w:p>
      <w:pPr>
        <w:widowControl w:val="on"/>
        <w:pBdr/>
        <w:spacing w:before="240" w:after="240" w:line="240" w:lineRule="auto"/>
        <w:ind w:left="0" w:right="0"/>
        <w:jc w:val="left"/>
      </w:pPr>
      <w:r>
        <w:rPr>
          <w:color w:val="000000"/>
          <w:sz w:val="24"/>
          <w:szCs w:val="24"/>
        </w:rPr>
        <w:t xml:space="preserve">DESK SET—­Consisting of:  blotter, pen holder, fountain pens</w:t>
      </w:r>
      <w:r>
        <w:rPr>
          <w:color w:val="000000"/>
          <w:sz w:val="24"/>
          <w:szCs w:val="24"/>
        </w:rPr>
        <w:br/>
        <w:t xml:space="preserve">2 FRENCH PHONES</w:t>
      </w:r>
      <w:r>
        <w:rPr>
          <w:color w:val="000000"/>
          <w:sz w:val="24"/>
          <w:szCs w:val="24"/>
        </w:rPr>
        <w:br/>
        <w:t xml:space="preserve">DESK LAMP</w:t>
      </w:r>
      <w:r>
        <w:rPr>
          <w:color w:val="000000"/>
          <w:sz w:val="24"/>
          <w:szCs w:val="24"/>
        </w:rPr>
        <w:br/>
        <w:t xml:space="preserve">WOODEN PAPER TRAY with documents</w:t>
      </w:r>
      <w:r>
        <w:rPr>
          <w:color w:val="000000"/>
          <w:sz w:val="24"/>
          <w:szCs w:val="24"/>
        </w:rPr>
        <w:br/>
        <w:t xml:space="preserve">DOCUMENTS AND LETTERS (C. of desk)</w:t>
      </w:r>
      <w:r>
        <w:rPr>
          <w:color w:val="000000"/>
          <w:sz w:val="24"/>
          <w:szCs w:val="24"/>
        </w:rPr>
        <w:br/>
        <w:t xml:space="preserve">PUSH BUTTON (on desk)</w:t>
      </w:r>
      <w:r>
        <w:rPr>
          <w:color w:val="000000"/>
          <w:sz w:val="24"/>
          <w:szCs w:val="24"/>
        </w:rPr>
        <w:br/>
        <w:t xml:space="preserve">GOOD ASH TRAY</w:t>
      </w:r>
      <w:r>
        <w:rPr>
          <w:color w:val="000000"/>
          <w:sz w:val="24"/>
          <w:szCs w:val="24"/>
        </w:rPr>
        <w:br/>
        <w:t xml:space="preserve">SWIVEL CHAIR (behind desk)</w:t>
      </w:r>
      <w:r>
        <w:rPr>
          <w:color w:val="000000"/>
          <w:sz w:val="24"/>
          <w:szCs w:val="24"/>
        </w:rPr>
        <w:br/>
        <w:t xml:space="preserve">VISITOR’S ARMCHAIR (L. of desk)</w:t>
      </w:r>
    </w:p>
    <w:p>
      <w:pPr>
        <w:keepNext w:val="on"/>
        <w:widowControl w:val="on"/>
        <w:pBdr/>
        <w:spacing w:before="299" w:after="299" w:line="240" w:lineRule="auto"/>
        <w:ind w:left="0" w:right="0"/>
        <w:jc w:val="left"/>
        <w:outlineLvl w:val="1"/>
      </w:pPr>
      <w:r>
        <w:rPr>
          <w:b/>
          <w:color w:val="000000"/>
          <w:sz w:val="36"/>
          <w:szCs w:val="36"/>
        </w:rPr>
        <w:t xml:space="preserve">OFF D. L.</w:t>
      </w:r>
    </w:p>
    <w:p>
      <w:pPr>
        <w:widowControl w:val="on"/>
        <w:pBdr/>
        <w:spacing w:before="240" w:after="240" w:line="240" w:lineRule="auto"/>
        <w:ind w:left="0" w:right="0"/>
        <w:jc w:val="left"/>
      </w:pPr>
      <w:r>
        <w:rPr>
          <w:color w:val="000000"/>
          <w:sz w:val="24"/>
          <w:szCs w:val="24"/>
        </w:rPr>
        <w:t xml:space="preserve">LEATHER OFFICE CHAIR</w:t>
      </w:r>
      <w:r>
        <w:rPr>
          <w:color w:val="000000"/>
          <w:sz w:val="24"/>
          <w:szCs w:val="24"/>
        </w:rPr>
        <w:br/>
        <w:t xml:space="preserve">SHORTHAND PAD</w:t>
      </w:r>
      <w:r>
        <w:rPr>
          <w:color w:val="000000"/>
          <w:sz w:val="24"/>
          <w:szCs w:val="24"/>
        </w:rPr>
        <w:br/>
        <w:t xml:space="preserve">PENCIL</w:t>
      </w:r>
    </w:p>
    <w:p>
      <w:pPr>
        <w:keepNext w:val="on"/>
        <w:widowControl w:val="on"/>
        <w:pBdr/>
        <w:spacing w:before="299" w:after="299" w:line="240" w:lineRule="auto"/>
        <w:ind w:left="0" w:right="0"/>
        <w:jc w:val="left"/>
        <w:outlineLvl w:val="1"/>
      </w:pPr>
      <w:r>
        <w:rPr>
          <w:b/>
          <w:color w:val="000000"/>
          <w:sz w:val="36"/>
          <w:szCs w:val="36"/>
        </w:rPr>
        <w:t xml:space="preserve">PERSONAL PROPS</w:t>
      </w:r>
    </w:p>
    <w:p>
      <w:pPr>
        <w:widowControl w:val="on"/>
        <w:pBdr/>
        <w:spacing w:before="240" w:after="240" w:line="240" w:lineRule="auto"/>
        <w:ind w:left="0" w:right="0"/>
        <w:jc w:val="left"/>
      </w:pPr>
      <w:r>
        <w:rPr>
          <w:color w:val="000000"/>
          <w:sz w:val="24"/>
          <w:szCs w:val="24"/>
        </w:rPr>
        <w:t xml:space="preserve">BRIEF CASE (Prescott)</w:t>
      </w:r>
    </w:p>
    <w:p>
      <w:pPr>
        <w:keepNext w:val="on"/>
        <w:widowControl w:val="on"/>
        <w:pBdr/>
        <w:spacing w:before="299" w:after="299" w:line="240" w:lineRule="auto"/>
        <w:ind w:left="0" w:right="0"/>
        <w:jc w:val="left"/>
        <w:outlineLvl w:val="1"/>
      </w:pPr>
      <w:r>
        <w:rPr>
          <w:b/>
          <w:color w:val="000000"/>
          <w:sz w:val="36"/>
          <w:szCs w:val="36"/>
        </w:rPr>
        <w:t xml:space="preserve">PROPERTY PLOT—­ACT II</w:t>
      </w:r>
    </w:p>
    <w:p>
      <w:pPr>
        <w:widowControl w:val="on"/>
        <w:pBdr/>
        <w:spacing w:before="240" w:after="240" w:line="240" w:lineRule="auto"/>
        <w:ind w:left="0" w:right="0"/>
        <w:jc w:val="left"/>
      </w:pPr>
      <w:r>
        <w:rPr>
          <w:color w:val="000000"/>
          <w:sz w:val="24"/>
          <w:szCs w:val="24"/>
        </w:rPr>
        <w:t xml:space="preserve">OFF STAGE U. R.</w:t>
      </w:r>
    </w:p>
    <w:p>
      <w:pPr>
        <w:widowControl w:val="on"/>
        <w:pBdr/>
        <w:spacing w:before="240" w:after="240" w:line="240" w:lineRule="auto"/>
        <w:ind w:left="0" w:right="0"/>
        <w:jc w:val="left"/>
      </w:pPr>
      <w:r>
        <w:rPr>
          <w:color w:val="000000"/>
          <w:sz w:val="24"/>
          <w:szCs w:val="24"/>
        </w:rPr>
        <w:t xml:space="preserve">RELIEF BLANKS with rubber band</w:t>
      </w:r>
      <w:r>
        <w:rPr>
          <w:color w:val="000000"/>
          <w:sz w:val="24"/>
          <w:szCs w:val="24"/>
        </w:rPr>
        <w:br/>
        <w:t xml:space="preserve">2 SHOPPING BAGS</w:t>
      </w:r>
    </w:p>
    <w:p>
      <w:pPr>
        <w:keepNext w:val="on"/>
        <w:widowControl w:val="on"/>
        <w:pBdr/>
        <w:spacing w:before="299" w:after="299" w:line="240" w:lineRule="auto"/>
        <w:ind w:left="0" w:right="0"/>
        <w:jc w:val="left"/>
        <w:outlineLvl w:val="1"/>
      </w:pPr>
      <w:r>
        <w:rPr>
          <w:b/>
          <w:color w:val="000000"/>
          <w:sz w:val="36"/>
          <w:szCs w:val="36"/>
        </w:rPr>
        <w:t xml:space="preserve">OFF STAGE U. L.</w:t>
      </w:r>
    </w:p>
    <w:p>
      <w:pPr>
        <w:widowControl w:val="on"/>
        <w:pBdr/>
        <w:spacing w:before="240" w:after="240" w:line="240" w:lineRule="auto"/>
        <w:ind w:left="0" w:right="0"/>
        <w:jc w:val="left"/>
      </w:pPr>
      <w:r>
        <w:rPr>
          <w:color w:val="000000"/>
          <w:sz w:val="24"/>
          <w:szCs w:val="24"/>
        </w:rPr>
        <w:t xml:space="preserve">KITCHEN TABLE from Act I against backing redressed</w:t>
      </w:r>
      <w:r>
        <w:rPr>
          <w:color w:val="000000"/>
          <w:sz w:val="24"/>
          <w:szCs w:val="24"/>
        </w:rPr>
        <w:br/>
        <w:t xml:space="preserve">TIN CANS added</w:t>
      </w:r>
      <w:r>
        <w:rPr>
          <w:color w:val="000000"/>
          <w:sz w:val="24"/>
          <w:szCs w:val="24"/>
        </w:rPr>
        <w:br/>
        <w:t xml:space="preserve">EMPTY WASHTUB</w:t>
      </w:r>
    </w:p>
    <w:p>
      <w:pPr>
        <w:keepNext w:val="on"/>
        <w:widowControl w:val="on"/>
        <w:pBdr/>
        <w:spacing w:before="299" w:after="299" w:line="240" w:lineRule="auto"/>
        <w:ind w:left="0" w:right="0"/>
        <w:jc w:val="left"/>
        <w:outlineLvl w:val="1"/>
      </w:pPr>
      <w:r>
        <w:rPr>
          <w:b/>
          <w:color w:val="000000"/>
          <w:sz w:val="36"/>
          <w:szCs w:val="36"/>
        </w:rPr>
        <w:t xml:space="preserve">ON STAGE</w:t>
      </w:r>
    </w:p>
    <w:p>
      <w:pPr>
        <w:widowControl w:val="on"/>
        <w:pBdr/>
        <w:spacing w:before="240" w:after="240" w:line="240" w:lineRule="auto"/>
        <w:ind w:left="0" w:right="0"/>
        <w:jc w:val="left"/>
      </w:pPr>
      <w:r>
        <w:rPr>
          <w:color w:val="000000"/>
          <w:sz w:val="24"/>
          <w:szCs w:val="24"/>
        </w:rPr>
        <w:t xml:space="preserve">GREEN TABLE C. dressed with: </w:t>
      </w:r>
      <w:r>
        <w:rPr>
          <w:color w:val="000000"/>
          <w:sz w:val="24"/>
          <w:szCs w:val="24"/>
        </w:rPr>
        <w:br/>
        <w:t xml:space="preserve">    Stack of towels, 1 towel spread C. of table</w:t>
      </w:r>
      <w:r>
        <w:rPr>
          <w:color w:val="000000"/>
          <w:sz w:val="24"/>
          <w:szCs w:val="24"/>
        </w:rPr>
        <w:br/>
        <w:t xml:space="preserve">    Cup of water and absorbent cotton</w:t>
      </w:r>
      <w:r>
        <w:rPr>
          <w:color w:val="000000"/>
          <w:sz w:val="24"/>
          <w:szCs w:val="24"/>
        </w:rPr>
        <w:br/>
        <w:t xml:space="preserve">SHOWCASE against wall U. C. filled with dog supplies: </w:t>
      </w:r>
      <w:r>
        <w:rPr>
          <w:color w:val="000000"/>
          <w:sz w:val="24"/>
          <w:szCs w:val="24"/>
        </w:rPr>
        <w:br/>
        <w:t xml:space="preserve">    Harness, collars, testimonials, dog basket</w:t>
      </w:r>
      <w:r>
        <w:rPr>
          <w:color w:val="000000"/>
          <w:sz w:val="24"/>
          <w:szCs w:val="24"/>
        </w:rPr>
        <w:br/>
        <w:t xml:space="preserve">    Ash tray (on showcase)</w:t>
      </w:r>
    </w:p>
    <w:p>
      <w:pPr>
        <w:widowControl w:val="on"/>
        <w:pBdr/>
        <w:spacing w:before="240" w:after="240" w:line="240" w:lineRule="auto"/>
        <w:ind w:left="0" w:right="0"/>
        <w:jc w:val="left"/>
      </w:pPr>
      <w:r>
        <w:rPr>
          <w:color w:val="000000"/>
          <w:sz w:val="24"/>
          <w:szCs w:val="24"/>
        </w:rPr>
        <w:t xml:space="preserve">CHEST OF SHELVES against R. wall dressed with: </w:t>
      </w:r>
      <w:r>
        <w:rPr>
          <w:color w:val="000000"/>
          <w:sz w:val="24"/>
          <w:szCs w:val="24"/>
        </w:rPr>
        <w:br/>
        <w:t xml:space="preserve">    Dog brushes, dog collars, sponges, harness, dog blankets</w:t>
      </w:r>
      <w:r>
        <w:rPr>
          <w:color w:val="000000"/>
          <w:sz w:val="24"/>
          <w:szCs w:val="24"/>
        </w:rPr>
        <w:br/>
        <w:t xml:space="preserve">    Telephone and ash tray (on top of shelves)</w:t>
      </w:r>
      <w:r>
        <w:rPr>
          <w:color w:val="000000"/>
          <w:sz w:val="24"/>
          <w:szCs w:val="24"/>
        </w:rPr>
        <w:br/>
        <w:t xml:space="preserve">SMALL SHELF TABLE against jog U. L. dressed with: </w:t>
      </w:r>
      <w:r>
        <w:rPr>
          <w:color w:val="000000"/>
          <w:sz w:val="24"/>
          <w:szCs w:val="24"/>
        </w:rPr>
        <w:br/>
        <w:t xml:space="preserve">    Loose books from bookcase in Act I</w:t>
      </w:r>
      <w:r>
        <w:rPr>
          <w:color w:val="000000"/>
          <w:sz w:val="24"/>
          <w:szCs w:val="24"/>
        </w:rPr>
        <w:br/>
        <w:t xml:space="preserve">    4 Books stacked (on top)</w:t>
      </w:r>
      <w:r>
        <w:rPr>
          <w:color w:val="000000"/>
          <w:sz w:val="24"/>
          <w:szCs w:val="24"/>
        </w:rPr>
        <w:br/>
        <w:t xml:space="preserve">    1 Newspaper (on top)</w:t>
      </w:r>
      <w:r>
        <w:rPr>
          <w:color w:val="000000"/>
          <w:sz w:val="24"/>
          <w:szCs w:val="24"/>
        </w:rPr>
        <w:br/>
        <w:t xml:space="preserve">    Book ends</w:t>
      </w:r>
      <w:r>
        <w:rPr>
          <w:color w:val="000000"/>
          <w:sz w:val="24"/>
          <w:szCs w:val="24"/>
        </w:rPr>
        <w:br/>
        <w:t xml:space="preserve">    2 Newspapers (on shelf)</w:t>
      </w:r>
      <w:r>
        <w:rPr>
          <w:color w:val="000000"/>
          <w:sz w:val="24"/>
          <w:szCs w:val="24"/>
        </w:rPr>
        <w:br/>
        <w:t xml:space="preserve">    2 Magazines (on shelf)</w:t>
      </w:r>
      <w:r>
        <w:rPr>
          <w:color w:val="000000"/>
          <w:sz w:val="24"/>
          <w:szCs w:val="24"/>
        </w:rPr>
        <w:br/>
        <w:t xml:space="preserve">    Ash tray (on top)</w:t>
      </w:r>
      <w:r>
        <w:rPr>
          <w:color w:val="000000"/>
          <w:sz w:val="24"/>
          <w:szCs w:val="24"/>
        </w:rPr>
        <w:br/>
        <w:t xml:space="preserve">DRAWING TABLE (at window E.) dressed with: </w:t>
      </w:r>
      <w:r>
        <w:rPr>
          <w:color w:val="000000"/>
          <w:sz w:val="24"/>
          <w:szCs w:val="24"/>
        </w:rPr>
        <w:br/>
        <w:t xml:space="preserve">    Drawing paper, drawings of Ted (in profile)</w:t>
      </w:r>
      <w:r>
        <w:rPr>
          <w:color w:val="000000"/>
          <w:sz w:val="24"/>
          <w:szCs w:val="24"/>
        </w:rPr>
        <w:br/>
        <w:t xml:space="preserve">WINDOW SEAT L. with dressing rearranged and blueprints struck</w:t>
      </w:r>
      <w:r>
        <w:rPr>
          <w:color w:val="000000"/>
          <w:sz w:val="24"/>
          <w:szCs w:val="24"/>
        </w:rPr>
        <w:br/>
        <w:t xml:space="preserve">MAPLE CHAIR (behind drawing table)</w:t>
      </w:r>
      <w:r>
        <w:rPr>
          <w:color w:val="000000"/>
          <w:sz w:val="24"/>
          <w:szCs w:val="24"/>
        </w:rPr>
        <w:br/>
        <w:t xml:space="preserve">WASTEBASKET R. of drawing table</w:t>
      </w:r>
      <w:r>
        <w:rPr>
          <w:color w:val="000000"/>
          <w:sz w:val="24"/>
          <w:szCs w:val="24"/>
        </w:rPr>
        <w:br/>
        <w:t xml:space="preserve">CONSOLE TABLE up R. dressed with: </w:t>
      </w:r>
      <w:r>
        <w:rPr>
          <w:color w:val="000000"/>
          <w:sz w:val="24"/>
          <w:szCs w:val="24"/>
        </w:rPr>
        <w:br/>
        <w:t xml:space="preserve">    Newspapers, magazines, ash trays</w:t>
      </w:r>
      <w:r>
        <w:rPr>
          <w:color w:val="000000"/>
          <w:sz w:val="24"/>
          <w:szCs w:val="24"/>
        </w:rPr>
        <w:br/>
        <w:t xml:space="preserve">PADDED EASY CHAIR from Act I with slip cover (at console table)</w:t>
      </w:r>
      <w:r>
        <w:rPr>
          <w:color w:val="000000"/>
          <w:sz w:val="24"/>
          <w:szCs w:val="24"/>
        </w:rPr>
        <w:br/>
        <w:t xml:space="preserve">WINDSOR CHAIR L. of table C.</w:t>
      </w:r>
      <w:r>
        <w:rPr>
          <w:color w:val="000000"/>
          <w:sz w:val="24"/>
          <w:szCs w:val="24"/>
        </w:rPr>
        <w:br/>
        <w:t xml:space="preserve">3 GREEN CHAIRS, 1 D. R., 1 behind table, 1 R. of table</w:t>
      </w:r>
      <w:r>
        <w:rPr>
          <w:color w:val="000000"/>
          <w:sz w:val="24"/>
          <w:szCs w:val="24"/>
        </w:rPr>
        <w:br/>
        <w:t xml:space="preserve">1 MAPLE CHAIR D. L.</w:t>
      </w:r>
      <w:r>
        <w:rPr>
          <w:color w:val="000000"/>
          <w:sz w:val="24"/>
          <w:szCs w:val="24"/>
        </w:rPr>
        <w:br/>
        <w:t xml:space="preserve">CARTOONS (on walls)</w:t>
      </w:r>
      <w:r>
        <w:rPr>
          <w:color w:val="000000"/>
          <w:sz w:val="24"/>
          <w:szCs w:val="24"/>
        </w:rPr>
        <w:br/>
        <w:t xml:space="preserve">PICTURES of dogs, and supply signs (on walls)</w:t>
      </w:r>
      <w:r>
        <w:rPr>
          <w:color w:val="000000"/>
          <w:sz w:val="24"/>
          <w:szCs w:val="24"/>
        </w:rPr>
        <w:br/>
        <w:t xml:space="preserve">SIGN—­“I CLIP, PLUCK AND TRIM” on wall over door U. R.</w:t>
      </w:r>
      <w:r>
        <w:rPr>
          <w:color w:val="000000"/>
          <w:sz w:val="24"/>
          <w:szCs w:val="24"/>
        </w:rPr>
        <w:br/>
        <w:t xml:space="preserve">SIGN—­“DOG LAUNDRY” outside door U. R.</w:t>
      </w:r>
      <w:r>
        <w:rPr>
          <w:color w:val="000000"/>
          <w:sz w:val="24"/>
          <w:szCs w:val="24"/>
        </w:rPr>
        <w:br/>
        <w:t xml:space="preserve">NEW CREAM WINDOW SHADES (at window and door L.)</w:t>
      </w:r>
      <w:r>
        <w:rPr>
          <w:color w:val="000000"/>
          <w:sz w:val="24"/>
          <w:szCs w:val="24"/>
        </w:rPr>
        <w:br/>
        <w:t xml:space="preserve">LACE CURTAINS (on transom)</w:t>
      </w:r>
      <w:r>
        <w:rPr>
          <w:color w:val="000000"/>
          <w:sz w:val="24"/>
          <w:szCs w:val="24"/>
        </w:rPr>
        <w:br/>
        <w:t xml:space="preserve">WALL MIRROR over console table R.</w:t>
      </w:r>
      <w:r>
        <w:rPr>
          <w:color w:val="000000"/>
          <w:sz w:val="24"/>
          <w:szCs w:val="24"/>
        </w:rPr>
        <w:br/>
        <w:t xml:space="preserve">WASHTUB with water D. R.</w:t>
      </w:r>
      <w:r>
        <w:rPr>
          <w:color w:val="000000"/>
          <w:sz w:val="24"/>
          <w:szCs w:val="24"/>
        </w:rPr>
        <w:br/>
        <w:t xml:space="preserve">2 WET TOWELS, 1 on floor below table c, 1 U. L. of table C.</w:t>
      </w:r>
      <w:r>
        <w:rPr>
          <w:color w:val="000000"/>
          <w:sz w:val="24"/>
          <w:szCs w:val="24"/>
        </w:rPr>
        <w:br/>
        <w:t xml:space="preserve">GREEN EYESHADE (on hook on jog U. L.)</w:t>
      </w:r>
      <w:r>
        <w:rPr>
          <w:color w:val="000000"/>
          <w:sz w:val="24"/>
          <w:szCs w:val="24"/>
        </w:rPr>
        <w:br/>
        <w:t xml:space="preserve">DOG LEASHES (on jamb of door U. L.)</w:t>
      </w:r>
    </w:p>
    <w:p>
      <w:pPr>
        <w:keepNext w:val="on"/>
        <w:pageBreakBefore w:val="on"/>
        <w:widowControl w:val="on"/>
        <w:pBdr/>
        <w:spacing w:before="0" w:after="322" w:line="240" w:lineRule="auto"/>
        <w:ind w:left="0" w:right="0"/>
        <w:jc w:val="left"/>
        <w:outlineLvl w:val="0"/>
      </w:pPr>
      <w:r>
        <w:rPr>
          <w:b/>
          <w:color w:val="000000"/>
          <w:sz w:val="48"/>
          <w:szCs w:val="48"/>
        </w:rPr>
        <w:t xml:space="preserve">Page 53</w:t>
      </w:r>
    </w:p>
    <w:p>
      <w:pPr>
        <w:keepNext w:val="on"/>
        <w:widowControl w:val="on"/>
        <w:pBdr/>
        <w:spacing w:before="299" w:after="299" w:line="240" w:lineRule="auto"/>
        <w:ind w:left="0" w:right="0"/>
        <w:jc w:val="left"/>
        <w:outlineLvl w:val="1"/>
      </w:pPr>
      <w:r>
        <w:rPr>
          <w:b/>
          <w:color w:val="000000"/>
          <w:sz w:val="36"/>
          <w:szCs w:val="36"/>
        </w:rPr>
        <w:t xml:space="preserve">OFF STAGE D. R.</w:t>
      </w:r>
    </w:p>
    <w:p>
      <w:pPr>
        <w:widowControl w:val="on"/>
        <w:pBdr/>
        <w:spacing w:before="240" w:after="240" w:line="240" w:lineRule="auto"/>
        <w:ind w:left="0" w:right="0"/>
        <w:jc w:val="left"/>
      </w:pPr>
      <w:r>
        <w:rPr>
          <w:color w:val="000000"/>
          <w:sz w:val="24"/>
          <w:szCs w:val="24"/>
        </w:rPr>
        <w:t xml:space="preserve">BUREAU from Act I against backing dressed</w:t>
      </w:r>
    </w:p>
    <w:p>
      <w:pPr>
        <w:keepNext w:val="on"/>
        <w:widowControl w:val="on"/>
        <w:pBdr/>
        <w:spacing w:before="299" w:after="299" w:line="240" w:lineRule="auto"/>
        <w:ind w:left="0" w:right="0"/>
        <w:jc w:val="left"/>
        <w:outlineLvl w:val="1"/>
      </w:pPr>
      <w:r>
        <w:rPr>
          <w:b/>
          <w:color w:val="000000"/>
          <w:sz w:val="36"/>
          <w:szCs w:val="36"/>
        </w:rPr>
        <w:t xml:space="preserve">PERSONAL PROPS</w:t>
      </w:r>
    </w:p>
    <w:p>
      <w:pPr>
        <w:widowControl w:val="on"/>
        <w:pBdr/>
        <w:spacing w:before="240" w:after="240" w:line="240" w:lineRule="auto"/>
        <w:ind w:left="0" w:right="0"/>
        <w:jc w:val="left"/>
      </w:pPr>
      <w:r>
        <w:rPr>
          <w:color w:val="000000"/>
          <w:sz w:val="24"/>
          <w:szCs w:val="24"/>
        </w:rPr>
        <w:t xml:space="preserve">TIPPY:  Suit coat, rubber apron off D. R.</w:t>
      </w:r>
      <w:r>
        <w:rPr>
          <w:color w:val="000000"/>
          <w:sz w:val="24"/>
          <w:szCs w:val="24"/>
        </w:rPr>
        <w:br/>
        <w:t xml:space="preserve">MARTIN:  Hat on showcase U. C.</w:t>
      </w:r>
      <w:r>
        <w:rPr>
          <w:color w:val="000000"/>
          <w:sz w:val="24"/>
          <w:szCs w:val="24"/>
        </w:rPr>
        <w:br/>
        <w:t xml:space="preserve">KEN:  Cigarettes</w:t>
      </w:r>
      <w:r>
        <w:rPr>
          <w:color w:val="000000"/>
          <w:sz w:val="24"/>
          <w:szCs w:val="24"/>
        </w:rPr>
        <w:br/>
        <w:t xml:space="preserve">CASE WORKER:  Fountain pen and pencil</w:t>
      </w:r>
    </w:p>
    <w:p>
      <w:pPr>
        <w:keepNext w:val="on"/>
        <w:widowControl w:val="on"/>
        <w:pBdr/>
        <w:spacing w:before="299" w:after="299" w:line="240" w:lineRule="auto"/>
        <w:ind w:left="0" w:right="0"/>
        <w:jc w:val="left"/>
        <w:outlineLvl w:val="1"/>
      </w:pPr>
      <w:r>
        <w:rPr>
          <w:b/>
          <w:color w:val="000000"/>
          <w:sz w:val="36"/>
          <w:szCs w:val="36"/>
        </w:rPr>
        <w:t xml:space="preserve">PROPERTY PLOT—­ACT III</w:t>
      </w:r>
    </w:p>
    <w:p>
      <w:pPr>
        <w:widowControl w:val="on"/>
        <w:pBdr/>
        <w:spacing w:before="240" w:after="240" w:line="240" w:lineRule="auto"/>
        <w:ind w:left="0" w:right="0"/>
        <w:jc w:val="left"/>
      </w:pPr>
      <w:r>
        <w:rPr>
          <w:color w:val="000000"/>
          <w:sz w:val="24"/>
          <w:szCs w:val="24"/>
        </w:rPr>
        <w:t xml:space="preserve">(Same as Act II)</w:t>
      </w:r>
      <w:r>
        <w:rPr>
          <w:color w:val="000000"/>
          <w:sz w:val="24"/>
          <w:szCs w:val="24"/>
        </w:rPr>
        <w:br/>
        <w:t xml:space="preserve">NOTE:  Strike package on showcase U. C.</w:t>
      </w:r>
    </w:p>
    <w:p>
      <w:pPr>
        <w:keepNext w:val="on"/>
        <w:widowControl w:val="on"/>
        <w:pBdr/>
        <w:spacing w:before="299" w:after="299" w:line="240" w:lineRule="auto"/>
        <w:ind w:left="0" w:right="0"/>
        <w:jc w:val="left"/>
        <w:outlineLvl w:val="1"/>
      </w:pPr>
      <w:r>
        <w:rPr>
          <w:b/>
          <w:color w:val="000000"/>
          <w:sz w:val="36"/>
          <w:szCs w:val="36"/>
        </w:rPr>
        <w:t xml:space="preserve">PERSONAL PROPS</w:t>
      </w:r>
    </w:p>
    <w:p>
      <w:pPr>
        <w:widowControl w:val="on"/>
        <w:pBdr/>
        <w:spacing w:before="240" w:after="240" w:line="240" w:lineRule="auto"/>
        <w:ind w:left="0" w:right="0"/>
        <w:jc w:val="left"/>
      </w:pPr>
      <w:r>
        <w:rPr>
          <w:color w:val="000000"/>
          <w:sz w:val="24"/>
          <w:szCs w:val="24"/>
        </w:rPr>
        <w:t xml:space="preserve">LAURA:  Fur (on chair above table C.)</w:t>
      </w:r>
      <w:r>
        <w:rPr>
          <w:color w:val="000000"/>
          <w:sz w:val="24"/>
          <w:szCs w:val="24"/>
        </w:rPr>
        <w:br/>
        <w:t xml:space="preserve">MARTIN:  Hat (on case U. C.)</w:t>
      </w:r>
    </w:p>
    <w:sectPr w:rsidR="00FA6635" w:rsidRPr="00FA6635" w:rsidSect="00213E50">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3CC27" w14:textId="77777777" w:rsidR="00184498" w:rsidRDefault="00184498" w:rsidP="00A8388D">
      <w:pPr>
        <w:spacing w:after="0" w:line="240" w:lineRule="auto"/>
      </w:pPr>
      <w:r>
        <w:separator/>
      </w:r>
    </w:p>
  </w:endnote>
  <w:endnote w:type="continuationSeparator" w:id="0">
    <w:p w14:paraId="78952A40" w14:textId="77777777" w:rsidR="00184498" w:rsidRDefault="00184498" w:rsidP="00A83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742412"/>
      <w:docPartObj>
        <w:docPartGallery w:val="Page Numbers (Bottom of Page)"/>
        <w:docPartUnique/>
      </w:docPartObj>
    </w:sdtPr>
    <w:sdtEndPr>
      <w:rPr>
        <w:noProof/>
      </w:rPr>
    </w:sdtEndPr>
    <w:sdtContent>
      <w:p w14:paraId="0B166803" w14:textId="77777777" w:rsidR="00084080" w:rsidRDefault="00084080" w:rsidP="00084080">
        <w:pPr>
          <w:pStyle w:val="Footer"/>
          <w:jc w:val="center"/>
        </w:pPr>
        <w:r>
          <w:fldChar w:fldCharType="begin"/>
        </w:r>
        <w:r>
          <w:instrText xml:space="preserve"> PAGE   \* MERGEFORMAT </w:instrText>
        </w:r>
        <w:r>
          <w:fldChar w:fldCharType="separate"/>
        </w:r>
        <w:r w:rsidR="00CF425D">
          <w:rPr>
            <w:noProof/>
          </w:rPr>
          <w:t>2</w:t>
        </w:r>
        <w:r>
          <w:rPr>
            <w:noProof/>
          </w:rPr>
          <w:fldChar w:fldCharType="end"/>
        </w:r>
      </w:p>
    </w:sdtContent>
  </w:sdt>
  <w:p w14:paraId="75A104E4" w14:textId="77777777" w:rsidR="00084080" w:rsidRDefault="000840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2E0CE" w14:textId="77777777" w:rsidR="00184498" w:rsidRDefault="00184498" w:rsidP="00A8388D">
      <w:pPr>
        <w:spacing w:after="0" w:line="240" w:lineRule="auto"/>
      </w:pPr>
      <w:r>
        <w:separator/>
      </w:r>
    </w:p>
  </w:footnote>
  <w:footnote w:type="continuationSeparator" w:id="0">
    <w:p w14:paraId="640EA017" w14:textId="77777777" w:rsidR="00184498" w:rsidRDefault="00184498" w:rsidP="00A8388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CF9D1" w14:textId="77777777" w:rsidR="00084080" w:rsidRDefault="00FA3DD9">
    <w:pPr>
      <w:pStyle w:val="Header"/>
    </w:pPr>
    <w:r>
      <w:rPr>
        <w:noProof/>
      </w:rPr>
      <w:drawing>
        <wp:anchor distT="0" distB="0" distL="114300" distR="114300" simplePos="0" relativeHeight="251659264" behindDoc="0" locked="0" layoutInCell="1" allowOverlap="1" wp14:anchorId="0B81C964" wp14:editId="0D17A55F">
          <wp:simplePos x="0" y="0"/>
          <wp:positionH relativeFrom="column">
            <wp:posOffset>-685800</wp:posOffset>
          </wp:positionH>
          <wp:positionV relativeFrom="paragraph">
            <wp:posOffset>-228600</wp:posOffset>
          </wp:positionV>
          <wp:extent cx="1907381"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7381" cy="457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153700">
    <w:multiLevelType w:val="hybridMultilevel"/>
    <w:lvl w:ilvl="0" w:tplc="1290180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5153700">
    <w:abstractNumId w:val="451537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628"/>
    <w:rsid w:val="00003DE8"/>
    <w:rsid w:val="000254D2"/>
    <w:rsid w:val="00084080"/>
    <w:rsid w:val="00117ED7"/>
    <w:rsid w:val="00176228"/>
    <w:rsid w:val="00184498"/>
    <w:rsid w:val="00213E50"/>
    <w:rsid w:val="00274F1F"/>
    <w:rsid w:val="003577FE"/>
    <w:rsid w:val="00373AFC"/>
    <w:rsid w:val="004748B2"/>
    <w:rsid w:val="00482523"/>
    <w:rsid w:val="006552AA"/>
    <w:rsid w:val="00726628"/>
    <w:rsid w:val="0075644D"/>
    <w:rsid w:val="00A735A7"/>
    <w:rsid w:val="00A8388D"/>
    <w:rsid w:val="00A8456A"/>
    <w:rsid w:val="00A92BC4"/>
    <w:rsid w:val="00B677F2"/>
    <w:rsid w:val="00BE736E"/>
    <w:rsid w:val="00C413F8"/>
    <w:rsid w:val="00CF425D"/>
    <w:rsid w:val="00E2561F"/>
    <w:rsid w:val="00E27857"/>
    <w:rsid w:val="00FA3DD9"/>
    <w:rsid w:val="00FA6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F66324"/>
  <w:updateField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4748B2"/>
  </w:style>
  <w:style w:type="paragraph" w:styleId="Heading1">
    <w:name w:val="heading 1"/>
    <w:basedOn w:val="Normal"/>
    <w:next w:val="Normal"/>
    <w:link w:val="Heading1Char"/>
    <w:uiPriority w:val="9"/>
    <w:qFormat/>
    <w:rsid w:val="004748B2"/>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88D"/>
  </w:style>
  <w:style w:type="paragraph" w:styleId="Footer">
    <w:name w:val="footer"/>
    <w:basedOn w:val="Normal"/>
    <w:link w:val="FooterChar"/>
    <w:uiPriority w:val="99"/>
    <w:unhideWhenUsed/>
    <w:rsid w:val="00A8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88D"/>
  </w:style>
  <w:style w:type="paragraph" w:styleId="BalloonText">
    <w:name w:val="Balloon Text"/>
    <w:basedOn w:val="Normal"/>
    <w:link w:val="BalloonTextChar"/>
    <w:uiPriority w:val="99"/>
    <w:semiHidden/>
    <w:unhideWhenUsed/>
    <w:rsid w:val="00A83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8D"/>
    <w:rPr>
      <w:rFonts w:ascii="Tahoma" w:hAnsi="Tahoma" w:cs="Tahoma"/>
      <w:sz w:val="16"/>
      <w:szCs w:val="16"/>
    </w:rPr>
  </w:style>
  <w:style w:type="character" w:customStyle="1" w:styleId="Heading1Char">
    <w:name w:val="Heading 1 Char"/>
    <w:basedOn w:val="DefaultParagraphFont"/>
    <w:link w:val="Heading1"/>
    <w:uiPriority w:val="9"/>
    <w:rsid w:val="004748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4080"/>
    <w:pPr>
      <w:pageBreakBefore w:val="0"/>
      <w:outlineLvl w:val="9"/>
    </w:pPr>
    <w:rPr>
      <w:lang w:eastAsia="ja-JP"/>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4748B2"/>
  </w:style>
  <w:style w:type="paragraph" w:styleId="Heading1">
    <w:name w:val="heading 1"/>
    <w:basedOn w:val="Normal"/>
    <w:next w:val="Normal"/>
    <w:link w:val="Heading1Char"/>
    <w:uiPriority w:val="9"/>
    <w:qFormat/>
    <w:rsid w:val="004748B2"/>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88D"/>
  </w:style>
  <w:style w:type="paragraph" w:styleId="Footer">
    <w:name w:val="footer"/>
    <w:basedOn w:val="Normal"/>
    <w:link w:val="FooterChar"/>
    <w:uiPriority w:val="99"/>
    <w:unhideWhenUsed/>
    <w:rsid w:val="00A8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88D"/>
  </w:style>
  <w:style w:type="paragraph" w:styleId="BalloonText">
    <w:name w:val="Balloon Text"/>
    <w:basedOn w:val="Normal"/>
    <w:link w:val="BalloonTextChar"/>
    <w:uiPriority w:val="99"/>
    <w:semiHidden/>
    <w:unhideWhenUsed/>
    <w:rsid w:val="00A83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8D"/>
    <w:rPr>
      <w:rFonts w:ascii="Tahoma" w:hAnsi="Tahoma" w:cs="Tahoma"/>
      <w:sz w:val="16"/>
      <w:szCs w:val="16"/>
    </w:rPr>
  </w:style>
  <w:style w:type="character" w:customStyle="1" w:styleId="Heading1Char">
    <w:name w:val="Heading 1 Char"/>
    <w:basedOn w:val="DefaultParagraphFont"/>
    <w:link w:val="Heading1"/>
    <w:uiPriority w:val="9"/>
    <w:rsid w:val="004748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4080"/>
    <w:pPr>
      <w:pageBreakBefore w:val="0"/>
      <w:outlineLvl w:val="9"/>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61543898"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199CF-FB44-E149-9536-65C0BC28A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Words>
  <Characters>10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BookRags, Inc.</Company>
  <LinksUpToDate>false</LinksUpToDate>
  <CharactersWithSpaces>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Wadley</dc:creator>
  <cp:keywords/>
  <dc:description/>
  <cp:lastModifiedBy>First name</cp:lastModifiedBy>
  <cp:revision>14</cp:revision>
  <dcterms:created xsi:type="dcterms:W3CDTF">2014-04-10T22:38:00Z</dcterms:created>
  <dcterms:modified xsi:type="dcterms:W3CDTF">2014-10-13T22:53:00Z</dcterms:modified>
</cp:coreProperties>
</file>